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59" w:rsidRDefault="00C96C59" w:rsidP="00C96C59">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C96C59" w:rsidRDefault="00C96C59" w:rsidP="00C96C59">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96C59" w:rsidRDefault="006902F6"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0"/>
          <w:szCs w:val="20"/>
        </w:rPr>
      </w:pPr>
      <w:r>
        <w:rPr>
          <w:b/>
          <w:sz w:val="44"/>
          <w:szCs w:val="44"/>
          <w:u w:val="single"/>
        </w:rPr>
        <w:t>География</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2"/>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96C59" w:rsidRDefault="001950FC"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Основное </w:t>
      </w:r>
      <w:r w:rsidR="00C96C59">
        <w:t xml:space="preserve"> общее образование</w:t>
      </w:r>
    </w:p>
    <w:p w:rsidR="00C96C59" w:rsidRDefault="0061605E"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7 классы</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w:t>
      </w:r>
      <w:r w:rsidR="006902F6">
        <w:t xml:space="preserve"> </w:t>
      </w:r>
    </w:p>
    <w:p w:rsidR="006902F6" w:rsidRDefault="006902F6" w:rsidP="006902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   7 класс 70 часов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61605E" w:rsidRDefault="0061605E" w:rsidP="00C9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C96C59" w:rsidRDefault="00C96C59" w:rsidP="00C96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r>
        <w:rPr>
          <w:bCs/>
        </w:rPr>
        <w:t xml:space="preserve">г. </w:t>
      </w:r>
      <w:proofErr w:type="spellStart"/>
      <w:r>
        <w:rPr>
          <w:bCs/>
        </w:rPr>
        <w:t>Кировград</w:t>
      </w:r>
      <w:proofErr w:type="spellEnd"/>
      <w:r>
        <w:rPr>
          <w:bCs/>
        </w:rPr>
        <w:t>, 2020 г.</w:t>
      </w:r>
    </w:p>
    <w:p w:rsidR="00D20779" w:rsidRDefault="00D20779" w:rsidP="001950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color w:val="C0504D" w:themeColor="accent2"/>
          <w:sz w:val="28"/>
          <w:szCs w:val="28"/>
        </w:rPr>
      </w:pPr>
    </w:p>
    <w:p w:rsidR="00996AB7" w:rsidRDefault="00996AB7" w:rsidP="001950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color w:val="C0504D" w:themeColor="accent2"/>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r>
        <w:rPr>
          <w:sz w:val="28"/>
          <w:szCs w:val="28"/>
        </w:rPr>
        <w:t>Рабочая программа учебного предмета разработана на основе Федерального государственного образовательного стандарта (ФГОС).</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w:t>
      </w:r>
      <w:proofErr w:type="gramStart"/>
      <w:r>
        <w:rPr>
          <w:sz w:val="28"/>
          <w:szCs w:val="28"/>
        </w:rPr>
        <w:t>к(</w:t>
      </w:r>
      <w:proofErr w:type="gramEnd"/>
      <w:r>
        <w:rPr>
          <w:sz w:val="28"/>
          <w:szCs w:val="28"/>
        </w:rPr>
        <w:t>и):</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C96C59" w:rsidRPr="00C96C59" w:rsidRDefault="001950FC"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Дукальская</w:t>
      </w:r>
      <w:proofErr w:type="spellEnd"/>
      <w:r>
        <w:rPr>
          <w:sz w:val="28"/>
          <w:szCs w:val="28"/>
        </w:rPr>
        <w:t xml:space="preserve"> Анастасия Валерьевна, учитель, </w:t>
      </w:r>
      <w:r>
        <w:rPr>
          <w:sz w:val="28"/>
          <w:szCs w:val="28"/>
          <w:lang w:val="en-US"/>
        </w:rPr>
        <w:t>I</w:t>
      </w:r>
      <w:r w:rsidRPr="0023689A">
        <w:rPr>
          <w:sz w:val="28"/>
          <w:szCs w:val="28"/>
        </w:rPr>
        <w:t xml:space="preserve"> </w:t>
      </w:r>
      <w:r>
        <w:rPr>
          <w:sz w:val="28"/>
          <w:szCs w:val="28"/>
        </w:rPr>
        <w:t>квалификационная категория</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vertAlign w:val="superscript"/>
        </w:rPr>
        <w:t>Ф.И.О., должность, категория</w:t>
      </w:r>
    </w:p>
    <w:p w:rsidR="00C96C59" w:rsidRDefault="00C96C59" w:rsidP="00C96C59">
      <w:pPr>
        <w:widowControl w:val="0"/>
        <w:tabs>
          <w:tab w:val="left" w:pos="6420"/>
        </w:tabs>
        <w:suppressAutoHyphens/>
        <w:rPr>
          <w:sz w:val="28"/>
          <w:szCs w:val="28"/>
        </w:rPr>
      </w:pPr>
    </w:p>
    <w:p w:rsidR="00C96C59" w:rsidRDefault="00C96C59" w:rsidP="00C96C59">
      <w:pPr>
        <w:widowControl w:val="0"/>
        <w:tabs>
          <w:tab w:val="left" w:pos="6420"/>
        </w:tabs>
        <w:suppressAutoHyphens/>
        <w:rPr>
          <w:sz w:val="28"/>
          <w:szCs w:val="28"/>
        </w:rPr>
      </w:pP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roofErr w:type="gramStart"/>
      <w:r>
        <w:rPr>
          <w:sz w:val="28"/>
          <w:szCs w:val="28"/>
        </w:rPr>
        <w:t>Рекомендована</w:t>
      </w:r>
      <w:proofErr w:type="gramEnd"/>
      <w:r>
        <w:rPr>
          <w:sz w:val="28"/>
          <w:szCs w:val="28"/>
        </w:rPr>
        <w:t xml:space="preserve"> Методическим советом МАОУ СОШ № 1 </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roofErr w:type="gramStart"/>
      <w:r>
        <w:rPr>
          <w:sz w:val="28"/>
          <w:szCs w:val="28"/>
        </w:rPr>
        <w:t>Утверждена</w:t>
      </w:r>
      <w:proofErr w:type="gramEnd"/>
      <w:r>
        <w:rPr>
          <w:sz w:val="28"/>
          <w:szCs w:val="28"/>
        </w:rPr>
        <w:t xml:space="preserve"> приказом директора МАОУ СОШ № 1  №75-О</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 » августа 2020 г.</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
    <w:p w:rsidR="00C96C59" w:rsidRDefault="00C96C59" w:rsidP="00C96C59">
      <w:pPr>
        <w:rPr>
          <w:szCs w:val="22"/>
        </w:rPr>
      </w:pPr>
    </w:p>
    <w:p w:rsidR="00F04CEF" w:rsidRDefault="00F04CEF"/>
    <w:p w:rsidR="001950FC" w:rsidRDefault="001950FC"/>
    <w:p w:rsidR="001950FC" w:rsidRDefault="001950FC"/>
    <w:p w:rsidR="001950FC" w:rsidRDefault="001950FC"/>
    <w:p w:rsidR="001950FC" w:rsidRDefault="001950FC"/>
    <w:p w:rsidR="001950FC" w:rsidRDefault="001950FC"/>
    <w:p w:rsidR="001950FC" w:rsidRDefault="001950FC"/>
    <w:p w:rsidR="001950FC" w:rsidRDefault="001950FC"/>
    <w:p w:rsidR="001950FC" w:rsidRDefault="001950FC"/>
    <w:p w:rsidR="004B2A3A" w:rsidRDefault="004B2A3A"/>
    <w:p w:rsidR="00996AB7" w:rsidRDefault="00996AB7" w:rsidP="006211FC">
      <w:pPr>
        <w:ind w:firstLine="540"/>
        <w:jc w:val="center"/>
        <w:rPr>
          <w:b/>
          <w:sz w:val="28"/>
          <w:szCs w:val="28"/>
        </w:rPr>
      </w:pPr>
    </w:p>
    <w:p w:rsidR="00996AB7" w:rsidRDefault="00996AB7" w:rsidP="006211FC">
      <w:pPr>
        <w:ind w:firstLine="540"/>
        <w:jc w:val="center"/>
        <w:rPr>
          <w:b/>
          <w:sz w:val="28"/>
          <w:szCs w:val="28"/>
        </w:rPr>
      </w:pPr>
    </w:p>
    <w:p w:rsidR="00996AB7" w:rsidRDefault="00996AB7" w:rsidP="006211FC">
      <w:pPr>
        <w:ind w:firstLine="540"/>
        <w:jc w:val="center"/>
        <w:rPr>
          <w:b/>
          <w:sz w:val="28"/>
          <w:szCs w:val="28"/>
        </w:rPr>
      </w:pPr>
    </w:p>
    <w:p w:rsidR="00996AB7" w:rsidRDefault="00996AB7" w:rsidP="006211FC">
      <w:pPr>
        <w:ind w:firstLine="540"/>
        <w:jc w:val="center"/>
        <w:rPr>
          <w:b/>
          <w:sz w:val="28"/>
          <w:szCs w:val="28"/>
        </w:rPr>
      </w:pPr>
    </w:p>
    <w:p w:rsidR="0061605E" w:rsidRDefault="0061605E" w:rsidP="006211FC">
      <w:pPr>
        <w:ind w:firstLine="540"/>
        <w:jc w:val="center"/>
        <w:rPr>
          <w:b/>
          <w:sz w:val="28"/>
          <w:szCs w:val="28"/>
        </w:rPr>
      </w:pPr>
    </w:p>
    <w:p w:rsidR="0061605E" w:rsidRDefault="0061605E" w:rsidP="0061605E">
      <w:pPr>
        <w:jc w:val="center"/>
        <w:rPr>
          <w:b/>
        </w:rPr>
      </w:pPr>
      <w:r w:rsidRPr="00142AA9">
        <w:rPr>
          <w:b/>
        </w:rPr>
        <w:lastRenderedPageBreak/>
        <w:t>Пояснительная записка</w:t>
      </w:r>
    </w:p>
    <w:p w:rsidR="0061605E" w:rsidRDefault="0061605E" w:rsidP="0061605E">
      <w:pPr>
        <w:jc w:val="center"/>
        <w:rPr>
          <w:b/>
        </w:rPr>
      </w:pPr>
    </w:p>
    <w:p w:rsidR="0061605E" w:rsidRDefault="0061605E" w:rsidP="0061605E">
      <w:pPr>
        <w:jc w:val="center"/>
        <w:rPr>
          <w:b/>
        </w:rPr>
      </w:pPr>
      <w:r w:rsidRPr="00843AB3">
        <w:rPr>
          <w:b/>
        </w:rPr>
        <w:t>Цели и задачи, решаемые при реализации рабочей программы</w:t>
      </w:r>
    </w:p>
    <w:p w:rsidR="0061605E" w:rsidRPr="009B5C3B" w:rsidRDefault="0061605E" w:rsidP="0061605E">
      <w:pPr>
        <w:jc w:val="both"/>
        <w:rPr>
          <w:lang w:eastAsia="ar-SA"/>
        </w:rPr>
      </w:pPr>
      <w:r w:rsidRPr="009B5C3B">
        <w:rPr>
          <w:b/>
          <w:bCs/>
          <w:lang w:eastAsia="ar-SA"/>
        </w:rPr>
        <w:t>Главная цель</w:t>
      </w:r>
      <w:r>
        <w:rPr>
          <w:b/>
          <w:bCs/>
          <w:lang w:eastAsia="ar-SA"/>
        </w:rPr>
        <w:t xml:space="preserve"> курса</w:t>
      </w:r>
      <w:proofErr w:type="gramStart"/>
      <w:r w:rsidRPr="009B5C3B">
        <w:rPr>
          <w:b/>
          <w:bCs/>
        </w:rPr>
        <w:t>«Г</w:t>
      </w:r>
      <w:proofErr w:type="gramEnd"/>
      <w:r w:rsidRPr="009B5C3B">
        <w:rPr>
          <w:b/>
          <w:bCs/>
        </w:rPr>
        <w:t>еография. Земля и люди»</w:t>
      </w:r>
      <w:r w:rsidRPr="009B5C3B">
        <w:rPr>
          <w:lang w:eastAsia="ar-SA"/>
        </w:rPr>
        <w:t xml:space="preserve"> — опираясь на созданную у учащихся систему географических знаний о процессах и явлениях </w:t>
      </w:r>
      <w:proofErr w:type="spellStart"/>
      <w:r w:rsidRPr="009B5C3B">
        <w:rPr>
          <w:lang w:eastAsia="ar-SA"/>
        </w:rPr>
        <w:t>общепланетарного</w:t>
      </w:r>
      <w:proofErr w:type="spellEnd"/>
      <w:r w:rsidRPr="009B5C3B">
        <w:rPr>
          <w:lang w:eastAsia="ar-SA"/>
        </w:rPr>
        <w:t xml:space="preserve"> масштаба, сформировать у них базовый комплекс региональных страноведческих знаний о целостности и</w:t>
      </w:r>
    </w:p>
    <w:p w:rsidR="0061605E" w:rsidRPr="009B5C3B" w:rsidRDefault="0061605E" w:rsidP="0061605E">
      <w:pPr>
        <w:jc w:val="both"/>
        <w:rPr>
          <w:lang w:eastAsia="ar-SA"/>
        </w:rPr>
      </w:pPr>
      <w:r w:rsidRPr="009B5C3B">
        <w:rPr>
          <w:lang w:eastAsia="ar-SA"/>
        </w:rPr>
        <w:t xml:space="preserve">дифференциации материков, их крупных районов и стран, об их населении, об особенностях жизни и хозяйственной деятельности человека в разных природных условиях. Для достижения главной цели раздела, изучение географии на этой ступени основного общего образования должно быть направлено на </w:t>
      </w:r>
      <w:r w:rsidRPr="009B5C3B">
        <w:rPr>
          <w:b/>
          <w:bCs/>
          <w:lang w:eastAsia="ar-SA"/>
        </w:rPr>
        <w:t>решение следующих задач:</w:t>
      </w:r>
    </w:p>
    <w:p w:rsidR="0061605E" w:rsidRPr="009B5C3B" w:rsidRDefault="0061605E" w:rsidP="0061605E">
      <w:pPr>
        <w:numPr>
          <w:ilvl w:val="0"/>
          <w:numId w:val="24"/>
        </w:numPr>
        <w:suppressAutoHyphens/>
        <w:jc w:val="both"/>
        <w:rPr>
          <w:lang w:eastAsia="ar-SA"/>
        </w:rPr>
      </w:pPr>
      <w:r w:rsidRPr="009B5C3B">
        <w:rPr>
          <w:lang w:eastAsia="ar-SA"/>
        </w:rPr>
        <w:tab/>
        <w:t xml:space="preserve">продолжить формирование у учащихся знаний и представлений о географической дифференциации природы Земли по мере продвижения от </w:t>
      </w:r>
      <w:proofErr w:type="spellStart"/>
      <w:r w:rsidRPr="009B5C3B">
        <w:rPr>
          <w:lang w:eastAsia="ar-SA"/>
        </w:rPr>
        <w:t>общепланетарного</w:t>
      </w:r>
      <w:proofErr w:type="spellEnd"/>
      <w:r w:rsidRPr="009B5C3B">
        <w:rPr>
          <w:lang w:eastAsia="ar-SA"/>
        </w:rPr>
        <w:t xml:space="preserve"> уровня к </w:t>
      </w:r>
      <w:proofErr w:type="gramStart"/>
      <w:r w:rsidRPr="009B5C3B">
        <w:rPr>
          <w:lang w:eastAsia="ar-SA"/>
        </w:rPr>
        <w:t>региональному</w:t>
      </w:r>
      <w:proofErr w:type="gramEnd"/>
      <w:r w:rsidRPr="009B5C3B">
        <w:rPr>
          <w:lang w:eastAsia="ar-SA"/>
        </w:rPr>
        <w:t xml:space="preserve"> и локальному.</w:t>
      </w:r>
    </w:p>
    <w:p w:rsidR="0061605E" w:rsidRPr="009B5C3B" w:rsidRDefault="0061605E" w:rsidP="0061605E">
      <w:pPr>
        <w:numPr>
          <w:ilvl w:val="0"/>
          <w:numId w:val="24"/>
        </w:numPr>
        <w:suppressAutoHyphens/>
        <w:jc w:val="both"/>
        <w:rPr>
          <w:lang w:eastAsia="ar-SA"/>
        </w:rPr>
      </w:pPr>
      <w:r w:rsidRPr="009B5C3B">
        <w:rPr>
          <w:lang w:eastAsia="ar-SA"/>
        </w:rPr>
        <w:t xml:space="preserve">В этой связи особое внимание уделяется формированию у школьников важнейшего навыка, который Н.Н. </w:t>
      </w:r>
      <w:proofErr w:type="spellStart"/>
      <w:r w:rsidRPr="009B5C3B">
        <w:rPr>
          <w:lang w:eastAsia="ar-SA"/>
        </w:rPr>
        <w:t>Баранский</w:t>
      </w:r>
      <w:proofErr w:type="spellEnd"/>
      <w:r w:rsidRPr="009B5C3B">
        <w:rPr>
          <w:lang w:eastAsia="ar-SA"/>
        </w:rPr>
        <w:t xml:space="preserve"> определял как «игру масштабами»;</w:t>
      </w:r>
    </w:p>
    <w:p w:rsidR="0061605E" w:rsidRPr="009B5C3B" w:rsidRDefault="0061605E" w:rsidP="0061605E">
      <w:pPr>
        <w:numPr>
          <w:ilvl w:val="0"/>
          <w:numId w:val="24"/>
        </w:numPr>
        <w:suppressAutoHyphens/>
        <w:jc w:val="both"/>
        <w:rPr>
          <w:lang w:eastAsia="ar-SA"/>
        </w:rPr>
      </w:pPr>
      <w:r w:rsidRPr="009B5C3B">
        <w:rPr>
          <w:lang w:eastAsia="ar-SA"/>
        </w:rPr>
        <w:tab/>
        <w:t>создать образные комплексные географические представления о крупных частях земной поверхности: океанах, материках, странах и их частях,  с выделением особенностей их природы, природных ресурсов, использовании их населением,</w:t>
      </w:r>
    </w:p>
    <w:p w:rsidR="0061605E" w:rsidRPr="009B5C3B" w:rsidRDefault="0061605E" w:rsidP="0061605E">
      <w:pPr>
        <w:numPr>
          <w:ilvl w:val="0"/>
          <w:numId w:val="24"/>
        </w:numPr>
        <w:suppressAutoHyphens/>
        <w:jc w:val="both"/>
        <w:rPr>
          <w:lang w:eastAsia="ar-SA"/>
        </w:rPr>
      </w:pPr>
      <w:r w:rsidRPr="009B5C3B">
        <w:rPr>
          <w:lang w:eastAsia="ar-SA"/>
        </w:rPr>
        <w:tab/>
        <w:t xml:space="preserve">заложить первичные представления о формировании политической карты, видах хозяйственной деятельности людей и особенностях их географии, глобальных проблемах человечества, которые будут развиты на </w:t>
      </w:r>
      <w:proofErr w:type="gramStart"/>
      <w:r w:rsidRPr="009B5C3B">
        <w:rPr>
          <w:lang w:eastAsia="ar-SA"/>
        </w:rPr>
        <w:t>более старших</w:t>
      </w:r>
      <w:proofErr w:type="gramEnd"/>
      <w:r w:rsidRPr="009B5C3B">
        <w:rPr>
          <w:lang w:eastAsia="ar-SA"/>
        </w:rPr>
        <w:t xml:space="preserve"> ступенях обучения;</w:t>
      </w:r>
    </w:p>
    <w:p w:rsidR="0061605E" w:rsidRPr="009B5C3B" w:rsidRDefault="0061605E" w:rsidP="0061605E">
      <w:pPr>
        <w:numPr>
          <w:ilvl w:val="0"/>
          <w:numId w:val="24"/>
        </w:numPr>
        <w:suppressAutoHyphens/>
        <w:jc w:val="both"/>
        <w:rPr>
          <w:lang w:eastAsia="ar-SA"/>
        </w:rPr>
      </w:pPr>
      <w:r w:rsidRPr="009B5C3B">
        <w:rPr>
          <w:lang w:eastAsia="ar-SA"/>
        </w:rPr>
        <w:tab/>
        <w:t>продолжить развитие картографической грамотности учащихся, навыков и умений по нахождению, обработке, систематизации и презентации разнообразной географической информации.</w:t>
      </w:r>
    </w:p>
    <w:p w:rsidR="0061605E" w:rsidRPr="009B5C3B" w:rsidRDefault="0061605E" w:rsidP="0061605E">
      <w:pPr>
        <w:jc w:val="both"/>
        <w:rPr>
          <w:lang w:eastAsia="ar-SA"/>
        </w:rPr>
      </w:pPr>
    </w:p>
    <w:p w:rsidR="0061605E" w:rsidRPr="004D7B54" w:rsidRDefault="0061605E" w:rsidP="0061605E">
      <w:pPr>
        <w:autoSpaceDE w:val="0"/>
        <w:autoSpaceDN w:val="0"/>
        <w:adjustRightInd w:val="0"/>
        <w:spacing w:line="276" w:lineRule="auto"/>
        <w:ind w:firstLine="709"/>
        <w:jc w:val="both"/>
        <w:rPr>
          <w:b/>
        </w:rPr>
      </w:pPr>
      <w:r w:rsidRPr="004D7B54">
        <w:rPr>
          <w:b/>
        </w:rPr>
        <w:t>Информация о количестве часов, на которое рассчитана рабочая программа</w:t>
      </w:r>
    </w:p>
    <w:p w:rsidR="0061605E" w:rsidRPr="00992164" w:rsidRDefault="0061605E" w:rsidP="0061605E">
      <w:pPr>
        <w:jc w:val="both"/>
      </w:pPr>
      <w:r w:rsidRPr="0022571C">
        <w:t xml:space="preserve">Рабочая программа рассчитана на 70 часов (2 часа в неделю), </w:t>
      </w:r>
      <w:r w:rsidRPr="00992164">
        <w:t>из них 13 практических работ, 9 проектов и 8 тестовых контрольных работ.</w:t>
      </w:r>
    </w:p>
    <w:p w:rsidR="0061605E" w:rsidRPr="00E84F30" w:rsidRDefault="0061605E" w:rsidP="0061605E">
      <w:pPr>
        <w:jc w:val="center"/>
        <w:rPr>
          <w:b/>
        </w:rPr>
      </w:pPr>
      <w:r w:rsidRPr="00E84F30">
        <w:rPr>
          <w:b/>
        </w:rPr>
        <w:t>Форма организации образовательного процесса</w:t>
      </w:r>
    </w:p>
    <w:p w:rsidR="0061605E" w:rsidRDefault="0061605E" w:rsidP="0061605E">
      <w:pPr>
        <w:jc w:val="both"/>
        <w:rPr>
          <w:rFonts w:eastAsia="Calibri"/>
          <w:iCs/>
          <w:lang w:eastAsia="en-US"/>
        </w:rPr>
      </w:pPr>
      <w:r w:rsidRPr="00E84F30">
        <w:t>Основной, главной формой организации учебного процесса является урок (</w:t>
      </w:r>
      <w:r>
        <w:t>у</w:t>
      </w:r>
      <w:r w:rsidRPr="004C7219">
        <w:t>рок  открытия новых знаний</w:t>
      </w:r>
      <w:r>
        <w:t>, у</w:t>
      </w:r>
      <w:r w:rsidRPr="004C7219">
        <w:t xml:space="preserve">рок </w:t>
      </w:r>
      <w:proofErr w:type="spellStart"/>
      <w:r w:rsidRPr="004C7219">
        <w:t>рефлексия</w:t>
      </w:r>
      <w:proofErr w:type="gramStart"/>
      <w:r>
        <w:t>,у</w:t>
      </w:r>
      <w:proofErr w:type="gramEnd"/>
      <w:r w:rsidRPr="004C7219">
        <w:t>рок</w:t>
      </w:r>
      <w:proofErr w:type="spellEnd"/>
      <w:r w:rsidRPr="004C7219">
        <w:t xml:space="preserve"> общеметодологической направленности</w:t>
      </w:r>
      <w:r>
        <w:t>)</w:t>
      </w:r>
      <w:r w:rsidRPr="00E84F30">
        <w:t>формирования умений, уроки проверки, контроля и коррекции, уроки повторения изученного материала, обобщающие уроки). Среди форм большее значение имеют наблюдени</w:t>
      </w:r>
      <w:r>
        <w:t xml:space="preserve">я и </w:t>
      </w:r>
      <w:proofErr w:type="spellStart"/>
      <w:r>
        <w:t>практикумы</w:t>
      </w:r>
      <w:proofErr w:type="gramStart"/>
      <w:r w:rsidRPr="00E84F30">
        <w:t>.</w:t>
      </w:r>
      <w:r w:rsidRPr="002174E5">
        <w:rPr>
          <w:rFonts w:eastAsia="Calibri"/>
          <w:iCs/>
          <w:lang w:eastAsia="en-US"/>
        </w:rPr>
        <w:t>О</w:t>
      </w:r>
      <w:proofErr w:type="gramEnd"/>
      <w:r w:rsidRPr="002174E5">
        <w:rPr>
          <w:rFonts w:eastAsia="Calibri"/>
          <w:iCs/>
          <w:lang w:eastAsia="en-US"/>
        </w:rPr>
        <w:t>сновные</w:t>
      </w:r>
      <w:proofErr w:type="spellEnd"/>
      <w:r w:rsidRPr="002174E5">
        <w:rPr>
          <w:rFonts w:eastAsia="Calibri"/>
          <w:iCs/>
          <w:lang w:eastAsia="en-US"/>
        </w:rPr>
        <w:t xml:space="preserve"> методы обучения </w:t>
      </w:r>
      <w:r>
        <w:rPr>
          <w:rFonts w:eastAsia="Calibri"/>
          <w:iCs/>
          <w:lang w:eastAsia="en-US"/>
        </w:rPr>
        <w:t xml:space="preserve">на уроках географии </w:t>
      </w:r>
      <w:r w:rsidRPr="002174E5">
        <w:rPr>
          <w:rFonts w:eastAsia="Calibri"/>
          <w:iCs/>
          <w:lang w:eastAsia="en-US"/>
        </w:rPr>
        <w:t xml:space="preserve">основаны на </w:t>
      </w:r>
      <w:proofErr w:type="spellStart"/>
      <w:r w:rsidRPr="002174E5">
        <w:rPr>
          <w:rFonts w:eastAsia="Calibri"/>
          <w:iCs/>
          <w:lang w:eastAsia="en-US"/>
        </w:rPr>
        <w:t>деятельностном</w:t>
      </w:r>
      <w:proofErr w:type="spellEnd"/>
      <w:r w:rsidRPr="002174E5">
        <w:rPr>
          <w:rFonts w:eastAsia="Calibri"/>
          <w:iCs/>
          <w:lang w:eastAsia="en-US"/>
        </w:rPr>
        <w:t xml:space="preserve"> подходе: метод проектов и исследований, методика проблемного и развивающего обучения, рефлексивные методы.</w:t>
      </w:r>
    </w:p>
    <w:p w:rsidR="0061605E" w:rsidRPr="00C9014B" w:rsidRDefault="0061605E" w:rsidP="0061605E">
      <w:pPr>
        <w:ind w:firstLine="708"/>
        <w:jc w:val="center"/>
        <w:rPr>
          <w:rFonts w:eastAsia="Calibri"/>
          <w:b/>
          <w:lang w:eastAsia="en-US"/>
        </w:rPr>
      </w:pPr>
      <w:r w:rsidRPr="00C9014B">
        <w:rPr>
          <w:rFonts w:eastAsia="Calibri"/>
          <w:b/>
          <w:lang w:eastAsia="en-US"/>
        </w:rPr>
        <w:t>Технологии обучения</w:t>
      </w:r>
    </w:p>
    <w:p w:rsidR="0061605E" w:rsidRPr="00C9014B" w:rsidRDefault="0061605E" w:rsidP="0061605E">
      <w:pPr>
        <w:ind w:firstLine="708"/>
        <w:jc w:val="both"/>
        <w:rPr>
          <w:rFonts w:eastAsia="Calibri"/>
          <w:lang w:eastAsia="en-US"/>
        </w:rPr>
      </w:pPr>
      <w:r w:rsidRPr="00C9014B">
        <w:rPr>
          <w:rFonts w:eastAsia="Calibri"/>
          <w:lang w:eastAsia="en-US"/>
        </w:rPr>
        <w:t>Технологии, используемые при реализации рабочей программы:</w:t>
      </w:r>
    </w:p>
    <w:p w:rsidR="0061605E" w:rsidRPr="00C9014B" w:rsidRDefault="0061605E" w:rsidP="0061605E">
      <w:pPr>
        <w:ind w:firstLine="708"/>
        <w:jc w:val="both"/>
        <w:rPr>
          <w:rFonts w:eastAsia="Calibri"/>
          <w:lang w:eastAsia="en-US"/>
        </w:rPr>
      </w:pPr>
      <w:r w:rsidRPr="00C9014B">
        <w:rPr>
          <w:rFonts w:eastAsia="Calibri"/>
          <w:lang w:eastAsia="en-US"/>
        </w:rPr>
        <w:t xml:space="preserve">- личностно-ориентированного обучения, направленного на перевод обучения на субъективную основу с установкой на саморазвитие личности; </w:t>
      </w:r>
    </w:p>
    <w:p w:rsidR="0061605E" w:rsidRPr="00C9014B" w:rsidRDefault="0061605E" w:rsidP="0061605E">
      <w:pPr>
        <w:ind w:firstLine="708"/>
        <w:jc w:val="both"/>
        <w:rPr>
          <w:rFonts w:eastAsia="Calibri"/>
          <w:lang w:eastAsia="en-US"/>
        </w:rPr>
      </w:pPr>
      <w:r w:rsidRPr="00C9014B">
        <w:rPr>
          <w:rFonts w:eastAsia="Calibri"/>
          <w:lang w:eastAsia="en-US"/>
        </w:rPr>
        <w:t xml:space="preserve">- развивающего обучения, в основе которого лежит способ обучения, направленный на включение внутренних механизмов личностного развития школьников; </w:t>
      </w:r>
    </w:p>
    <w:p w:rsidR="0061605E" w:rsidRPr="00C9014B" w:rsidRDefault="0061605E" w:rsidP="0061605E">
      <w:pPr>
        <w:ind w:firstLine="708"/>
        <w:jc w:val="both"/>
        <w:rPr>
          <w:rFonts w:eastAsia="Calibri"/>
          <w:lang w:eastAsia="en-US"/>
        </w:rPr>
      </w:pPr>
      <w:r w:rsidRPr="00C9014B">
        <w:rPr>
          <w:rFonts w:eastAsia="Calibri"/>
          <w:lang w:eastAsia="en-US"/>
        </w:rPr>
        <w:t xml:space="preserve">- объяснительно-иллюстративного обучения, с целью выработки как </w:t>
      </w:r>
      <w:proofErr w:type="spellStart"/>
      <w:r w:rsidRPr="00C9014B">
        <w:rPr>
          <w:rFonts w:eastAsia="Calibri"/>
          <w:lang w:eastAsia="en-US"/>
        </w:rPr>
        <w:t>общеучебных</w:t>
      </w:r>
      <w:proofErr w:type="spellEnd"/>
      <w:r w:rsidRPr="00C9014B">
        <w:rPr>
          <w:rFonts w:eastAsia="Calibri"/>
          <w:lang w:eastAsia="en-US"/>
        </w:rPr>
        <w:t xml:space="preserve">, так и специальных (предметных) знаний; </w:t>
      </w:r>
    </w:p>
    <w:p w:rsidR="0061605E" w:rsidRPr="00C9014B" w:rsidRDefault="0061605E" w:rsidP="0061605E">
      <w:pPr>
        <w:ind w:firstLine="708"/>
        <w:jc w:val="both"/>
        <w:rPr>
          <w:rFonts w:eastAsia="Calibri"/>
          <w:lang w:eastAsia="en-US"/>
        </w:rPr>
      </w:pPr>
      <w:r w:rsidRPr="00C9014B">
        <w:rPr>
          <w:rFonts w:eastAsia="Calibri"/>
          <w:lang w:eastAsia="en-US"/>
        </w:rPr>
        <w:t>- проектной деятельности, где школьники учатся оценивать и прогнозировать положительные и отрицательные изменения природных объектов под воздействием  человека;</w:t>
      </w:r>
    </w:p>
    <w:p w:rsidR="0061605E" w:rsidRPr="00C9014B" w:rsidRDefault="0061605E" w:rsidP="0061605E">
      <w:pPr>
        <w:ind w:firstLine="708"/>
        <w:jc w:val="both"/>
        <w:rPr>
          <w:rFonts w:eastAsia="Calibri"/>
          <w:lang w:eastAsia="en-US"/>
        </w:rPr>
      </w:pPr>
      <w:r w:rsidRPr="00C9014B">
        <w:rPr>
          <w:rFonts w:eastAsia="Calibri"/>
          <w:lang w:eastAsia="en-US"/>
        </w:rPr>
        <w:t xml:space="preserve">- дифференцированного обучения, где учащиеся класса делятся на условные группы с учётом типологических особенностей школьников; </w:t>
      </w:r>
    </w:p>
    <w:p w:rsidR="0061605E" w:rsidRPr="00C9014B" w:rsidRDefault="0061605E" w:rsidP="0061605E">
      <w:pPr>
        <w:ind w:firstLine="708"/>
        <w:jc w:val="both"/>
        <w:rPr>
          <w:rFonts w:eastAsia="Calibri"/>
          <w:lang w:eastAsia="en-US"/>
        </w:rPr>
      </w:pPr>
      <w:r w:rsidRPr="00C9014B">
        <w:rPr>
          <w:rFonts w:eastAsia="Calibri"/>
          <w:lang w:eastAsia="en-US"/>
        </w:rPr>
        <w:t xml:space="preserve">- учебно-игровой деятельности, которая даёт положительный результат при условии её серьёзной подготовки, когда активен и ученик и учитель.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w:t>
      </w:r>
    </w:p>
    <w:p w:rsidR="0061605E" w:rsidRPr="00C9014B" w:rsidRDefault="0061605E" w:rsidP="0061605E">
      <w:pPr>
        <w:ind w:firstLine="708"/>
        <w:jc w:val="both"/>
        <w:rPr>
          <w:rFonts w:eastAsia="Calibri"/>
          <w:lang w:eastAsia="en-US"/>
        </w:rPr>
      </w:pPr>
      <w:r w:rsidRPr="00C9014B">
        <w:rPr>
          <w:rFonts w:eastAsia="Calibri"/>
          <w:lang w:eastAsia="en-US"/>
        </w:rPr>
        <w:lastRenderedPageBreak/>
        <w:t xml:space="preserve">- </w:t>
      </w:r>
      <w:proofErr w:type="spellStart"/>
      <w:r w:rsidRPr="00C9014B">
        <w:rPr>
          <w:rFonts w:eastAsia="Calibri"/>
          <w:lang w:eastAsia="en-US"/>
        </w:rPr>
        <w:t>здоровьесберегающие</w:t>
      </w:r>
      <w:proofErr w:type="spellEnd"/>
      <w:r w:rsidRPr="00C9014B">
        <w:rPr>
          <w:rFonts w:eastAsia="Calibri"/>
          <w:lang w:eastAsia="en-US"/>
        </w:rPr>
        <w:t xml:space="preserve"> технологии через проведение физкультминуток, смена видов деятельности, игровые моменты</w:t>
      </w:r>
    </w:p>
    <w:p w:rsidR="0061605E" w:rsidRPr="00C9014B" w:rsidRDefault="0061605E" w:rsidP="0061605E">
      <w:pPr>
        <w:ind w:firstLine="708"/>
        <w:jc w:val="both"/>
        <w:rPr>
          <w:rFonts w:eastAsia="Calibri"/>
          <w:lang w:eastAsia="en-US"/>
        </w:rPr>
      </w:pPr>
      <w:r w:rsidRPr="00C9014B">
        <w:rPr>
          <w:rFonts w:eastAsia="Calibri"/>
          <w:lang w:eastAsia="en-US"/>
        </w:rPr>
        <w:t xml:space="preserve">Также при реализации программы использовали и традиционные технологии, такие как технология формирования приёмов учебной работы, изложенная в виде правил, алгоритмов, образцов, планов описаний и характеристики объектов. </w:t>
      </w:r>
    </w:p>
    <w:p w:rsidR="0061605E" w:rsidRDefault="0061605E" w:rsidP="0061605E">
      <w:pPr>
        <w:jc w:val="center"/>
        <w:rPr>
          <w:b/>
        </w:rPr>
      </w:pPr>
      <w:r w:rsidRPr="002174E5">
        <w:rPr>
          <w:b/>
        </w:rPr>
        <w:t>Механизмы формирования ключевых компетенций обучающихся</w:t>
      </w:r>
    </w:p>
    <w:p w:rsidR="0061605E" w:rsidRPr="0051252F" w:rsidRDefault="0061605E" w:rsidP="0061605E">
      <w:pPr>
        <w:jc w:val="both"/>
        <w:rPr>
          <w:lang w:eastAsia="ar-SA"/>
        </w:rPr>
      </w:pPr>
      <w:r w:rsidRPr="0051252F">
        <w:rPr>
          <w:lang w:eastAsia="ar-SA"/>
        </w:rPr>
        <w:t>Важнейшим механизмом формирования компетентности обучения является словесный метод обучения. К этому методу относится монологическая речь учителя (рассказ, объяснение, лекция, разъяснение способов деятельности, приемов работы с каким-либо источником географической информации), работа учащихся с текстом учебника и другой дополнительной литературой. Часто используется диалогическая форма: беседа с классом, работа школьников с вопросами и заданиями учебника.</w:t>
      </w:r>
    </w:p>
    <w:p w:rsidR="0061605E" w:rsidRPr="0051252F" w:rsidRDefault="0061605E" w:rsidP="0061605E">
      <w:pPr>
        <w:jc w:val="both"/>
        <w:rPr>
          <w:lang w:eastAsia="ar-SA"/>
        </w:rPr>
      </w:pPr>
      <w:r w:rsidRPr="0051252F">
        <w:rPr>
          <w:lang w:eastAsia="ar-SA"/>
        </w:rPr>
        <w:t>Широко используется учебные картины, иллюстрированные таблицы, экранные пособия, педагогический рисунок, карты.</w:t>
      </w:r>
    </w:p>
    <w:p w:rsidR="0061605E" w:rsidRDefault="0061605E" w:rsidP="0061605E">
      <w:pPr>
        <w:jc w:val="both"/>
        <w:rPr>
          <w:lang w:eastAsia="ar-SA"/>
        </w:rPr>
      </w:pPr>
      <w:r w:rsidRPr="0051252F">
        <w:rPr>
          <w:lang w:eastAsia="ar-SA"/>
        </w:rPr>
        <w:t>В составе практических методов выделяются методы работы с картами, схемами, профилями, статистическими показателями</w:t>
      </w:r>
      <w:r>
        <w:rPr>
          <w:lang w:eastAsia="ar-SA"/>
        </w:rPr>
        <w:t>.</w:t>
      </w:r>
    </w:p>
    <w:p w:rsidR="0061605E" w:rsidRPr="006B39B8" w:rsidRDefault="0061605E" w:rsidP="0061605E">
      <w:pPr>
        <w:spacing w:after="200" w:line="276" w:lineRule="auto"/>
        <w:ind w:left="720"/>
        <w:contextualSpacing/>
        <w:jc w:val="center"/>
        <w:rPr>
          <w:rFonts w:eastAsia="Calibri"/>
          <w:b/>
          <w:bCs/>
        </w:rPr>
      </w:pPr>
      <w:r w:rsidRPr="006B39B8">
        <w:rPr>
          <w:rFonts w:eastAsia="Calibri"/>
          <w:b/>
          <w:bCs/>
        </w:rPr>
        <w:t>Виды и формы контроля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 xml:space="preserve">  В ходе реализации рабочей программы  по географии на уро</w:t>
      </w:r>
      <w:r>
        <w:rPr>
          <w:rFonts w:eastAsia="Calibri"/>
          <w:bCs/>
        </w:rPr>
        <w:t>ках используются следующие виды</w:t>
      </w:r>
      <w:r w:rsidRPr="006B39B8">
        <w:rPr>
          <w:rFonts w:eastAsia="Calibri"/>
          <w:bCs/>
        </w:rPr>
        <w:t xml:space="preserve">  контроля: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индивидуальная,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групповая,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фронтальная,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комбинированная,</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взаимоконтроль,</w:t>
      </w:r>
    </w:p>
    <w:p w:rsidR="0061605E" w:rsidRPr="006B39B8" w:rsidRDefault="0061605E" w:rsidP="0061605E">
      <w:pPr>
        <w:spacing w:after="200" w:line="276" w:lineRule="auto"/>
        <w:ind w:left="720"/>
        <w:contextualSpacing/>
        <w:jc w:val="both"/>
        <w:rPr>
          <w:rFonts w:eastAsia="Calibri"/>
          <w:bCs/>
        </w:rPr>
      </w:pPr>
      <w:r w:rsidRPr="006B39B8">
        <w:rPr>
          <w:rFonts w:eastAsia="Calibri"/>
          <w:bCs/>
        </w:rPr>
        <w:t>•</w:t>
      </w:r>
      <w:r w:rsidRPr="006B39B8">
        <w:rPr>
          <w:rFonts w:eastAsia="Calibri"/>
          <w:bCs/>
        </w:rPr>
        <w:tab/>
        <w:t>самоконтроль.</w:t>
      </w:r>
    </w:p>
    <w:p w:rsidR="0061605E" w:rsidRPr="006B39B8" w:rsidRDefault="0061605E" w:rsidP="0061605E">
      <w:pPr>
        <w:jc w:val="both"/>
        <w:rPr>
          <w:b/>
          <w:lang w:eastAsia="ar-SA"/>
        </w:rPr>
      </w:pPr>
      <w:r>
        <w:rPr>
          <w:lang w:eastAsia="ar-SA"/>
        </w:rPr>
        <w:t>На уроках географии широко используются т</w:t>
      </w:r>
      <w:r w:rsidRPr="006B39B8">
        <w:rPr>
          <w:lang w:eastAsia="ar-SA"/>
        </w:rPr>
        <w:t>естовый контроль, проверочные работы, топографические и географические диктанты, работы с контурными картами, практические работы, работа с картами атласа, заполнение таблиц, индивидуальный устный опрос, фронтальная письменная работа.</w:t>
      </w:r>
    </w:p>
    <w:p w:rsidR="0061605E" w:rsidRDefault="0061605E" w:rsidP="0061605E">
      <w:pPr>
        <w:ind w:right="57"/>
        <w:jc w:val="center"/>
        <w:rPr>
          <w:b/>
        </w:rPr>
      </w:pP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 xml:space="preserve">Учитывая положение ФГОС о том, что предметом оценки освоения обучающимися основной образовательной программы основного общего образования должно быть достижения предметных, </w:t>
      </w:r>
      <w:proofErr w:type="spellStart"/>
      <w:r>
        <w:rPr>
          <w:color w:val="000000"/>
        </w:rPr>
        <w:t>метапредметных</w:t>
      </w:r>
      <w:proofErr w:type="spellEnd"/>
      <w:r>
        <w:rPr>
          <w:color w:val="000000"/>
        </w:rPr>
        <w:t xml:space="preserve"> и личностных результатов, эти планируемые результаты обучения географии находят отражение в тематическом планировании в виде конкретных учебных действий, которыми учащиеся овладевают в процессе освоении предметного содержания.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Универсальные</w:t>
      </w:r>
      <w:r>
        <w:rPr>
          <w:color w:val="000000"/>
        </w:rPr>
        <w:t> учебные действия, которыми должны овладеть учащиеся в процессе освоения курса в 7классе.</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 xml:space="preserve">Требования к личностным, </w:t>
      </w:r>
      <w:proofErr w:type="spellStart"/>
      <w:r>
        <w:rPr>
          <w:color w:val="000000"/>
        </w:rPr>
        <w:t>метапредметным</w:t>
      </w:r>
      <w:proofErr w:type="spellEnd"/>
      <w:r>
        <w:rPr>
          <w:color w:val="000000"/>
        </w:rPr>
        <w:t>, предметным результатам</w:t>
      </w:r>
      <w:r>
        <w:rPr>
          <w:i/>
          <w:iCs/>
          <w:color w:val="000000"/>
        </w:rPr>
        <w:t> </w:t>
      </w:r>
      <w:r>
        <w:rPr>
          <w:color w:val="000000"/>
        </w:rPr>
        <w:t>по географии, за курс 7 класса должны отражать уровень подготовки обучающихся на конец учебного года в соответствии с ФГОС, образовательной программой образовательного учреждения, а также ГИА и ЕГЭ.</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В них отражаются: основные идеи и система ценностей, формируемые учебным предметом; конечная система знаний; перечень умений и навыков, способов деятельности; перечень проблем, которые учащиеся должны научиться решать, творчески изучая данный предмет. Требования к уровню усвоения должны быть не ниже требований, сформулированных в ФГОС общего образования.</w:t>
      </w:r>
    </w:p>
    <w:p w:rsidR="0061605E" w:rsidRDefault="0061605E" w:rsidP="0061605E">
      <w:pPr>
        <w:pStyle w:val="a6"/>
        <w:shd w:val="clear" w:color="auto" w:fill="FFFFFF"/>
        <w:spacing w:before="0" w:beforeAutospacing="0" w:after="0" w:afterAutospacing="0" w:line="245" w:lineRule="atLeast"/>
        <w:rPr>
          <w:rFonts w:ascii="Arial" w:hAnsi="Arial" w:cs="Arial"/>
          <w:color w:val="000000"/>
          <w:sz w:val="21"/>
          <w:szCs w:val="21"/>
        </w:rPr>
      </w:pPr>
      <w:proofErr w:type="spellStart"/>
      <w:r>
        <w:rPr>
          <w:b/>
          <w:bCs/>
          <w:color w:val="000000"/>
          <w:sz w:val="27"/>
          <w:szCs w:val="27"/>
        </w:rPr>
        <w:t>Метапредметные</w:t>
      </w:r>
      <w:proofErr w:type="spellEnd"/>
      <w:r>
        <w:rPr>
          <w:b/>
          <w:bCs/>
          <w:color w:val="000000"/>
          <w:sz w:val="27"/>
          <w:szCs w:val="27"/>
        </w:rPr>
        <w:t xml:space="preserve"> результаты обучения:</w:t>
      </w:r>
    </w:p>
    <w:p w:rsidR="0061605E" w:rsidRDefault="0061605E" w:rsidP="0061605E">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самостоятельно приобретать новые знания и практические умения;</w:t>
      </w:r>
    </w:p>
    <w:p w:rsidR="0061605E" w:rsidRDefault="0061605E" w:rsidP="0061605E">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самостоятельно организовывать свою познавательную деятельность – определять её цели и задачи, выбирать способы достижения целей и применять их. Оценивать результаты деятельности.</w:t>
      </w:r>
    </w:p>
    <w:p w:rsidR="0061605E" w:rsidRDefault="0061605E" w:rsidP="0061605E">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Вести самостоятельный поиск, анализ и отбор информации, её преобразование. Классификацию, сохранение, передачу и презентацию.</w:t>
      </w:r>
    </w:p>
    <w:p w:rsidR="0061605E" w:rsidRDefault="0061605E" w:rsidP="0061605E">
      <w:pPr>
        <w:pStyle w:val="a6"/>
        <w:numPr>
          <w:ilvl w:val="0"/>
          <w:numId w:val="40"/>
        </w:numPr>
        <w:shd w:val="clear" w:color="auto" w:fill="FFFFFF"/>
        <w:spacing w:before="0" w:beforeAutospacing="0" w:after="0" w:afterAutospacing="0" w:line="245" w:lineRule="atLeast"/>
        <w:ind w:left="0"/>
        <w:rPr>
          <w:rFonts w:ascii="Arial" w:hAnsi="Arial" w:cs="Arial"/>
          <w:color w:val="000000"/>
          <w:sz w:val="21"/>
          <w:szCs w:val="21"/>
        </w:rPr>
      </w:pPr>
      <w:r>
        <w:rPr>
          <w:color w:val="000000"/>
        </w:rPr>
        <w:lastRenderedPageBreak/>
        <w:t>Работать с текстом: составлять сложный план, логическую цепочку. Таблицу, схему. Создавать тексты разных видов (описательные</w:t>
      </w:r>
      <w:proofErr w:type="gramStart"/>
      <w:r>
        <w:rPr>
          <w:color w:val="000000"/>
        </w:rPr>
        <w:t>.</w:t>
      </w:r>
      <w:proofErr w:type="gramEnd"/>
      <w:r>
        <w:rPr>
          <w:color w:val="000000"/>
        </w:rPr>
        <w:t xml:space="preserve"> </w:t>
      </w:r>
      <w:proofErr w:type="gramStart"/>
      <w:r>
        <w:rPr>
          <w:color w:val="000000"/>
        </w:rPr>
        <w:t>о</w:t>
      </w:r>
      <w:proofErr w:type="gramEnd"/>
      <w:r>
        <w:rPr>
          <w:color w:val="000000"/>
        </w:rPr>
        <w:t>бъяснительные).</w:t>
      </w:r>
    </w:p>
    <w:p w:rsidR="0061605E" w:rsidRDefault="0061605E" w:rsidP="0061605E">
      <w:pPr>
        <w:pStyle w:val="a6"/>
        <w:shd w:val="clear" w:color="auto" w:fill="FFFFFF"/>
        <w:spacing w:before="0" w:beforeAutospacing="0" w:after="0" w:afterAutospacing="0" w:line="245" w:lineRule="atLeast"/>
        <w:rPr>
          <w:rFonts w:ascii="Arial" w:hAnsi="Arial" w:cs="Arial"/>
          <w:color w:val="000000"/>
          <w:sz w:val="21"/>
          <w:szCs w:val="21"/>
        </w:rPr>
      </w:pPr>
      <w:r>
        <w:rPr>
          <w:b/>
          <w:bCs/>
          <w:color w:val="000000"/>
          <w:sz w:val="27"/>
          <w:szCs w:val="27"/>
        </w:rPr>
        <w:t>Личностными результатами</w:t>
      </w:r>
      <w:r>
        <w:rPr>
          <w:b/>
          <w:bCs/>
          <w:color w:val="000000"/>
        </w:rPr>
        <w:t> </w:t>
      </w:r>
      <w:r>
        <w:rPr>
          <w:color w:val="000000"/>
        </w:rPr>
        <w:t>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себя жителем планеты Земля и гражданином России;</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целостность природы, населения и хозяйства Земли, материков, их крупных регионов и стран;</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Осознавать значимость и общность глобальных проблем человечества;</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Овладеть на уровне общего образования законченной системой географических знаний и умений, навыками их применения в различных жизненных ситуациях;</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Проявлять эмоционально – ценностное отношение к окружающей среде, к необходимости её сохранения и рационального использования;</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Проявлять патриотизм, любовь к своей местности, своему региону, своей стране;</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Уважать историю, культуру. Национальные особенности, традиции и обычаи других народов;</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оценивать с позиции социальных норм собственные поступки и поступки других людей;</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взаимодействовать с людьми, работать в коллективе, вести диалог, дискуссию, вырабатывая общее решение;</w:t>
      </w:r>
    </w:p>
    <w:p w:rsidR="0061605E" w:rsidRDefault="0061605E" w:rsidP="0061605E">
      <w:pPr>
        <w:pStyle w:val="a6"/>
        <w:numPr>
          <w:ilvl w:val="0"/>
          <w:numId w:val="41"/>
        </w:numPr>
        <w:shd w:val="clear" w:color="auto" w:fill="FFFFFF"/>
        <w:spacing w:before="0" w:beforeAutospacing="0" w:after="0" w:afterAutospacing="0" w:line="245" w:lineRule="atLeast"/>
        <w:ind w:left="0"/>
        <w:rPr>
          <w:rFonts w:ascii="Arial" w:hAnsi="Arial" w:cs="Arial"/>
          <w:color w:val="000000"/>
          <w:sz w:val="21"/>
          <w:szCs w:val="21"/>
        </w:rPr>
      </w:pPr>
      <w:r>
        <w:rPr>
          <w:color w:val="000000"/>
        </w:rPr>
        <w:t>Уметь ориентироваться в окружающем мире, выбирать цель своих действий и поступков, принимать решения.</w:t>
      </w:r>
    </w:p>
    <w:p w:rsidR="0061605E" w:rsidRDefault="0061605E" w:rsidP="0061605E">
      <w:pPr>
        <w:pStyle w:val="a6"/>
        <w:shd w:val="clear" w:color="auto" w:fill="FFFFFF"/>
        <w:spacing w:before="0" w:beforeAutospacing="0" w:after="0" w:afterAutospacing="0" w:line="245" w:lineRule="atLeast"/>
        <w:rPr>
          <w:rFonts w:ascii="Arial" w:hAnsi="Arial" w:cs="Arial"/>
          <w:color w:val="000000"/>
          <w:sz w:val="21"/>
          <w:szCs w:val="21"/>
        </w:rPr>
      </w:pP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b/>
          <w:bCs/>
          <w:color w:val="000000"/>
        </w:rPr>
        <w:t>РЕЗУЛЬТАТЫ ОБУЧЕНИЯ ГЕОГРАФИИ</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Важнейшие личностные результаты обучения географии:</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proofErr w:type="gramStart"/>
      <w:r>
        <w:rPr>
          <w:color w:val="000000"/>
        </w:rPr>
        <w:t>1) воспитание российской гражданской идентичности: патриотизма, любви и уважения к Отечеству, чувства гордости за свою Родину; осознание единства географического пространства России как единой среды проживания населяющих её народов, определяющей общность их исторических судеб; осознание своей этнической принадлежности,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2) формирование ответственного отношения к учению, готовности и способности учащихся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3) формирование личностных представлений о целостности природы, населения и хозяйства Земли и её крупных районов и стран, о России как субъекте мирового географического пространства, её месте и роли в современном мире; осознание значимости и общности глобальных проблем человечества;</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4) формирование уважительного отношения к истории, культуре, национальным особенностям, традициям и образу жизни других народов; осознанной доброжелательности к другому человеку, его мнению, мировоззрению, культуре, языку, вере; готовности и способности вести диалог с другими людьми и достигать в нём взаимопонимания;</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lastRenderedPageBreak/>
        <w:t>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9) формирование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 и рационального природопользования;</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10) осознание значения семьи в жизни человека и общества, ценности семейной жизни, уважительного и заботливого отношения к членам своей семьи;</w:t>
      </w:r>
    </w:p>
    <w:p w:rsidR="0061605E" w:rsidRDefault="0061605E" w:rsidP="0061605E">
      <w:pPr>
        <w:pStyle w:val="a6"/>
        <w:shd w:val="clear" w:color="auto" w:fill="FFFFFF"/>
        <w:spacing w:before="0" w:beforeAutospacing="0" w:after="0" w:afterAutospacing="0"/>
        <w:rPr>
          <w:rFonts w:ascii="Arial" w:hAnsi="Arial" w:cs="Arial"/>
          <w:color w:val="000000"/>
          <w:sz w:val="21"/>
          <w:szCs w:val="21"/>
        </w:rPr>
      </w:pPr>
      <w:r>
        <w:rPr>
          <w:color w:val="000000"/>
        </w:rPr>
        <w:t>11) развитие эмоционально-ценностного отношения к природе, эстетического сознания через освоение художественного наследия народов России и мира, творческой деятельности эстетического характера.</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proofErr w:type="spellStart"/>
      <w:r>
        <w:rPr>
          <w:b/>
          <w:bCs/>
          <w:color w:val="000000"/>
        </w:rPr>
        <w:t>Метапредметные</w:t>
      </w:r>
      <w:proofErr w:type="spellEnd"/>
      <w:r>
        <w:rPr>
          <w:b/>
          <w:bCs/>
          <w:color w:val="000000"/>
        </w:rPr>
        <w:t xml:space="preserve"> результаты </w:t>
      </w:r>
      <w:r>
        <w:rPr>
          <w:color w:val="000000"/>
        </w:rPr>
        <w:t>включают освоенные обучающимися универсальные учебные действия, обеспечивающие овладение ключевыми компетенциями, составляющими основу умения учиться.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 xml:space="preserve">Важнейшие </w:t>
      </w:r>
      <w:proofErr w:type="spellStart"/>
      <w:r>
        <w:rPr>
          <w:color w:val="000000"/>
        </w:rPr>
        <w:t>метапредметные</w:t>
      </w:r>
      <w:proofErr w:type="spellEnd"/>
      <w:r>
        <w:rPr>
          <w:color w:val="000000"/>
        </w:rPr>
        <w:t xml:space="preserve"> результаты обучения географии:</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4) умение оценивать правильность выполнения учебной задачи, собственные возможности её решения;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 xml:space="preserve">6) умение определять понятия, делать обобщения, устанавливать аналогии, классифицировать, самостоятельно выбирать основания и критерии для классификации, устанавливать </w:t>
      </w:r>
      <w:proofErr w:type="spellStart"/>
      <w:r>
        <w:rPr>
          <w:color w:val="000000"/>
        </w:rPr>
        <w:t>причинноследственные</w:t>
      </w:r>
      <w:proofErr w:type="spellEnd"/>
      <w:r>
        <w:rPr>
          <w:color w:val="000000"/>
        </w:rPr>
        <w:t xml:space="preserve"> связи, строить </w:t>
      </w:r>
      <w:proofErr w:type="gramStart"/>
      <w:r>
        <w:rPr>
          <w:color w:val="000000"/>
        </w:rPr>
        <w:t>логическое рассуждение</w:t>
      </w:r>
      <w:proofErr w:type="gramEnd"/>
      <w:r>
        <w:rPr>
          <w:color w:val="000000"/>
        </w:rPr>
        <w:t>, умозаключение (индуктивное, дедуктивное и по аналогии) и делать выводы;</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7) умение создавать, применять и преобразовывать знаки и символы, модели и схемы для решения учебных и познавательных задач;</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8) смысловое чтение;</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9) умение организовывать учебное сотрудничество и совместную деятельность с учителем и со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11) формирование и развитие компетентности в области использования информационно-коммуникационных технологий (</w:t>
      </w:r>
      <w:proofErr w:type="spellStart"/>
      <w:proofErr w:type="gramStart"/>
      <w:r>
        <w:rPr>
          <w:color w:val="000000"/>
        </w:rPr>
        <w:t>ИКТ-компетенции</w:t>
      </w:r>
      <w:proofErr w:type="spellEnd"/>
      <w:proofErr w:type="gramEnd"/>
      <w:r>
        <w:rPr>
          <w:color w:val="000000"/>
        </w:rPr>
        <w:t>).</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b/>
          <w:bCs/>
          <w:color w:val="000000"/>
        </w:rPr>
        <w:t>Предметными результатами </w:t>
      </w:r>
      <w:r>
        <w:rPr>
          <w:color w:val="000000"/>
        </w:rPr>
        <w:t>освоения выпускниками основной школы программы по географии являются: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 xml:space="preserve">1) формирование представлений о географической </w:t>
      </w:r>
      <w:proofErr w:type="spellStart"/>
      <w:r>
        <w:rPr>
          <w:color w:val="000000"/>
        </w:rPr>
        <w:t>науке</w:t>
      </w:r>
      <w:proofErr w:type="gramStart"/>
      <w:r>
        <w:rPr>
          <w:color w:val="000000"/>
        </w:rPr>
        <w:t>,е</w:t>
      </w:r>
      <w:proofErr w:type="gramEnd"/>
      <w:r>
        <w:rPr>
          <w:color w:val="000000"/>
        </w:rPr>
        <w:t>ё</w:t>
      </w:r>
      <w:proofErr w:type="spellEnd"/>
      <w:r>
        <w:rPr>
          <w:color w:val="000000"/>
        </w:rPr>
        <w:t xml:space="preserve"> роли в освоении планеты человеком, о географических знаниях как компоненте научной картины мира, об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lastRenderedPageBreak/>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3) формирование представлений и основополагающих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5) овладение основами картографической грамотности и использования географической карты как одного из «языков» международного общения;</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6) овладение основными навыками нахождения, использования и презентации географической информации;</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7)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61605E" w:rsidRDefault="0061605E" w:rsidP="0061605E">
      <w:pPr>
        <w:pStyle w:val="a6"/>
        <w:shd w:val="clear" w:color="auto" w:fill="FFFFFF"/>
        <w:spacing w:before="0" w:beforeAutospacing="0" w:after="0" w:afterAutospacing="0" w:line="294" w:lineRule="atLeast"/>
        <w:rPr>
          <w:rFonts w:ascii="Arial" w:hAnsi="Arial" w:cs="Arial"/>
          <w:color w:val="000000"/>
          <w:sz w:val="21"/>
          <w:szCs w:val="21"/>
        </w:rPr>
      </w:pPr>
      <w:r>
        <w:rPr>
          <w:color w:val="000000"/>
        </w:rPr>
        <w:t>8) формирование представлений об особенностях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Default="0061605E" w:rsidP="0061605E">
      <w:pPr>
        <w:ind w:right="57"/>
        <w:jc w:val="center"/>
        <w:rPr>
          <w:b/>
        </w:rPr>
      </w:pPr>
    </w:p>
    <w:p w:rsidR="0061605E" w:rsidRPr="00B4428D" w:rsidRDefault="0061605E" w:rsidP="0061605E">
      <w:pPr>
        <w:ind w:right="57"/>
        <w:rPr>
          <w:b/>
          <w:caps/>
        </w:rPr>
      </w:pPr>
      <w:r w:rsidRPr="00B4428D">
        <w:rPr>
          <w:b/>
        </w:rPr>
        <w:t>Содержание учебного предмета</w:t>
      </w:r>
    </w:p>
    <w:p w:rsidR="0061605E" w:rsidRPr="00B4428D" w:rsidRDefault="0061605E" w:rsidP="0061605E">
      <w:pPr>
        <w:jc w:val="center"/>
        <w:rPr>
          <w:b/>
        </w:rPr>
      </w:pPr>
      <w:r w:rsidRPr="00B4428D">
        <w:rPr>
          <w:b/>
        </w:rPr>
        <w:t>7 класс (70 часов)</w:t>
      </w:r>
    </w:p>
    <w:p w:rsidR="0061605E" w:rsidRPr="00204B22" w:rsidRDefault="0061605E" w:rsidP="0061605E">
      <w:pPr>
        <w:autoSpaceDE w:val="0"/>
        <w:jc w:val="both"/>
        <w:rPr>
          <w:lang w:eastAsia="ar-SA"/>
        </w:rPr>
      </w:pPr>
      <w:r>
        <w:rPr>
          <w:b/>
          <w:bCs/>
          <w:lang w:eastAsia="ar-SA"/>
        </w:rPr>
        <w:t xml:space="preserve">ВВЕДЕНИЕ </w:t>
      </w:r>
    </w:p>
    <w:p w:rsidR="0061605E" w:rsidRPr="00204B22" w:rsidRDefault="0061605E" w:rsidP="0061605E">
      <w:pPr>
        <w:autoSpaceDE w:val="0"/>
        <w:jc w:val="both"/>
        <w:rPr>
          <w:b/>
          <w:bCs/>
          <w:lang w:eastAsia="ar-SA"/>
        </w:rPr>
      </w:pPr>
      <w:r w:rsidRPr="00204B22">
        <w:rPr>
          <w:lang w:eastAsia="ar-SA"/>
        </w:rPr>
        <w:t>Что изучают в курсе. Возрастающая зависимость состояния природы материков и океанов от деятельности человека. Практическое значение географических знаний. Источники географической информации.</w:t>
      </w:r>
    </w:p>
    <w:p w:rsidR="0061605E" w:rsidRPr="00204B22" w:rsidRDefault="0061605E" w:rsidP="0061605E">
      <w:pPr>
        <w:autoSpaceDE w:val="0"/>
        <w:jc w:val="both"/>
        <w:rPr>
          <w:b/>
          <w:bCs/>
          <w:i/>
          <w:iCs/>
          <w:lang w:eastAsia="ar-SA"/>
        </w:rPr>
      </w:pPr>
      <w:r>
        <w:rPr>
          <w:b/>
          <w:bCs/>
          <w:lang w:eastAsia="ar-SA"/>
        </w:rPr>
        <w:t>Раздел</w:t>
      </w:r>
      <w:r w:rsidRPr="00204B22">
        <w:rPr>
          <w:b/>
          <w:bCs/>
          <w:lang w:eastAsia="ar-SA"/>
        </w:rPr>
        <w:t xml:space="preserve"> 1. ПРИРОДА ЗЕМЛИ: </w:t>
      </w:r>
      <w:r>
        <w:rPr>
          <w:b/>
          <w:bCs/>
          <w:lang w:eastAsia="ar-SA"/>
        </w:rPr>
        <w:t xml:space="preserve">ГЛАВНЫЕ ЗАКОНОМЕРНОСТИ </w:t>
      </w:r>
    </w:p>
    <w:p w:rsidR="0061605E" w:rsidRPr="00204B22" w:rsidRDefault="0061605E" w:rsidP="0061605E">
      <w:pPr>
        <w:autoSpaceDE w:val="0"/>
        <w:jc w:val="both"/>
        <w:rPr>
          <w:lang w:eastAsia="ar-SA"/>
        </w:rPr>
      </w:pPr>
      <w:r w:rsidRPr="00204B22">
        <w:rPr>
          <w:b/>
          <w:bCs/>
          <w:i/>
          <w:iCs/>
          <w:lang w:eastAsia="ar-SA"/>
        </w:rPr>
        <w:t xml:space="preserve">Материки и океаны на поверхности Земли. </w:t>
      </w:r>
      <w:r w:rsidRPr="00204B22">
        <w:rPr>
          <w:lang w:eastAsia="ar-SA"/>
        </w:rPr>
        <w:t>Географическое положение и размеры материков. Особенности размещения материков по поверхности Земли. Северное материковое и Южное океаническое полушария. Группы северных и южных материков. Влияние географического положения, площади и взаимного расположения материков на особенности их природы.</w:t>
      </w:r>
    </w:p>
    <w:p w:rsidR="0061605E" w:rsidRPr="00204B22" w:rsidRDefault="0061605E" w:rsidP="0061605E">
      <w:pPr>
        <w:autoSpaceDE w:val="0"/>
        <w:jc w:val="both"/>
        <w:rPr>
          <w:b/>
          <w:bCs/>
          <w:i/>
          <w:iCs/>
          <w:lang w:eastAsia="ar-SA"/>
        </w:rPr>
      </w:pPr>
      <w:r w:rsidRPr="00204B22">
        <w:rPr>
          <w:lang w:eastAsia="ar-SA"/>
        </w:rPr>
        <w:t>Географическое положение и размеры океанов. Особенности береговой линии. Взаимодействие материков и океанов.</w:t>
      </w:r>
    </w:p>
    <w:p w:rsidR="0061605E" w:rsidRPr="00204B22" w:rsidRDefault="0061605E" w:rsidP="0061605E">
      <w:pPr>
        <w:autoSpaceDE w:val="0"/>
        <w:jc w:val="both"/>
        <w:rPr>
          <w:b/>
          <w:bCs/>
          <w:i/>
          <w:iCs/>
          <w:lang w:eastAsia="ar-SA"/>
        </w:rPr>
      </w:pPr>
      <w:r w:rsidRPr="00204B22">
        <w:rPr>
          <w:b/>
          <w:bCs/>
          <w:i/>
          <w:iCs/>
          <w:lang w:eastAsia="ar-SA"/>
        </w:rPr>
        <w:t xml:space="preserve">Материки и части света. </w:t>
      </w:r>
      <w:r w:rsidRPr="00204B22">
        <w:rPr>
          <w:lang w:eastAsia="ar-SA"/>
        </w:rPr>
        <w:t>Содержательные различия понятий «материки» и «части света». Часть света, как историко-культурная категория: история возникновения и развития понятия. Современные части света, их границы. Принципы деления суши Земли на материки.</w:t>
      </w:r>
    </w:p>
    <w:p w:rsidR="0061605E" w:rsidRPr="00204B22" w:rsidRDefault="0061605E" w:rsidP="0061605E">
      <w:pPr>
        <w:autoSpaceDE w:val="0"/>
        <w:jc w:val="both"/>
        <w:rPr>
          <w:lang w:eastAsia="ar-SA"/>
        </w:rPr>
      </w:pPr>
      <w:r w:rsidRPr="00204B22">
        <w:rPr>
          <w:b/>
          <w:bCs/>
          <w:i/>
          <w:iCs/>
          <w:lang w:eastAsia="ar-SA"/>
        </w:rPr>
        <w:t xml:space="preserve">Особенности рельефа Земли. </w:t>
      </w:r>
      <w:r w:rsidRPr="00204B22">
        <w:rPr>
          <w:lang w:eastAsia="ar-SA"/>
        </w:rPr>
        <w:t xml:space="preserve">Планетарные формы рельефа — выступы материков и понижения океанов. Различия в строении земной коры материков и океанов. Равновесное состояние материковой и океанической земной коры. Различия материков и океанов по средней высоте и средней глубине. </w:t>
      </w:r>
      <w:r w:rsidRPr="00204B22">
        <w:rPr>
          <w:lang w:eastAsia="ar-SA"/>
        </w:rPr>
        <w:lastRenderedPageBreak/>
        <w:t>Главные черты рельефа материков. Различия в соотношении гор и равнин в рельефе северных и южных материков. Наиболее протяженные горные системы мира.</w:t>
      </w:r>
    </w:p>
    <w:p w:rsidR="0061605E" w:rsidRPr="00204B22" w:rsidRDefault="0061605E" w:rsidP="0061605E">
      <w:pPr>
        <w:autoSpaceDE w:val="0"/>
        <w:jc w:val="both"/>
        <w:rPr>
          <w:b/>
          <w:bCs/>
          <w:i/>
          <w:iCs/>
          <w:lang w:eastAsia="ar-SA"/>
        </w:rPr>
      </w:pPr>
      <w:r w:rsidRPr="00204B22">
        <w:rPr>
          <w:lang w:eastAsia="ar-SA"/>
        </w:rPr>
        <w:t>Главные черты рельефа дна океанов. Типичные формы рельефа океанического дна: шельф, континентальный склон, глубоководные желоба и островные дуги, ложе океана. Различия в соотношении форм рельефа дна в разных океанах.</w:t>
      </w:r>
    </w:p>
    <w:p w:rsidR="0061605E" w:rsidRPr="00204B22" w:rsidRDefault="0061605E" w:rsidP="0061605E">
      <w:pPr>
        <w:autoSpaceDE w:val="0"/>
        <w:jc w:val="both"/>
        <w:rPr>
          <w:b/>
          <w:bCs/>
          <w:i/>
          <w:iCs/>
          <w:lang w:eastAsia="ar-SA"/>
        </w:rPr>
      </w:pPr>
      <w:r w:rsidRPr="00204B22">
        <w:rPr>
          <w:b/>
          <w:bCs/>
          <w:i/>
          <w:iCs/>
          <w:lang w:eastAsia="ar-SA"/>
        </w:rPr>
        <w:t xml:space="preserve">История формирования рельефа Земли. </w:t>
      </w:r>
      <w:r w:rsidRPr="00204B22">
        <w:rPr>
          <w:lang w:eastAsia="ar-SA"/>
        </w:rPr>
        <w:t xml:space="preserve">Летосчисление Земли. Геологические эры. Определение возраста горных пород по останкам живых организмов. Формирование земной коры материков. Превращение океанической коры в </w:t>
      </w:r>
      <w:proofErr w:type="gramStart"/>
      <w:r w:rsidRPr="00204B22">
        <w:rPr>
          <w:lang w:eastAsia="ar-SA"/>
        </w:rPr>
        <w:t>континентальную</w:t>
      </w:r>
      <w:proofErr w:type="gramEnd"/>
      <w:r w:rsidRPr="00204B22">
        <w:rPr>
          <w:lang w:eastAsia="ar-SA"/>
        </w:rPr>
        <w:t xml:space="preserve">, как результат сближения и столкновения </w:t>
      </w:r>
      <w:proofErr w:type="spellStart"/>
      <w:r w:rsidRPr="00204B22">
        <w:rPr>
          <w:lang w:eastAsia="ar-SA"/>
        </w:rPr>
        <w:t>литосферных</w:t>
      </w:r>
      <w:proofErr w:type="spellEnd"/>
      <w:r w:rsidRPr="00204B22">
        <w:rPr>
          <w:lang w:eastAsia="ar-SA"/>
        </w:rPr>
        <w:t xml:space="preserve"> плит. Эпохи складчатости. Платформы, их строение и возраст. Древние платформы — основа всех современных материков. Возникновение складчатых и глыбовых гор. Образование современных материков и океанов. </w:t>
      </w:r>
      <w:proofErr w:type="spellStart"/>
      <w:r w:rsidRPr="00204B22">
        <w:rPr>
          <w:lang w:eastAsia="ar-SA"/>
        </w:rPr>
        <w:t>Пангея</w:t>
      </w:r>
      <w:proofErr w:type="spellEnd"/>
      <w:r w:rsidRPr="00204B22">
        <w:rPr>
          <w:lang w:eastAsia="ar-SA"/>
        </w:rPr>
        <w:t>, Лавразия и Гондвана.</w:t>
      </w:r>
    </w:p>
    <w:p w:rsidR="0061605E" w:rsidRPr="00204B22" w:rsidRDefault="0061605E" w:rsidP="0061605E">
      <w:pPr>
        <w:autoSpaceDE w:val="0"/>
        <w:jc w:val="both"/>
        <w:rPr>
          <w:lang w:eastAsia="ar-SA"/>
        </w:rPr>
      </w:pPr>
      <w:r w:rsidRPr="00204B22">
        <w:rPr>
          <w:b/>
          <w:bCs/>
          <w:i/>
          <w:iCs/>
          <w:lang w:eastAsia="ar-SA"/>
        </w:rPr>
        <w:t xml:space="preserve">Климатообразующие факторы. </w:t>
      </w:r>
      <w:r w:rsidRPr="00204B22">
        <w:rPr>
          <w:lang w:eastAsia="ar-SA"/>
        </w:rPr>
        <w:t>Разный угол падения солнечных лучей на земную поверхность — главный климатообразующий фактор. Воздушные массы, их типы и свойства. Циркуляция атмосферы — второй по значимости климатообразующий фактор. Чередование поясов с разным атмосферным давлением. Постоянные ветры: пассаты, западные ветры умеренных широт, восточные полярные ветры, их влияние на климат различных районов Земли.</w:t>
      </w:r>
    </w:p>
    <w:p w:rsidR="0061605E" w:rsidRPr="00204B22" w:rsidRDefault="0061605E" w:rsidP="0061605E">
      <w:pPr>
        <w:autoSpaceDE w:val="0"/>
        <w:jc w:val="both"/>
        <w:rPr>
          <w:b/>
          <w:bCs/>
          <w:i/>
          <w:iCs/>
          <w:lang w:eastAsia="ar-SA"/>
        </w:rPr>
      </w:pPr>
      <w:r w:rsidRPr="00204B22">
        <w:rPr>
          <w:lang w:eastAsia="ar-SA"/>
        </w:rPr>
        <w:t>Муссоны. Влияние на климат характера земной поверхности, теплых и холодных океанических течений. Зависимость климата от абсолютной высоты и рельефа местности. Образование осадков в горах.</w:t>
      </w:r>
    </w:p>
    <w:p w:rsidR="0061605E" w:rsidRPr="00204B22" w:rsidRDefault="0061605E" w:rsidP="0061605E">
      <w:pPr>
        <w:autoSpaceDE w:val="0"/>
        <w:jc w:val="both"/>
        <w:rPr>
          <w:b/>
          <w:bCs/>
          <w:i/>
          <w:iCs/>
          <w:lang w:eastAsia="ar-SA"/>
        </w:rPr>
      </w:pPr>
      <w:r w:rsidRPr="00204B22">
        <w:rPr>
          <w:b/>
          <w:bCs/>
          <w:i/>
          <w:iCs/>
          <w:lang w:eastAsia="ar-SA"/>
        </w:rPr>
        <w:t xml:space="preserve">Климаты Земли. </w:t>
      </w:r>
      <w:r w:rsidRPr="00204B22">
        <w:rPr>
          <w:lang w:eastAsia="ar-SA"/>
        </w:rPr>
        <w:t xml:space="preserve">Классификация климатов. Основные и переходные климатические пояса. Неоднородность климата внутри климатических поясов. </w:t>
      </w:r>
      <w:proofErr w:type="gramStart"/>
      <w:r w:rsidRPr="00204B22">
        <w:rPr>
          <w:lang w:eastAsia="ar-SA"/>
        </w:rPr>
        <w:t>Характеристики жарких (экваториальный, субэкваториальный и тропический), умеренных (субтропический, умеренный) и холодных (субарктический, субантарктический, арктический, антарктический) климатических поясов.</w:t>
      </w:r>
      <w:proofErr w:type="gramEnd"/>
    </w:p>
    <w:p w:rsidR="0061605E" w:rsidRPr="00204B22" w:rsidRDefault="0061605E" w:rsidP="0061605E">
      <w:pPr>
        <w:autoSpaceDE w:val="0"/>
        <w:jc w:val="both"/>
        <w:rPr>
          <w:lang w:eastAsia="ar-SA"/>
        </w:rPr>
      </w:pPr>
      <w:r w:rsidRPr="00204B22">
        <w:rPr>
          <w:b/>
          <w:bCs/>
          <w:i/>
          <w:iCs/>
          <w:lang w:eastAsia="ar-SA"/>
        </w:rPr>
        <w:t xml:space="preserve">Мировой океан. </w:t>
      </w:r>
      <w:r w:rsidRPr="00204B22">
        <w:rPr>
          <w:lang w:eastAsia="ar-SA"/>
        </w:rPr>
        <w:t>Исследования океана. Первая русская кругосветная экспедиция под командованием И.Ф. Крузенштерна, Ю.Ф. Лисянского. Первая экспедиция по изучению Мирового океана на корабле «Челленджер». Современные исследования Мирового океана. Размеры Мирового океана. Площадь, объем, средняя глубина, протяженность береговой линии Мирового океана.</w:t>
      </w:r>
    </w:p>
    <w:p w:rsidR="0061605E" w:rsidRPr="00204B22" w:rsidRDefault="0061605E" w:rsidP="0061605E">
      <w:pPr>
        <w:autoSpaceDE w:val="0"/>
        <w:jc w:val="both"/>
        <w:rPr>
          <w:lang w:eastAsia="ar-SA"/>
        </w:rPr>
      </w:pPr>
      <w:r w:rsidRPr="00204B22">
        <w:rPr>
          <w:lang w:eastAsia="ar-SA"/>
        </w:rPr>
        <w:t>Рельеф дна и объем воды в океанах. Распределение поверхности дна Мирового океана по высотным уровням. Океан и атмосфера: обмен теплом и влагой. Различия поверхностных водных масс по температуре, солености, насыщенности кислородом. Круговороты поверхностных течений и их роль в перераспределении тепла и влаги на Земле. Жизнь в Океане, ее распространение в зависимости от климата, глубины и насыщенности воды кислородом. Океан и человек. Роль Океана в хозяйственной деятельности людей. Стихийные</w:t>
      </w:r>
    </w:p>
    <w:p w:rsidR="0061605E" w:rsidRPr="00204B22" w:rsidRDefault="0061605E" w:rsidP="0061605E">
      <w:pPr>
        <w:autoSpaceDE w:val="0"/>
        <w:jc w:val="both"/>
        <w:rPr>
          <w:lang w:eastAsia="ar-SA"/>
        </w:rPr>
      </w:pPr>
      <w:r w:rsidRPr="00204B22">
        <w:rPr>
          <w:lang w:eastAsia="ar-SA"/>
        </w:rPr>
        <w:t>бедствия, связанные с Океаном. Экологические проблемы и охрана</w:t>
      </w:r>
    </w:p>
    <w:p w:rsidR="0061605E" w:rsidRPr="00204B22" w:rsidRDefault="0061605E" w:rsidP="0061605E">
      <w:pPr>
        <w:autoSpaceDE w:val="0"/>
        <w:jc w:val="both"/>
        <w:rPr>
          <w:b/>
          <w:bCs/>
          <w:i/>
          <w:iCs/>
          <w:lang w:eastAsia="ar-SA"/>
        </w:rPr>
      </w:pPr>
      <w:r w:rsidRPr="00204B22">
        <w:rPr>
          <w:lang w:eastAsia="ar-SA"/>
        </w:rPr>
        <w:t>природы Мирового океана.</w:t>
      </w:r>
    </w:p>
    <w:p w:rsidR="0061605E" w:rsidRPr="00204B22" w:rsidRDefault="0061605E" w:rsidP="0061605E">
      <w:pPr>
        <w:autoSpaceDE w:val="0"/>
        <w:jc w:val="both"/>
        <w:rPr>
          <w:lang w:eastAsia="ar-SA"/>
        </w:rPr>
      </w:pPr>
      <w:r w:rsidRPr="00204B22">
        <w:rPr>
          <w:b/>
          <w:bCs/>
          <w:i/>
          <w:iCs/>
          <w:lang w:eastAsia="ar-SA"/>
        </w:rPr>
        <w:t xml:space="preserve">Размещение вод суши. </w:t>
      </w:r>
      <w:r w:rsidRPr="00204B22">
        <w:rPr>
          <w:lang w:eastAsia="ar-SA"/>
        </w:rPr>
        <w:t xml:space="preserve">Сток поверхностных вод. Распределение атмосферных осадков, выпадающих над сушей. Влияние рельефа на распределение поверхностного стока. Годовой слой стока, его зависимость от климата. Различия в </w:t>
      </w:r>
      <w:proofErr w:type="spellStart"/>
      <w:r w:rsidRPr="00204B22">
        <w:rPr>
          <w:lang w:eastAsia="ar-SA"/>
        </w:rPr>
        <w:t>водообеспеченности</w:t>
      </w:r>
      <w:proofErr w:type="spellEnd"/>
      <w:r w:rsidRPr="00204B22">
        <w:rPr>
          <w:lang w:eastAsia="ar-SA"/>
        </w:rPr>
        <w:t xml:space="preserve"> материков.</w:t>
      </w:r>
    </w:p>
    <w:p w:rsidR="0061605E" w:rsidRPr="00204B22" w:rsidRDefault="0061605E" w:rsidP="0061605E">
      <w:pPr>
        <w:autoSpaceDE w:val="0"/>
        <w:jc w:val="both"/>
        <w:rPr>
          <w:lang w:eastAsia="ar-SA"/>
        </w:rPr>
      </w:pPr>
      <w:r w:rsidRPr="00204B22">
        <w:rPr>
          <w:lang w:eastAsia="ar-SA"/>
        </w:rPr>
        <w:t>Реки. Различия речной сети материков по густоте, областям стока, источникам питания и режиму рек. Речные водохранилища.</w:t>
      </w:r>
    </w:p>
    <w:p w:rsidR="0061605E" w:rsidRPr="00204B22" w:rsidRDefault="0061605E" w:rsidP="0061605E">
      <w:pPr>
        <w:autoSpaceDE w:val="0"/>
        <w:jc w:val="both"/>
        <w:rPr>
          <w:b/>
          <w:bCs/>
          <w:i/>
          <w:iCs/>
          <w:lang w:eastAsia="ar-SA"/>
        </w:rPr>
      </w:pPr>
      <w:r w:rsidRPr="00204B22">
        <w:rPr>
          <w:lang w:eastAsia="ar-SA"/>
        </w:rPr>
        <w:t>Озера, зависимость их размещения по материкам от наличия котловин и климата. Ледники, их распространение в зависимости от климата. Покровные и горные ледники. Площадь современного оледенения материков. Подземные воды, их виды и значение для жизни и хозяйственной деятельности людей.</w:t>
      </w:r>
    </w:p>
    <w:p w:rsidR="0061605E" w:rsidRPr="00204B22" w:rsidRDefault="0061605E" w:rsidP="0061605E">
      <w:pPr>
        <w:autoSpaceDE w:val="0"/>
        <w:jc w:val="both"/>
        <w:rPr>
          <w:lang w:eastAsia="ar-SA"/>
        </w:rPr>
      </w:pPr>
      <w:r w:rsidRPr="00204B22">
        <w:rPr>
          <w:b/>
          <w:bCs/>
          <w:i/>
          <w:iCs/>
          <w:lang w:eastAsia="ar-SA"/>
        </w:rPr>
        <w:t xml:space="preserve">Природная зональность. </w:t>
      </w:r>
      <w:r w:rsidRPr="00204B22">
        <w:rPr>
          <w:lang w:eastAsia="ar-SA"/>
        </w:rPr>
        <w:t>Формирование природных зон.</w:t>
      </w:r>
    </w:p>
    <w:p w:rsidR="0061605E" w:rsidRPr="00204B22" w:rsidRDefault="0061605E" w:rsidP="0061605E">
      <w:pPr>
        <w:autoSpaceDE w:val="0"/>
        <w:jc w:val="both"/>
        <w:rPr>
          <w:lang w:eastAsia="ar-SA"/>
        </w:rPr>
      </w:pPr>
      <w:r w:rsidRPr="00204B22">
        <w:rPr>
          <w:lang w:eastAsia="ar-SA"/>
        </w:rPr>
        <w:t>Неравномерность распределения солнечного тепла по поверхности</w:t>
      </w:r>
    </w:p>
    <w:p w:rsidR="0061605E" w:rsidRPr="00204B22" w:rsidRDefault="0061605E" w:rsidP="0061605E">
      <w:pPr>
        <w:autoSpaceDE w:val="0"/>
        <w:jc w:val="both"/>
        <w:rPr>
          <w:b/>
          <w:bCs/>
          <w:lang w:eastAsia="ar-SA"/>
        </w:rPr>
      </w:pPr>
      <w:r w:rsidRPr="00204B22">
        <w:rPr>
          <w:lang w:eastAsia="ar-SA"/>
        </w:rPr>
        <w:t xml:space="preserve">Земли и внутренние различия в увлажнении географических поясов суши — основные причины формирования природных зон. Особенности расположения природных зон на суше и в Океане. Природные зоны материков, влияние на их особенности геологической истории материков, климата, рельефа и человеческой деятельности. Преобразование природных комплексов в </w:t>
      </w:r>
      <w:proofErr w:type="gramStart"/>
      <w:r w:rsidRPr="00204B22">
        <w:rPr>
          <w:lang w:eastAsia="ar-SA"/>
        </w:rPr>
        <w:t>природно-антропогенные</w:t>
      </w:r>
      <w:proofErr w:type="gramEnd"/>
      <w:r w:rsidRPr="00204B22">
        <w:rPr>
          <w:lang w:eastAsia="ar-SA"/>
        </w:rPr>
        <w:t xml:space="preserve"> и антропогенные.</w:t>
      </w:r>
    </w:p>
    <w:p w:rsidR="0061605E" w:rsidRPr="0047148F" w:rsidRDefault="0061605E" w:rsidP="0061605E">
      <w:pPr>
        <w:autoSpaceDE w:val="0"/>
        <w:jc w:val="both"/>
        <w:rPr>
          <w:b/>
          <w:bCs/>
          <w:lang w:eastAsia="ar-SA"/>
        </w:rPr>
      </w:pPr>
      <w:r w:rsidRPr="0047148F">
        <w:rPr>
          <w:b/>
          <w:bCs/>
          <w:lang w:eastAsia="ar-SA"/>
        </w:rPr>
        <w:t xml:space="preserve">Практические работы. </w:t>
      </w:r>
      <w:r w:rsidRPr="0047148F">
        <w:rPr>
          <w:lang w:eastAsia="ar-SA"/>
        </w:rPr>
        <w:t xml:space="preserve">Определение сходства и различия материков по географическому положению. Определение по картам зависимости рельефа территорий от строения земной коры. Определение по карте направлений передвижения </w:t>
      </w:r>
      <w:proofErr w:type="spellStart"/>
      <w:r w:rsidRPr="0047148F">
        <w:rPr>
          <w:lang w:eastAsia="ar-SA"/>
        </w:rPr>
        <w:t>литосферных</w:t>
      </w:r>
      <w:proofErr w:type="spellEnd"/>
      <w:r w:rsidRPr="0047148F">
        <w:rPr>
          <w:lang w:eastAsia="ar-SA"/>
        </w:rPr>
        <w:t xml:space="preserve"> плит. Работа с картами «Климатические пояса и области мира» и «Географические пояса и природные зоны мира» с целью определения закономерностей их смены. Составление картосхемы «Морские </w:t>
      </w:r>
      <w:r w:rsidRPr="0047148F">
        <w:rPr>
          <w:lang w:eastAsia="ar-SA"/>
        </w:rPr>
        <w:lastRenderedPageBreak/>
        <w:t>течения в Океане». Определение типа климата, природной зоны по картографическим и статистическим материалам. Нанесение на контурные карты географической номенклатуры по теме раздела.</w:t>
      </w:r>
    </w:p>
    <w:p w:rsidR="0061605E" w:rsidRPr="00204B22" w:rsidRDefault="0061605E" w:rsidP="0061605E">
      <w:pPr>
        <w:autoSpaceDE w:val="0"/>
        <w:jc w:val="both"/>
        <w:rPr>
          <w:b/>
          <w:bCs/>
          <w:i/>
          <w:iCs/>
          <w:lang w:eastAsia="ar-SA"/>
        </w:rPr>
      </w:pPr>
      <w:r>
        <w:rPr>
          <w:b/>
          <w:bCs/>
          <w:lang w:eastAsia="ar-SA"/>
        </w:rPr>
        <w:t>Раздел</w:t>
      </w:r>
      <w:r w:rsidRPr="00204B22">
        <w:rPr>
          <w:b/>
          <w:bCs/>
          <w:lang w:eastAsia="ar-SA"/>
        </w:rPr>
        <w:t xml:space="preserve"> 2</w:t>
      </w:r>
      <w:r>
        <w:rPr>
          <w:b/>
          <w:bCs/>
          <w:lang w:eastAsia="ar-SA"/>
        </w:rPr>
        <w:t xml:space="preserve">. ЧЕЛОВЕК НА ПЛАНЕТЕ ЗЕМЛЯ </w:t>
      </w:r>
    </w:p>
    <w:p w:rsidR="0061605E" w:rsidRPr="00204B22" w:rsidRDefault="0061605E" w:rsidP="0061605E">
      <w:pPr>
        <w:autoSpaceDE w:val="0"/>
        <w:jc w:val="both"/>
        <w:rPr>
          <w:lang w:eastAsia="ar-SA"/>
        </w:rPr>
      </w:pPr>
      <w:r w:rsidRPr="00204B22">
        <w:rPr>
          <w:b/>
          <w:bCs/>
          <w:i/>
          <w:iCs/>
          <w:lang w:eastAsia="ar-SA"/>
        </w:rPr>
        <w:t xml:space="preserve">Заселение человеком Земли. Расы. </w:t>
      </w:r>
      <w:r w:rsidRPr="00204B22">
        <w:rPr>
          <w:lang w:eastAsia="ar-SA"/>
        </w:rPr>
        <w:t>Прародина человечества.</w:t>
      </w:r>
    </w:p>
    <w:p w:rsidR="0061605E" w:rsidRPr="00204B22" w:rsidRDefault="0061605E" w:rsidP="0061605E">
      <w:pPr>
        <w:autoSpaceDE w:val="0"/>
        <w:jc w:val="both"/>
        <w:rPr>
          <w:b/>
          <w:bCs/>
          <w:i/>
          <w:iCs/>
          <w:lang w:eastAsia="ar-SA"/>
        </w:rPr>
      </w:pPr>
      <w:r w:rsidRPr="00204B22">
        <w:rPr>
          <w:lang w:eastAsia="ar-SA"/>
        </w:rPr>
        <w:t>Основные пути расселения древнего и современного человека. Географические расы, причины их возникновения, внешние признаки людей различных рас.</w:t>
      </w:r>
    </w:p>
    <w:p w:rsidR="0061605E" w:rsidRPr="00204B22" w:rsidRDefault="0061605E" w:rsidP="0061605E">
      <w:pPr>
        <w:autoSpaceDE w:val="0"/>
        <w:jc w:val="both"/>
        <w:rPr>
          <w:b/>
          <w:bCs/>
          <w:i/>
          <w:iCs/>
          <w:lang w:eastAsia="ar-SA"/>
        </w:rPr>
      </w:pPr>
      <w:r w:rsidRPr="00204B22">
        <w:rPr>
          <w:b/>
          <w:bCs/>
          <w:i/>
          <w:iCs/>
          <w:lang w:eastAsia="ar-SA"/>
        </w:rPr>
        <w:t xml:space="preserve">Сколько людей живет на Земле? </w:t>
      </w:r>
      <w:r w:rsidRPr="00204B22">
        <w:rPr>
          <w:lang w:eastAsia="ar-SA"/>
        </w:rPr>
        <w:t xml:space="preserve">Переписи населения. Изменения </w:t>
      </w:r>
      <w:proofErr w:type="gramStart"/>
      <w:r w:rsidRPr="00204B22">
        <w:rPr>
          <w:lang w:eastAsia="ar-SA"/>
        </w:rPr>
        <w:t>темпов роста численности населения Земли</w:t>
      </w:r>
      <w:proofErr w:type="gramEnd"/>
      <w:r w:rsidRPr="00204B22">
        <w:rPr>
          <w:lang w:eastAsia="ar-SA"/>
        </w:rPr>
        <w:t xml:space="preserve"> на разных исторических этапах. Факторы, влияющие на рост численности населения. Естественный прирост населения, его различия. Влияние величины естественного прироста на средний возраст населения стран и продолжительность жизни.</w:t>
      </w:r>
    </w:p>
    <w:p w:rsidR="0061605E" w:rsidRPr="00204B22" w:rsidRDefault="0061605E" w:rsidP="0061605E">
      <w:pPr>
        <w:autoSpaceDE w:val="0"/>
        <w:jc w:val="both"/>
        <w:rPr>
          <w:b/>
          <w:bCs/>
          <w:i/>
          <w:iCs/>
          <w:lang w:eastAsia="ar-SA"/>
        </w:rPr>
      </w:pPr>
      <w:r w:rsidRPr="00204B22">
        <w:rPr>
          <w:b/>
          <w:bCs/>
          <w:i/>
          <w:iCs/>
          <w:lang w:eastAsia="ar-SA"/>
        </w:rPr>
        <w:t xml:space="preserve">Размещение людей на планете. </w:t>
      </w:r>
      <w:r w:rsidRPr="00204B22">
        <w:rPr>
          <w:lang w:eastAsia="ar-SA"/>
        </w:rPr>
        <w:t>Средняя плотность населения Земли, ее изменения с течением времени. Неравномерность размещения населения Земли по ее поверхности, различия размещения населения по полушариям, отдельным материкам и странам. Факторы, влияющие на размещение людей. Адаптация человека к природным условиям: их влияние на внешний облик людей, жилища, одежду, орудия труда, пищу.</w:t>
      </w:r>
    </w:p>
    <w:p w:rsidR="0061605E" w:rsidRPr="00204B22" w:rsidRDefault="0061605E" w:rsidP="0061605E">
      <w:pPr>
        <w:autoSpaceDE w:val="0"/>
        <w:jc w:val="both"/>
        <w:rPr>
          <w:b/>
          <w:bCs/>
          <w:i/>
          <w:iCs/>
          <w:lang w:eastAsia="ar-SA"/>
        </w:rPr>
      </w:pPr>
      <w:r w:rsidRPr="00204B22">
        <w:rPr>
          <w:b/>
          <w:bCs/>
          <w:i/>
          <w:iCs/>
          <w:lang w:eastAsia="ar-SA"/>
        </w:rPr>
        <w:t xml:space="preserve">Народы, языки и религии мира. </w:t>
      </w:r>
      <w:r w:rsidRPr="00204B22">
        <w:rPr>
          <w:lang w:eastAsia="ar-SA"/>
        </w:rPr>
        <w:t>Народ, как совокупность людей, проживающих на определенной территории и говорящих на одном языке. География народов и языков. Языковые семьи. Мировые и национальные религии, их география.</w:t>
      </w:r>
    </w:p>
    <w:p w:rsidR="0061605E" w:rsidRPr="00204B22" w:rsidRDefault="0061605E" w:rsidP="0061605E">
      <w:pPr>
        <w:autoSpaceDE w:val="0"/>
        <w:jc w:val="both"/>
        <w:rPr>
          <w:b/>
          <w:bCs/>
          <w:i/>
          <w:iCs/>
          <w:lang w:eastAsia="ar-SA"/>
        </w:rPr>
      </w:pPr>
      <w:r w:rsidRPr="00204B22">
        <w:rPr>
          <w:b/>
          <w:bCs/>
          <w:i/>
          <w:iCs/>
          <w:lang w:eastAsia="ar-SA"/>
        </w:rPr>
        <w:t xml:space="preserve">Хозяйственная деятельность людей. </w:t>
      </w:r>
      <w:r w:rsidRPr="00204B22">
        <w:rPr>
          <w:lang w:eastAsia="ar-SA"/>
        </w:rPr>
        <w:t>Исторические этапы формирования современного хозяйства. Основные виды современной хозяйственной деятельности человека, особенности их географии.</w:t>
      </w:r>
    </w:p>
    <w:p w:rsidR="0061605E" w:rsidRPr="00204B22" w:rsidRDefault="0061605E" w:rsidP="0061605E">
      <w:pPr>
        <w:autoSpaceDE w:val="0"/>
        <w:jc w:val="both"/>
        <w:rPr>
          <w:b/>
          <w:bCs/>
          <w:i/>
          <w:iCs/>
          <w:lang w:eastAsia="ar-SA"/>
        </w:rPr>
      </w:pPr>
      <w:r w:rsidRPr="00204B22">
        <w:rPr>
          <w:b/>
          <w:bCs/>
          <w:i/>
          <w:iCs/>
          <w:lang w:eastAsia="ar-SA"/>
        </w:rPr>
        <w:t xml:space="preserve">Где и как живут люди: города и сельская местность. </w:t>
      </w:r>
      <w:r w:rsidRPr="00204B22">
        <w:rPr>
          <w:lang w:eastAsia="ar-SA"/>
        </w:rPr>
        <w:t>Основные виды поселений: города и сельские поселения, их различия по внешнему облику и занятиям населения. Соотношение городского и сельского населения мира. Многообразие сельских поселений. Ведущая роль городов в хозяйственной, культурной и политической жизни людей. Функции городов, их внутреннее зонирование в соответствии с выполняемыми функциями. Крупные города. Городские агломерации.</w:t>
      </w:r>
    </w:p>
    <w:p w:rsidR="0061605E" w:rsidRPr="00204B22" w:rsidRDefault="0061605E" w:rsidP="0061605E">
      <w:pPr>
        <w:autoSpaceDE w:val="0"/>
        <w:jc w:val="both"/>
        <w:rPr>
          <w:b/>
          <w:bCs/>
          <w:i/>
          <w:iCs/>
          <w:lang w:eastAsia="ar-SA"/>
        </w:rPr>
      </w:pPr>
      <w:r w:rsidRPr="00204B22">
        <w:rPr>
          <w:b/>
          <w:bCs/>
          <w:i/>
          <w:iCs/>
          <w:lang w:eastAsia="ar-SA"/>
        </w:rPr>
        <w:t>Страны мира</w:t>
      </w:r>
      <w:r w:rsidRPr="00204B22">
        <w:rPr>
          <w:i/>
          <w:iCs/>
          <w:lang w:eastAsia="ar-SA"/>
        </w:rPr>
        <w:t xml:space="preserve">. </w:t>
      </w:r>
      <w:r w:rsidRPr="00204B22">
        <w:rPr>
          <w:lang w:eastAsia="ar-SA"/>
        </w:rPr>
        <w:t>Политическая карта мира. Различия стран по размерам, географическому положению, числу жителей, хозяйственной деятельности, формам правления. Суверенные государства. Республики и монархии. Аграрные, индустриальные и постиндустриальные страны.</w:t>
      </w:r>
    </w:p>
    <w:p w:rsidR="0061605E" w:rsidRPr="00204B22" w:rsidRDefault="0061605E" w:rsidP="0061605E">
      <w:pPr>
        <w:autoSpaceDE w:val="0"/>
        <w:jc w:val="both"/>
        <w:rPr>
          <w:lang w:eastAsia="ar-SA"/>
        </w:rPr>
      </w:pPr>
      <w:proofErr w:type="spellStart"/>
      <w:r w:rsidRPr="00204B22">
        <w:rPr>
          <w:b/>
          <w:bCs/>
          <w:i/>
          <w:iCs/>
          <w:lang w:eastAsia="ar-SA"/>
        </w:rPr>
        <w:t>Историко</w:t>
      </w:r>
      <w:proofErr w:type="spellEnd"/>
      <w:r w:rsidRPr="00204B22">
        <w:rPr>
          <w:lang w:eastAsia="ar-SA"/>
        </w:rPr>
        <w:t>–</w:t>
      </w:r>
      <w:r w:rsidRPr="00204B22">
        <w:rPr>
          <w:b/>
          <w:bCs/>
          <w:i/>
          <w:iCs/>
          <w:lang w:eastAsia="ar-SA"/>
        </w:rPr>
        <w:t xml:space="preserve">культурные районы мира. </w:t>
      </w:r>
      <w:r w:rsidRPr="00204B22">
        <w:rPr>
          <w:lang w:eastAsia="ar-SA"/>
        </w:rPr>
        <w:t xml:space="preserve">Принципы выделения историко-культурных районов, их границы. Основные особенности историко-культурных районов: Западной и Центрально-Восточной Европы, </w:t>
      </w:r>
      <w:proofErr w:type="spellStart"/>
      <w:r w:rsidRPr="00204B22">
        <w:rPr>
          <w:lang w:eastAsia="ar-SA"/>
        </w:rPr>
        <w:t>Российско-Евразиатского</w:t>
      </w:r>
      <w:proofErr w:type="spellEnd"/>
      <w:r w:rsidRPr="00204B22">
        <w:rPr>
          <w:lang w:eastAsia="ar-SA"/>
        </w:rPr>
        <w:t xml:space="preserve"> региона, Северной Африки и Среднего Востока, Африки южнее Сахары, Южной, Восточной и Юго-Восточной Азии, Северной и Латинской Америки,</w:t>
      </w:r>
    </w:p>
    <w:p w:rsidR="0061605E" w:rsidRPr="00204B22" w:rsidRDefault="0061605E" w:rsidP="0061605E">
      <w:pPr>
        <w:autoSpaceDE w:val="0"/>
        <w:jc w:val="both"/>
        <w:rPr>
          <w:b/>
          <w:bCs/>
          <w:lang w:eastAsia="ar-SA"/>
        </w:rPr>
      </w:pPr>
      <w:r w:rsidRPr="00204B22">
        <w:rPr>
          <w:lang w:eastAsia="ar-SA"/>
        </w:rPr>
        <w:t>Австралии, Океании.</w:t>
      </w:r>
    </w:p>
    <w:p w:rsidR="0061605E" w:rsidRPr="005E4FCC" w:rsidRDefault="0061605E" w:rsidP="0061605E">
      <w:pPr>
        <w:autoSpaceDE w:val="0"/>
        <w:jc w:val="both"/>
        <w:rPr>
          <w:b/>
          <w:bCs/>
          <w:lang w:eastAsia="ar-SA"/>
        </w:rPr>
      </w:pPr>
      <w:r w:rsidRPr="00204B22">
        <w:rPr>
          <w:b/>
          <w:bCs/>
          <w:lang w:eastAsia="ar-SA"/>
        </w:rPr>
        <w:t xml:space="preserve">Практические работы. </w:t>
      </w:r>
      <w:r w:rsidRPr="005E4FCC">
        <w:rPr>
          <w:lang w:eastAsia="ar-SA"/>
        </w:rPr>
        <w:t>Составление географических характеристик населения мира (плотность, размещение, народы), описаний городов, культуры народов. Работа с политической картой мира, картой народов мира и картой религий мира. Составление картосхем по темам «Расселение населения», «Специализация современного хозяйства регионов мира». Составление таблиц «Основные языковые семьи и группы», «Виды отраслей хозяйства». Характеристика сельского хозяйства, промышленности. Нанесение на контурные карты географической номенклатуры по теме раздела.</w:t>
      </w:r>
    </w:p>
    <w:p w:rsidR="0061605E" w:rsidRPr="00204B22" w:rsidRDefault="0061605E" w:rsidP="0061605E">
      <w:pPr>
        <w:autoSpaceDE w:val="0"/>
        <w:jc w:val="both"/>
        <w:rPr>
          <w:lang w:eastAsia="ar-SA"/>
        </w:rPr>
      </w:pPr>
      <w:r>
        <w:rPr>
          <w:b/>
          <w:bCs/>
          <w:lang w:eastAsia="ar-SA"/>
        </w:rPr>
        <w:t xml:space="preserve">Раздел 3. МНОГОЛИКАЯ ПЛАНЕТА </w:t>
      </w:r>
    </w:p>
    <w:p w:rsidR="0061605E" w:rsidRPr="00204B22" w:rsidRDefault="0061605E" w:rsidP="0061605E">
      <w:pPr>
        <w:autoSpaceDE w:val="0"/>
        <w:jc w:val="both"/>
        <w:rPr>
          <w:b/>
          <w:bCs/>
          <w:lang w:eastAsia="ar-SA"/>
        </w:rPr>
      </w:pPr>
      <w:r w:rsidRPr="00204B22">
        <w:rPr>
          <w:lang w:eastAsia="ar-SA"/>
        </w:rPr>
        <w:t>ОКЕАНЫ ЗЕМЛИ</w:t>
      </w:r>
    </w:p>
    <w:p w:rsidR="0061605E" w:rsidRPr="00204B22" w:rsidRDefault="0061605E" w:rsidP="0061605E">
      <w:pPr>
        <w:autoSpaceDE w:val="0"/>
        <w:jc w:val="both"/>
        <w:rPr>
          <w:b/>
          <w:bCs/>
          <w:i/>
          <w:iCs/>
          <w:lang w:eastAsia="ar-SA"/>
        </w:rPr>
      </w:pPr>
      <w:r w:rsidRPr="00204B22">
        <w:rPr>
          <w:b/>
          <w:bCs/>
          <w:lang w:eastAsia="ar-SA"/>
        </w:rPr>
        <w:t>Атлантический, Тихий, Индийский, Северный Ледовитый океаны.</w:t>
      </w:r>
    </w:p>
    <w:p w:rsidR="0061605E" w:rsidRPr="00204B22" w:rsidRDefault="0061605E" w:rsidP="0061605E">
      <w:pPr>
        <w:autoSpaceDE w:val="0"/>
        <w:jc w:val="both"/>
        <w:rPr>
          <w:b/>
          <w:bCs/>
          <w:i/>
          <w:iCs/>
          <w:lang w:eastAsia="ar-SA"/>
        </w:rPr>
      </w:pPr>
      <w:r w:rsidRPr="00204B22">
        <w:rPr>
          <w:b/>
          <w:bCs/>
          <w:i/>
          <w:iCs/>
          <w:lang w:eastAsia="ar-SA"/>
        </w:rPr>
        <w:t xml:space="preserve">Особенности природы океанов. </w:t>
      </w:r>
      <w:r w:rsidRPr="00204B22">
        <w:rPr>
          <w:lang w:eastAsia="ar-SA"/>
        </w:rPr>
        <w:t>Географическое положение, крупнейшие моря и заливы, строение дна, климат, особенности вод и живых организмов.</w:t>
      </w:r>
    </w:p>
    <w:p w:rsidR="0061605E" w:rsidRPr="00204B22" w:rsidRDefault="0061605E" w:rsidP="0061605E">
      <w:pPr>
        <w:autoSpaceDE w:val="0"/>
        <w:jc w:val="both"/>
        <w:rPr>
          <w:lang w:eastAsia="ar-SA"/>
        </w:rPr>
      </w:pPr>
      <w:r w:rsidRPr="00204B22">
        <w:rPr>
          <w:b/>
          <w:bCs/>
          <w:i/>
          <w:iCs/>
          <w:lang w:eastAsia="ar-SA"/>
        </w:rPr>
        <w:t xml:space="preserve">Природные богатства океанов и их хозяйственное освоение. </w:t>
      </w:r>
      <w:r w:rsidRPr="00204B22">
        <w:rPr>
          <w:lang w:eastAsia="ar-SA"/>
        </w:rPr>
        <w:t>Основные районы морского промысла. Добыча полезных ископаемых. Морские пути. Центры туризма.</w:t>
      </w:r>
    </w:p>
    <w:p w:rsidR="0061605E" w:rsidRPr="00204B22" w:rsidRDefault="0061605E" w:rsidP="0061605E">
      <w:pPr>
        <w:autoSpaceDE w:val="0"/>
        <w:jc w:val="both"/>
        <w:rPr>
          <w:b/>
          <w:bCs/>
          <w:lang w:eastAsia="ar-SA"/>
        </w:rPr>
      </w:pPr>
      <w:r w:rsidRPr="00204B22">
        <w:rPr>
          <w:lang w:eastAsia="ar-SA"/>
        </w:rPr>
        <w:t>МАТЕРИКИ</w:t>
      </w:r>
    </w:p>
    <w:p w:rsidR="0061605E" w:rsidRPr="00204B22" w:rsidRDefault="0061605E" w:rsidP="0061605E">
      <w:pPr>
        <w:autoSpaceDE w:val="0"/>
        <w:jc w:val="both"/>
        <w:rPr>
          <w:b/>
          <w:bCs/>
          <w:lang w:eastAsia="ar-SA"/>
        </w:rPr>
      </w:pPr>
      <w:r w:rsidRPr="00204B22">
        <w:rPr>
          <w:b/>
          <w:bCs/>
          <w:lang w:eastAsia="ar-SA"/>
        </w:rPr>
        <w:t>Африка, Южная Америка, Австралия и Океания, Антарктида,</w:t>
      </w:r>
    </w:p>
    <w:p w:rsidR="0061605E" w:rsidRPr="00204B22" w:rsidRDefault="0061605E" w:rsidP="0061605E">
      <w:pPr>
        <w:autoSpaceDE w:val="0"/>
        <w:jc w:val="both"/>
        <w:rPr>
          <w:b/>
          <w:bCs/>
          <w:i/>
          <w:iCs/>
          <w:lang w:eastAsia="ar-SA"/>
        </w:rPr>
      </w:pPr>
      <w:r w:rsidRPr="00204B22">
        <w:rPr>
          <w:b/>
          <w:bCs/>
          <w:lang w:eastAsia="ar-SA"/>
        </w:rPr>
        <w:t>Северная Америка, Евразия.</w:t>
      </w:r>
    </w:p>
    <w:p w:rsidR="0061605E" w:rsidRPr="00204B22" w:rsidRDefault="0061605E" w:rsidP="0061605E">
      <w:pPr>
        <w:autoSpaceDE w:val="0"/>
        <w:jc w:val="both"/>
        <w:rPr>
          <w:b/>
          <w:bCs/>
          <w:i/>
          <w:iCs/>
          <w:lang w:eastAsia="ar-SA"/>
        </w:rPr>
      </w:pPr>
      <w:r w:rsidRPr="00204B22">
        <w:rPr>
          <w:b/>
          <w:bCs/>
          <w:i/>
          <w:iCs/>
          <w:lang w:eastAsia="ar-SA"/>
        </w:rPr>
        <w:lastRenderedPageBreak/>
        <w:t xml:space="preserve">Особенности природы материков. </w:t>
      </w:r>
      <w:r w:rsidRPr="00204B22">
        <w:rPr>
          <w:lang w:eastAsia="ar-SA"/>
        </w:rPr>
        <w:t>Географическое положение и очертания. Характер поверхности. Климат. Внутренние воды. Органический мир и природные зоны. Природные богатства.</w:t>
      </w:r>
    </w:p>
    <w:p w:rsidR="0061605E" w:rsidRPr="00204B22" w:rsidRDefault="0061605E" w:rsidP="0061605E">
      <w:pPr>
        <w:autoSpaceDE w:val="0"/>
        <w:jc w:val="both"/>
        <w:rPr>
          <w:b/>
          <w:bCs/>
          <w:i/>
          <w:iCs/>
          <w:lang w:eastAsia="ar-SA"/>
        </w:rPr>
      </w:pPr>
      <w:r w:rsidRPr="00204B22">
        <w:rPr>
          <w:b/>
          <w:bCs/>
          <w:i/>
          <w:iCs/>
          <w:lang w:eastAsia="ar-SA"/>
        </w:rPr>
        <w:t xml:space="preserve">Природные районы материков. </w:t>
      </w:r>
      <w:r w:rsidRPr="00204B22">
        <w:rPr>
          <w:lang w:eastAsia="ar-SA"/>
        </w:rPr>
        <w:t>Особенности рельефа, климата, растительности, животного мира, хозяйственной деятельности.</w:t>
      </w:r>
    </w:p>
    <w:p w:rsidR="0061605E" w:rsidRPr="00204B22" w:rsidRDefault="0061605E" w:rsidP="0061605E">
      <w:pPr>
        <w:autoSpaceDE w:val="0"/>
        <w:jc w:val="both"/>
        <w:rPr>
          <w:b/>
          <w:bCs/>
          <w:i/>
          <w:iCs/>
          <w:lang w:eastAsia="ar-SA"/>
        </w:rPr>
      </w:pPr>
      <w:r w:rsidRPr="00204B22">
        <w:rPr>
          <w:b/>
          <w:bCs/>
          <w:i/>
          <w:iCs/>
          <w:lang w:eastAsia="ar-SA"/>
        </w:rPr>
        <w:t xml:space="preserve">Население материков. </w:t>
      </w:r>
      <w:r w:rsidRPr="00204B22">
        <w:rPr>
          <w:lang w:eastAsia="ar-SA"/>
        </w:rPr>
        <w:t>Численность населения материка и особенности его размещения. Расовый состав. Крупнейшие народы и языки, религии. Политическая карта материка. Особенности хозяйственной деятельности людей.</w:t>
      </w:r>
    </w:p>
    <w:p w:rsidR="0061605E" w:rsidRPr="00204B22" w:rsidRDefault="0061605E" w:rsidP="0061605E">
      <w:pPr>
        <w:autoSpaceDE w:val="0"/>
        <w:jc w:val="both"/>
        <w:rPr>
          <w:lang w:eastAsia="ar-SA"/>
        </w:rPr>
      </w:pPr>
      <w:r w:rsidRPr="00204B22">
        <w:rPr>
          <w:b/>
          <w:bCs/>
          <w:i/>
          <w:iCs/>
          <w:lang w:eastAsia="ar-SA"/>
        </w:rPr>
        <w:t xml:space="preserve">Страны материков. </w:t>
      </w:r>
      <w:r w:rsidRPr="00204B22">
        <w:rPr>
          <w:lang w:eastAsia="ar-SA"/>
        </w:rPr>
        <w:t>Особенности географического положения и природы. Население. Хозяйственная деятельность человека.</w:t>
      </w:r>
    </w:p>
    <w:p w:rsidR="0061605E" w:rsidRPr="00204B22" w:rsidRDefault="0061605E" w:rsidP="0061605E">
      <w:pPr>
        <w:autoSpaceDE w:val="0"/>
        <w:jc w:val="both"/>
        <w:rPr>
          <w:lang w:eastAsia="ar-SA"/>
        </w:rPr>
      </w:pPr>
      <w:r w:rsidRPr="00204B22">
        <w:rPr>
          <w:lang w:eastAsia="ar-SA"/>
        </w:rPr>
        <w:t>Страны Африки: Египет, Демократическая Республика Конго,</w:t>
      </w:r>
    </w:p>
    <w:p w:rsidR="0061605E" w:rsidRPr="00204B22" w:rsidRDefault="0061605E" w:rsidP="0061605E">
      <w:pPr>
        <w:autoSpaceDE w:val="0"/>
        <w:jc w:val="both"/>
        <w:rPr>
          <w:lang w:eastAsia="ar-SA"/>
        </w:rPr>
      </w:pPr>
      <w:r w:rsidRPr="00204B22">
        <w:rPr>
          <w:lang w:eastAsia="ar-SA"/>
        </w:rPr>
        <w:t>Южно-Африканская Республика.</w:t>
      </w:r>
    </w:p>
    <w:p w:rsidR="0061605E" w:rsidRPr="00204B22" w:rsidRDefault="0061605E" w:rsidP="0061605E">
      <w:pPr>
        <w:autoSpaceDE w:val="0"/>
        <w:jc w:val="both"/>
        <w:rPr>
          <w:lang w:eastAsia="ar-SA"/>
        </w:rPr>
      </w:pPr>
      <w:r w:rsidRPr="00204B22">
        <w:rPr>
          <w:lang w:eastAsia="ar-SA"/>
        </w:rPr>
        <w:t>Страны Южной Америки: Венесуэла, Бразилия, Перу.</w:t>
      </w:r>
    </w:p>
    <w:p w:rsidR="0061605E" w:rsidRPr="00204B22" w:rsidRDefault="0061605E" w:rsidP="0061605E">
      <w:pPr>
        <w:autoSpaceDE w:val="0"/>
        <w:jc w:val="both"/>
        <w:rPr>
          <w:lang w:eastAsia="ar-SA"/>
        </w:rPr>
      </w:pPr>
      <w:r w:rsidRPr="00204B22">
        <w:rPr>
          <w:lang w:eastAsia="ar-SA"/>
        </w:rPr>
        <w:t>Страны Австралии и Океании: Австралийский Союз, Самоа.</w:t>
      </w:r>
    </w:p>
    <w:p w:rsidR="0061605E" w:rsidRPr="00204B22" w:rsidRDefault="0061605E" w:rsidP="0061605E">
      <w:pPr>
        <w:autoSpaceDE w:val="0"/>
        <w:jc w:val="both"/>
        <w:rPr>
          <w:lang w:eastAsia="ar-SA"/>
        </w:rPr>
      </w:pPr>
      <w:r w:rsidRPr="00204B22">
        <w:rPr>
          <w:lang w:eastAsia="ar-SA"/>
        </w:rPr>
        <w:t>Страны Северной Америки: США, Канада, Мексика.</w:t>
      </w:r>
    </w:p>
    <w:p w:rsidR="0061605E" w:rsidRPr="00204B22" w:rsidRDefault="0061605E" w:rsidP="0061605E">
      <w:pPr>
        <w:autoSpaceDE w:val="0"/>
        <w:jc w:val="both"/>
        <w:rPr>
          <w:lang w:eastAsia="ar-SA"/>
        </w:rPr>
      </w:pPr>
      <w:r w:rsidRPr="00204B22">
        <w:rPr>
          <w:lang w:eastAsia="ar-SA"/>
        </w:rPr>
        <w:t>Страны Евразии: страны Европы — Норвегия, Великобритания,</w:t>
      </w:r>
    </w:p>
    <w:p w:rsidR="0061605E" w:rsidRPr="00204B22" w:rsidRDefault="0061605E" w:rsidP="0061605E">
      <w:pPr>
        <w:autoSpaceDE w:val="0"/>
        <w:jc w:val="both"/>
        <w:rPr>
          <w:lang w:eastAsia="ar-SA"/>
        </w:rPr>
      </w:pPr>
      <w:r w:rsidRPr="00204B22">
        <w:rPr>
          <w:lang w:eastAsia="ar-SA"/>
        </w:rPr>
        <w:t>Германия, Франция, Италия, Чехия; страны Азии — Индия, Китай,</w:t>
      </w:r>
    </w:p>
    <w:p w:rsidR="0061605E" w:rsidRPr="00204B22" w:rsidRDefault="0061605E" w:rsidP="0061605E">
      <w:pPr>
        <w:autoSpaceDE w:val="0"/>
        <w:jc w:val="both"/>
        <w:rPr>
          <w:lang w:eastAsia="ar-SA"/>
        </w:rPr>
      </w:pPr>
      <w:r w:rsidRPr="00204B22">
        <w:rPr>
          <w:lang w:eastAsia="ar-SA"/>
        </w:rPr>
        <w:t>Республика Корея, Япония, Казахстан.</w:t>
      </w:r>
    </w:p>
    <w:p w:rsidR="0061605E" w:rsidRPr="00204B22" w:rsidRDefault="0061605E" w:rsidP="0061605E">
      <w:pPr>
        <w:autoSpaceDE w:val="0"/>
        <w:jc w:val="both"/>
        <w:rPr>
          <w:b/>
          <w:lang w:eastAsia="ar-SA"/>
        </w:rPr>
      </w:pPr>
      <w:r>
        <w:rPr>
          <w:b/>
          <w:lang w:eastAsia="ar-SA"/>
        </w:rPr>
        <w:t xml:space="preserve">Раздел 4. </w:t>
      </w:r>
      <w:r w:rsidRPr="00204B22">
        <w:rPr>
          <w:b/>
          <w:lang w:eastAsia="ar-SA"/>
        </w:rPr>
        <w:t>ОБЩЕЧЕЛОВЕЧЕСКИЕ ПРОБЛЕМЫ</w:t>
      </w:r>
    </w:p>
    <w:p w:rsidR="0061605E" w:rsidRPr="00204B22" w:rsidRDefault="0061605E" w:rsidP="0061605E">
      <w:pPr>
        <w:autoSpaceDE w:val="0"/>
        <w:jc w:val="both"/>
        <w:rPr>
          <w:lang w:eastAsia="ar-SA"/>
        </w:rPr>
      </w:pPr>
      <w:r w:rsidRPr="00204B22">
        <w:rPr>
          <w:lang w:eastAsia="ar-SA"/>
        </w:rPr>
        <w:t>Сущность общечеловеческих проблем. Демографическая проблема. Продовольственная проблема. Сырьевая и энергетическая проблемы. Экологическая проблема. Проблема преодоления отсталости</w:t>
      </w:r>
    </w:p>
    <w:p w:rsidR="0061605E" w:rsidRPr="00204B22" w:rsidRDefault="0061605E" w:rsidP="0061605E">
      <w:pPr>
        <w:autoSpaceDE w:val="0"/>
        <w:jc w:val="both"/>
        <w:rPr>
          <w:b/>
          <w:bCs/>
          <w:lang w:eastAsia="ar-SA"/>
        </w:rPr>
      </w:pPr>
      <w:r w:rsidRPr="00204B22">
        <w:rPr>
          <w:lang w:eastAsia="ar-SA"/>
        </w:rPr>
        <w:t>многих стран.</w:t>
      </w:r>
    </w:p>
    <w:p w:rsidR="0061605E" w:rsidRPr="00204B22" w:rsidRDefault="0061605E" w:rsidP="0061605E">
      <w:pPr>
        <w:autoSpaceDE w:val="0"/>
        <w:jc w:val="both"/>
        <w:rPr>
          <w:lang w:eastAsia="ar-SA"/>
        </w:rPr>
      </w:pPr>
      <w:r w:rsidRPr="00204B22">
        <w:rPr>
          <w:b/>
          <w:bCs/>
          <w:lang w:eastAsia="ar-SA"/>
        </w:rPr>
        <w:t xml:space="preserve">Практические работы. </w:t>
      </w:r>
      <w:r w:rsidRPr="00204B22">
        <w:rPr>
          <w:lang w:eastAsia="ar-SA"/>
        </w:rPr>
        <w:t xml:space="preserve">Определение географического положения материка, страны. Чтение рельефа материков по профилям. Составление географических описаний отдельных компонентов природных комплексов материков, в том числе сравнительных, а также комплексных географических характеристик материков, их природных районов и отдельных стран на основе изучения карт и других источников информации. Составление схемы глобальных и региональных проблем человечества, определение связей между </w:t>
      </w:r>
      <w:r w:rsidRPr="00204B22">
        <w:rPr>
          <w:rFonts w:eastAsia="Calibri"/>
          <w:lang w:eastAsia="ar-SA"/>
        </w:rPr>
        <w:t>ними. Прогнозирование возникновения и развития экологических ситуаций на материках, в регионах и странах мира. Нанесение на контурные карты географической номенклатуры по теме раздела.</w:t>
      </w:r>
    </w:p>
    <w:p w:rsidR="0061605E" w:rsidRPr="00204B22" w:rsidRDefault="0061605E" w:rsidP="0061605E">
      <w:pPr>
        <w:spacing w:line="240" w:lineRule="atLeast"/>
        <w:jc w:val="center"/>
        <w:rPr>
          <w:b/>
          <w:bCs/>
          <w:lang w:eastAsia="ar-SA"/>
        </w:rPr>
      </w:pPr>
      <w:r w:rsidRPr="00204B22">
        <w:rPr>
          <w:b/>
          <w:bCs/>
          <w:lang w:eastAsia="ar-SA"/>
        </w:rPr>
        <w:t>Перечень обязательной географической номенклатуры</w:t>
      </w:r>
    </w:p>
    <w:p w:rsidR="0061605E" w:rsidRPr="00204B22" w:rsidRDefault="0061605E" w:rsidP="0061605E">
      <w:pPr>
        <w:spacing w:line="240" w:lineRule="atLeast"/>
        <w:jc w:val="center"/>
        <w:rPr>
          <w:b/>
          <w:bCs/>
          <w:sz w:val="28"/>
          <w:szCs w:val="28"/>
          <w:lang w:eastAsia="ar-SA"/>
        </w:rPr>
      </w:pPr>
      <w:r w:rsidRPr="00204B22">
        <w:rPr>
          <w:b/>
          <w:bCs/>
          <w:lang w:eastAsia="ar-SA"/>
        </w:rPr>
        <w:t>7 класс</w:t>
      </w:r>
    </w:p>
    <w:p w:rsidR="0061605E" w:rsidRPr="00204B22" w:rsidRDefault="0061605E" w:rsidP="0061605E">
      <w:pPr>
        <w:spacing w:line="240" w:lineRule="atLeast"/>
        <w:jc w:val="both"/>
        <w:rPr>
          <w:b/>
          <w:bCs/>
          <w:sz w:val="28"/>
          <w:szCs w:val="28"/>
          <w:lang w:eastAsia="ar-SA"/>
        </w:rPr>
      </w:pPr>
    </w:p>
    <w:p w:rsidR="0061605E" w:rsidRPr="00204B22" w:rsidRDefault="0061605E" w:rsidP="0061605E">
      <w:pPr>
        <w:spacing w:line="240" w:lineRule="atLeast"/>
        <w:jc w:val="both"/>
        <w:rPr>
          <w:bCs/>
          <w:iCs/>
          <w:lang w:eastAsia="ar-SA"/>
        </w:rPr>
      </w:pPr>
      <w:r w:rsidRPr="00204B22">
        <w:rPr>
          <w:b/>
          <w:bCs/>
          <w:iCs/>
          <w:lang w:eastAsia="ar-SA"/>
        </w:rPr>
        <w:t>Тема ”Введение”</w:t>
      </w:r>
    </w:p>
    <w:p w:rsidR="0061605E" w:rsidRPr="00204B22" w:rsidRDefault="0061605E" w:rsidP="0061605E">
      <w:pPr>
        <w:spacing w:line="240" w:lineRule="atLeast"/>
        <w:ind w:left="1620" w:hanging="1620"/>
        <w:jc w:val="both"/>
        <w:rPr>
          <w:bCs/>
          <w:iCs/>
          <w:lang w:eastAsia="ar-SA"/>
        </w:rPr>
      </w:pPr>
      <w:proofErr w:type="spellStart"/>
      <w:r>
        <w:rPr>
          <w:bCs/>
          <w:iCs/>
          <w:lang w:eastAsia="ar-SA"/>
        </w:rPr>
        <w:t>М</w:t>
      </w:r>
      <w:r w:rsidRPr="00204B22">
        <w:rPr>
          <w:bCs/>
          <w:iCs/>
          <w:lang w:eastAsia="ar-SA"/>
        </w:rPr>
        <w:t>атерики</w:t>
      </w:r>
      <w:proofErr w:type="gramStart"/>
      <w:r w:rsidRPr="00204B22">
        <w:rPr>
          <w:bCs/>
          <w:lang w:eastAsia="ar-SA"/>
        </w:rPr>
        <w:t>:</w:t>
      </w:r>
      <w:r w:rsidRPr="00204B22">
        <w:rPr>
          <w:lang w:eastAsia="ar-SA"/>
        </w:rPr>
        <w:t>Е</w:t>
      </w:r>
      <w:proofErr w:type="gramEnd"/>
      <w:r w:rsidRPr="00204B22">
        <w:rPr>
          <w:lang w:eastAsia="ar-SA"/>
        </w:rPr>
        <w:t>вразия</w:t>
      </w:r>
      <w:proofErr w:type="spellEnd"/>
      <w:r w:rsidRPr="00204B22">
        <w:rPr>
          <w:lang w:eastAsia="ar-SA"/>
        </w:rPr>
        <w:t>, Африка, Северная Амер</w:t>
      </w:r>
      <w:r>
        <w:rPr>
          <w:lang w:eastAsia="ar-SA"/>
        </w:rPr>
        <w:t xml:space="preserve">ика, Южная Америка, </w:t>
      </w:r>
      <w:proofErr w:type="spellStart"/>
      <w:r>
        <w:rPr>
          <w:lang w:eastAsia="ar-SA"/>
        </w:rPr>
        <w:t>Антарктида,</w:t>
      </w:r>
      <w:r w:rsidRPr="00204B22">
        <w:rPr>
          <w:lang w:eastAsia="ar-SA"/>
        </w:rPr>
        <w:t>Австралия</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континенты</w:t>
      </w:r>
      <w:r w:rsidRPr="00204B22">
        <w:rPr>
          <w:bCs/>
          <w:lang w:eastAsia="ar-SA"/>
        </w:rPr>
        <w:t>:</w:t>
      </w:r>
      <w:r w:rsidRPr="00204B22">
        <w:rPr>
          <w:lang w:eastAsia="ar-SA"/>
        </w:rPr>
        <w:t xml:space="preserve"> Европа, Азия, Африка, Америка, Антарктида, Австралия.</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Тихий, Атлантический, Индийский, Северный Ледовитый.</w:t>
      </w:r>
    </w:p>
    <w:p w:rsidR="0061605E" w:rsidRPr="00204B22" w:rsidRDefault="0061605E" w:rsidP="0061605E">
      <w:pPr>
        <w:spacing w:line="240" w:lineRule="atLeast"/>
        <w:jc w:val="both"/>
        <w:rPr>
          <w:b/>
          <w:bCs/>
          <w:iCs/>
          <w:u w:val="single"/>
          <w:lang w:eastAsia="ar-SA"/>
        </w:rPr>
      </w:pPr>
      <w:r w:rsidRPr="00204B22">
        <w:rPr>
          <w:b/>
          <w:bCs/>
          <w:iCs/>
          <w:lang w:eastAsia="ar-SA"/>
        </w:rPr>
        <w:t>Тема ”Общая характеристика природы Земли”</w:t>
      </w:r>
    </w:p>
    <w:p w:rsidR="0061605E" w:rsidRPr="00204B22" w:rsidRDefault="0061605E" w:rsidP="0061605E">
      <w:pPr>
        <w:spacing w:line="240" w:lineRule="atLeast"/>
        <w:jc w:val="both"/>
        <w:rPr>
          <w:bCs/>
          <w:iCs/>
          <w:lang w:eastAsia="ar-SA"/>
        </w:rPr>
      </w:pPr>
      <w:r w:rsidRPr="00204B22">
        <w:rPr>
          <w:b/>
          <w:bCs/>
          <w:iCs/>
          <w:u w:val="single"/>
          <w:lang w:eastAsia="ar-SA"/>
        </w:rPr>
        <w:t>Литосфера</w:t>
      </w:r>
    </w:p>
    <w:p w:rsidR="0061605E" w:rsidRPr="00204B22" w:rsidRDefault="0061605E" w:rsidP="0061605E">
      <w:pPr>
        <w:spacing w:line="240" w:lineRule="atLeast"/>
        <w:ind w:left="1134" w:hanging="1134"/>
        <w:jc w:val="both"/>
        <w:rPr>
          <w:bCs/>
          <w:iCs/>
          <w:lang w:eastAsia="ar-SA"/>
        </w:rPr>
      </w:pPr>
      <w:proofErr w:type="spellStart"/>
      <w:r w:rsidRPr="00204B22">
        <w:rPr>
          <w:bCs/>
          <w:iCs/>
          <w:lang w:eastAsia="ar-SA"/>
        </w:rPr>
        <w:t>равнины</w:t>
      </w:r>
      <w:proofErr w:type="gramStart"/>
      <w:r w:rsidRPr="00204B22">
        <w:rPr>
          <w:bCs/>
          <w:lang w:eastAsia="ar-SA"/>
        </w:rPr>
        <w:t>:</w:t>
      </w:r>
      <w:r w:rsidRPr="00204B22">
        <w:rPr>
          <w:lang w:eastAsia="ar-SA"/>
        </w:rPr>
        <w:t>А</w:t>
      </w:r>
      <w:proofErr w:type="gramEnd"/>
      <w:r w:rsidRPr="00204B22">
        <w:rPr>
          <w:lang w:eastAsia="ar-SA"/>
        </w:rPr>
        <w:t>мазонская</w:t>
      </w:r>
      <w:proofErr w:type="spellEnd"/>
      <w:r w:rsidRPr="00204B22">
        <w:rPr>
          <w:lang w:eastAsia="ar-SA"/>
        </w:rPr>
        <w:t xml:space="preserve">, Великая Китайская, Великие равнины, Восточно-Европейская, </w:t>
      </w:r>
      <w:proofErr w:type="spellStart"/>
      <w:r w:rsidRPr="00204B22">
        <w:rPr>
          <w:lang w:eastAsia="ar-SA"/>
        </w:rPr>
        <w:t>Западно-Сибирская</w:t>
      </w:r>
      <w:proofErr w:type="spellEnd"/>
      <w:r w:rsidRPr="00204B22">
        <w:rPr>
          <w:lang w:eastAsia="ar-SA"/>
        </w:rPr>
        <w:t>,  Среднесибирское плоскогорье.</w:t>
      </w:r>
    </w:p>
    <w:p w:rsidR="0061605E" w:rsidRPr="00204B22" w:rsidRDefault="0061605E" w:rsidP="0061605E">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Альпы, Анды, Гималаи, Кавказ, Кордильеры, Тибет, Уральские, Эфиопское нагорье.</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вершины</w:t>
      </w:r>
      <w:proofErr w:type="gramStart"/>
      <w:r w:rsidRPr="00204B22">
        <w:rPr>
          <w:bCs/>
          <w:lang w:eastAsia="ar-SA"/>
        </w:rPr>
        <w:t>:</w:t>
      </w:r>
      <w:r w:rsidRPr="00204B22">
        <w:rPr>
          <w:lang w:eastAsia="ar-SA"/>
        </w:rPr>
        <w:t>А</w:t>
      </w:r>
      <w:proofErr w:type="gramEnd"/>
      <w:r w:rsidRPr="00204B22">
        <w:rPr>
          <w:lang w:eastAsia="ar-SA"/>
        </w:rPr>
        <w:t>конкагуа</w:t>
      </w:r>
      <w:proofErr w:type="spellEnd"/>
      <w:r w:rsidRPr="00204B22">
        <w:rPr>
          <w:lang w:eastAsia="ar-SA"/>
        </w:rPr>
        <w:t>, Джомолунгма (Эверест), Мак-Кинли, Монблан, Эльбрус.</w:t>
      </w:r>
    </w:p>
    <w:p w:rsidR="0061605E" w:rsidRPr="00204B22" w:rsidRDefault="0061605E" w:rsidP="0061605E">
      <w:pPr>
        <w:spacing w:line="240" w:lineRule="atLeast"/>
        <w:ind w:left="1620" w:hanging="1620"/>
        <w:jc w:val="both"/>
        <w:rPr>
          <w:b/>
          <w:bCs/>
          <w:iCs/>
          <w:u w:val="single"/>
          <w:lang w:eastAsia="ar-SA"/>
        </w:rPr>
      </w:pPr>
      <w:r w:rsidRPr="00204B22">
        <w:rPr>
          <w:bCs/>
          <w:iCs/>
          <w:lang w:eastAsia="ar-SA"/>
        </w:rPr>
        <w:t>вулканы</w:t>
      </w:r>
      <w:r w:rsidRPr="00204B22">
        <w:rPr>
          <w:bCs/>
          <w:lang w:eastAsia="ar-SA"/>
        </w:rPr>
        <w:t>:</w:t>
      </w:r>
      <w:r w:rsidRPr="00204B22">
        <w:rPr>
          <w:lang w:eastAsia="ar-SA"/>
        </w:rPr>
        <w:t xml:space="preserve"> Килиманджаро, Ключевская Сопка, </w:t>
      </w:r>
      <w:proofErr w:type="spellStart"/>
      <w:r w:rsidRPr="00204B22">
        <w:rPr>
          <w:lang w:eastAsia="ar-SA"/>
        </w:rPr>
        <w:t>Котопахи</w:t>
      </w:r>
      <w:proofErr w:type="spellEnd"/>
      <w:r w:rsidRPr="00204B22">
        <w:rPr>
          <w:lang w:eastAsia="ar-SA"/>
        </w:rPr>
        <w:t xml:space="preserve">, </w:t>
      </w:r>
      <w:proofErr w:type="spellStart"/>
      <w:r w:rsidRPr="00204B22">
        <w:rPr>
          <w:lang w:eastAsia="ar-SA"/>
        </w:rPr>
        <w:t>Орисаба</w:t>
      </w:r>
      <w:proofErr w:type="spellEnd"/>
      <w:r w:rsidRPr="00204B22">
        <w:rPr>
          <w:lang w:eastAsia="ar-SA"/>
        </w:rPr>
        <w:t>, Фудзияма, Эльбрус, Эребус.</w:t>
      </w:r>
    </w:p>
    <w:p w:rsidR="0061605E" w:rsidRPr="00204B22" w:rsidRDefault="0061605E" w:rsidP="0061605E">
      <w:pPr>
        <w:spacing w:line="240" w:lineRule="atLeast"/>
        <w:jc w:val="both"/>
        <w:rPr>
          <w:bCs/>
          <w:iCs/>
          <w:lang w:eastAsia="ar-SA"/>
        </w:rPr>
      </w:pPr>
      <w:r w:rsidRPr="00204B22">
        <w:rPr>
          <w:b/>
          <w:bCs/>
          <w:iCs/>
          <w:u w:val="single"/>
          <w:lang w:eastAsia="ar-SA"/>
        </w:rPr>
        <w:t>Гидросфера</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моря</w:t>
      </w:r>
      <w:proofErr w:type="gramStart"/>
      <w:r w:rsidRPr="00204B22">
        <w:rPr>
          <w:bCs/>
          <w:lang w:eastAsia="ar-SA"/>
        </w:rPr>
        <w:t>:</w:t>
      </w:r>
      <w:r w:rsidRPr="00204B22">
        <w:rPr>
          <w:lang w:eastAsia="ar-SA"/>
        </w:rPr>
        <w:t>Б</w:t>
      </w:r>
      <w:proofErr w:type="gramEnd"/>
      <w:r w:rsidRPr="00204B22">
        <w:rPr>
          <w:lang w:eastAsia="ar-SA"/>
        </w:rPr>
        <w:t>алтийское</w:t>
      </w:r>
      <w:proofErr w:type="spellEnd"/>
      <w:r w:rsidRPr="00204B22">
        <w:rPr>
          <w:lang w:eastAsia="ar-SA"/>
        </w:rPr>
        <w:t xml:space="preserve">, Беллинсгаузена, Берингово, </w:t>
      </w:r>
      <w:proofErr w:type="spellStart"/>
      <w:r w:rsidRPr="00204B22">
        <w:rPr>
          <w:lang w:eastAsia="ar-SA"/>
        </w:rPr>
        <w:t>Восточно-Сибирское</w:t>
      </w:r>
      <w:proofErr w:type="spellEnd"/>
      <w:r w:rsidRPr="00204B22">
        <w:rPr>
          <w:lang w:eastAsia="ar-SA"/>
        </w:rPr>
        <w:t xml:space="preserve">, Красное, Средиземное, </w:t>
      </w:r>
      <w:proofErr w:type="spellStart"/>
      <w:r w:rsidRPr="00204B22">
        <w:rPr>
          <w:lang w:eastAsia="ar-SA"/>
        </w:rPr>
        <w:t>Тасманово</w:t>
      </w:r>
      <w:proofErr w:type="spellEnd"/>
      <w:r w:rsidRPr="00204B22">
        <w:rPr>
          <w:lang w:eastAsia="ar-SA"/>
        </w:rPr>
        <w:t>, Филиппинское, Южно-Китайское.</w:t>
      </w:r>
    </w:p>
    <w:p w:rsidR="0061605E" w:rsidRPr="00204B22" w:rsidRDefault="0061605E" w:rsidP="0061605E">
      <w:pPr>
        <w:spacing w:line="240" w:lineRule="atLeast"/>
        <w:ind w:left="1620" w:hanging="1620"/>
        <w:jc w:val="both"/>
        <w:rPr>
          <w:bCs/>
          <w:iCs/>
          <w:lang w:eastAsia="ar-SA"/>
        </w:rPr>
      </w:pPr>
      <w:r w:rsidRPr="00204B22">
        <w:rPr>
          <w:bCs/>
          <w:iCs/>
          <w:lang w:eastAsia="ar-SA"/>
        </w:rPr>
        <w:lastRenderedPageBreak/>
        <w:t>заливы</w:t>
      </w:r>
      <w:r w:rsidRPr="00204B22">
        <w:rPr>
          <w:bCs/>
          <w:lang w:eastAsia="ar-SA"/>
        </w:rPr>
        <w:t>:</w:t>
      </w:r>
      <w:r w:rsidRPr="00204B22">
        <w:rPr>
          <w:lang w:eastAsia="ar-SA"/>
        </w:rPr>
        <w:t xml:space="preserve"> Бенгальский, Большой Австралийский, Гвинейский, </w:t>
      </w:r>
      <w:proofErr w:type="spellStart"/>
      <w:r w:rsidRPr="00204B22">
        <w:rPr>
          <w:lang w:eastAsia="ar-SA"/>
        </w:rPr>
        <w:t>Гудзонов</w:t>
      </w:r>
      <w:proofErr w:type="spellEnd"/>
      <w:r w:rsidRPr="00204B22">
        <w:rPr>
          <w:lang w:eastAsia="ar-SA"/>
        </w:rPr>
        <w:t>, Мексиканский, Финский.</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Берингов, </w:t>
      </w:r>
      <w:proofErr w:type="gramStart"/>
      <w:r w:rsidRPr="00204B22">
        <w:rPr>
          <w:lang w:eastAsia="ar-SA"/>
        </w:rPr>
        <w:t>Гибралтарский</w:t>
      </w:r>
      <w:proofErr w:type="gramEnd"/>
      <w:r w:rsidRPr="00204B22">
        <w:rPr>
          <w:lang w:eastAsia="ar-SA"/>
        </w:rPr>
        <w:t xml:space="preserve">, Дрейка, Магелланов, </w:t>
      </w:r>
      <w:proofErr w:type="spellStart"/>
      <w:r w:rsidRPr="00204B22">
        <w:rPr>
          <w:lang w:eastAsia="ar-SA"/>
        </w:rPr>
        <w:t>Мозамбикский</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В</w:t>
      </w:r>
      <w:proofErr w:type="gramEnd"/>
      <w:r w:rsidRPr="00204B22">
        <w:rPr>
          <w:lang w:eastAsia="ar-SA"/>
        </w:rPr>
        <w:t>еликобритания</w:t>
      </w:r>
      <w:proofErr w:type="spellEnd"/>
      <w:r w:rsidRPr="00204B22">
        <w:rPr>
          <w:lang w:eastAsia="ar-SA"/>
        </w:rPr>
        <w:t>, Гренландия, Исландия, Калимантан, Мадагаскар, Новая Гвинея, Новая Зеландия, Сахалин, Суматра, Японские.</w:t>
      </w:r>
    </w:p>
    <w:p w:rsidR="0061605E" w:rsidRPr="00204B22" w:rsidRDefault="0061605E" w:rsidP="0061605E">
      <w:pPr>
        <w:spacing w:line="240" w:lineRule="atLeast"/>
        <w:ind w:left="1620" w:hanging="1620"/>
        <w:jc w:val="both"/>
        <w:rPr>
          <w:bCs/>
          <w:iCs/>
          <w:lang w:eastAsia="ar-SA"/>
        </w:rPr>
      </w:pPr>
      <w:r w:rsidRPr="00204B22">
        <w:rPr>
          <w:bCs/>
          <w:iCs/>
          <w:lang w:eastAsia="ar-SA"/>
        </w:rPr>
        <w:t>полуострова</w:t>
      </w:r>
      <w:r w:rsidRPr="00204B22">
        <w:rPr>
          <w:bCs/>
          <w:lang w:eastAsia="ar-SA"/>
        </w:rPr>
        <w:t>:</w:t>
      </w:r>
      <w:r w:rsidRPr="00204B22">
        <w:rPr>
          <w:lang w:eastAsia="ar-SA"/>
        </w:rPr>
        <w:t xml:space="preserve"> Аравийский, Индостан, Камчатка, Лабрадор, Скандинавский, Сомали, Таймыр.</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реки</w:t>
      </w:r>
      <w:proofErr w:type="gramStart"/>
      <w:r w:rsidRPr="00204B22">
        <w:rPr>
          <w:bCs/>
          <w:lang w:eastAsia="ar-SA"/>
        </w:rPr>
        <w:t>:</w:t>
      </w:r>
      <w:r w:rsidRPr="00204B22">
        <w:rPr>
          <w:lang w:eastAsia="ar-SA"/>
        </w:rPr>
        <w:t>А</w:t>
      </w:r>
      <w:proofErr w:type="gramEnd"/>
      <w:r w:rsidRPr="00204B22">
        <w:rPr>
          <w:lang w:eastAsia="ar-SA"/>
        </w:rPr>
        <w:t>мазонка</w:t>
      </w:r>
      <w:proofErr w:type="spellEnd"/>
      <w:r w:rsidRPr="00204B22">
        <w:rPr>
          <w:lang w:eastAsia="ar-SA"/>
        </w:rPr>
        <w:t>, Волга, Ганг, Дунай, Енисей, Инд, Лена, Миссисипи, Нил, Обь, Парана, Хуанхэ, Янцзы.</w:t>
      </w:r>
    </w:p>
    <w:p w:rsidR="0061605E" w:rsidRPr="00204B22" w:rsidRDefault="0061605E" w:rsidP="0061605E">
      <w:pPr>
        <w:spacing w:line="240" w:lineRule="atLeast"/>
        <w:ind w:left="1620" w:hanging="1620"/>
        <w:jc w:val="both"/>
        <w:rPr>
          <w:b/>
          <w:bCs/>
          <w:iCs/>
          <w:lang w:eastAsia="ar-SA"/>
        </w:rPr>
      </w:pPr>
      <w:r w:rsidRPr="00204B22">
        <w:rPr>
          <w:bCs/>
          <w:iCs/>
          <w:lang w:eastAsia="ar-SA"/>
        </w:rPr>
        <w:t>озёра</w:t>
      </w:r>
      <w:r w:rsidRPr="00204B22">
        <w:rPr>
          <w:bCs/>
          <w:lang w:eastAsia="ar-SA"/>
        </w:rPr>
        <w:t>:</w:t>
      </w:r>
      <w:r w:rsidRPr="00204B22">
        <w:rPr>
          <w:lang w:eastAsia="ar-SA"/>
        </w:rPr>
        <w:t xml:space="preserve"> Байкал, </w:t>
      </w:r>
      <w:proofErr w:type="gramStart"/>
      <w:r w:rsidRPr="00204B22">
        <w:rPr>
          <w:lang w:eastAsia="ar-SA"/>
        </w:rPr>
        <w:t>Великие</w:t>
      </w:r>
      <w:proofErr w:type="gramEnd"/>
      <w:r w:rsidRPr="00204B22">
        <w:rPr>
          <w:lang w:eastAsia="ar-SA"/>
        </w:rPr>
        <w:t xml:space="preserve"> Американские, Виктория, Каспийское море, Ладожское, Танганьика.</w:t>
      </w:r>
    </w:p>
    <w:p w:rsidR="0061605E" w:rsidRPr="00204B22" w:rsidRDefault="0061605E" w:rsidP="0061605E">
      <w:pPr>
        <w:spacing w:line="240" w:lineRule="atLeast"/>
        <w:jc w:val="both"/>
        <w:rPr>
          <w:b/>
          <w:bCs/>
          <w:iCs/>
          <w:lang w:eastAsia="ar-SA"/>
        </w:rPr>
      </w:pPr>
      <w:r w:rsidRPr="00204B22">
        <w:rPr>
          <w:b/>
          <w:bCs/>
          <w:iCs/>
          <w:lang w:eastAsia="ar-SA"/>
        </w:rPr>
        <w:t>Тема ”Океаны Земли”</w:t>
      </w:r>
    </w:p>
    <w:p w:rsidR="0061605E" w:rsidRPr="00204B22" w:rsidRDefault="0061605E" w:rsidP="0061605E">
      <w:pPr>
        <w:spacing w:line="240" w:lineRule="atLeast"/>
        <w:jc w:val="both"/>
        <w:rPr>
          <w:bCs/>
          <w:iCs/>
          <w:lang w:eastAsia="ar-SA"/>
        </w:rPr>
      </w:pPr>
      <w:r w:rsidRPr="00204B22">
        <w:rPr>
          <w:b/>
          <w:bCs/>
          <w:iCs/>
          <w:lang w:eastAsia="ar-SA"/>
        </w:rPr>
        <w:t>Тихий океан</w:t>
      </w:r>
      <w:r w:rsidRPr="00204B22">
        <w:rPr>
          <w:b/>
          <w:bCs/>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моря</w:t>
      </w:r>
      <w:proofErr w:type="gramStart"/>
      <w:r w:rsidRPr="00204B22">
        <w:rPr>
          <w:bCs/>
          <w:lang w:eastAsia="ar-SA"/>
        </w:rPr>
        <w:t>:</w:t>
      </w:r>
      <w:r w:rsidRPr="00204B22">
        <w:rPr>
          <w:lang w:eastAsia="ar-SA"/>
        </w:rPr>
        <w:t>Б</w:t>
      </w:r>
      <w:proofErr w:type="gramEnd"/>
      <w:r w:rsidRPr="00204B22">
        <w:rPr>
          <w:lang w:eastAsia="ar-SA"/>
        </w:rPr>
        <w:t>ерингово</w:t>
      </w:r>
      <w:proofErr w:type="spellEnd"/>
      <w:r w:rsidRPr="00204B22">
        <w:rPr>
          <w:lang w:eastAsia="ar-SA"/>
        </w:rPr>
        <w:t xml:space="preserve">, Восточно-Китайское, Жёлтое, Коралловое, Охотское, </w:t>
      </w:r>
      <w:proofErr w:type="spellStart"/>
      <w:r w:rsidRPr="00204B22">
        <w:rPr>
          <w:lang w:eastAsia="ar-SA"/>
        </w:rPr>
        <w:t>Тасманово</w:t>
      </w:r>
      <w:proofErr w:type="spellEnd"/>
      <w:r w:rsidRPr="00204B22">
        <w:rPr>
          <w:lang w:eastAsia="ar-SA"/>
        </w:rPr>
        <w:t>, Уэдделла, Фиджи, Филиппинское, Южно-Китайское, Японское.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Аляска, </w:t>
      </w:r>
      <w:proofErr w:type="gramStart"/>
      <w:r w:rsidRPr="00204B22">
        <w:rPr>
          <w:lang w:eastAsia="ar-SA"/>
        </w:rPr>
        <w:t>Калифорнийский</w:t>
      </w:r>
      <w:proofErr w:type="gram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Басов, Берингов, Дрейка, Корейский, Магелланов, Тайваньский, </w:t>
      </w:r>
      <w:proofErr w:type="spellStart"/>
      <w:r w:rsidRPr="00204B22">
        <w:rPr>
          <w:lang w:eastAsia="ar-SA"/>
        </w:rPr>
        <w:t>Торресов</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желоба</w:t>
      </w:r>
      <w:proofErr w:type="gramStart"/>
      <w:r w:rsidRPr="00204B22">
        <w:rPr>
          <w:bCs/>
          <w:lang w:eastAsia="ar-SA"/>
        </w:rPr>
        <w:t>:</w:t>
      </w:r>
      <w:r w:rsidRPr="00204B22">
        <w:rPr>
          <w:lang w:eastAsia="ar-SA"/>
        </w:rPr>
        <w:t>М</w:t>
      </w:r>
      <w:proofErr w:type="gramEnd"/>
      <w:r w:rsidRPr="00204B22">
        <w:rPr>
          <w:lang w:eastAsia="ar-SA"/>
        </w:rPr>
        <w:t>арианский</w:t>
      </w:r>
      <w:proofErr w:type="spellEnd"/>
      <w:r w:rsidRPr="00204B22">
        <w:rPr>
          <w:lang w:eastAsia="ar-SA"/>
        </w:rPr>
        <w:t>, Перуанский</w:t>
      </w:r>
    </w:p>
    <w:p w:rsidR="0061605E" w:rsidRPr="00204B22" w:rsidRDefault="0061605E" w:rsidP="0061605E">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Аляска, Восточно-Австралийское, Куросио, Межпассатное </w:t>
      </w:r>
      <w:proofErr w:type="spellStart"/>
      <w:r w:rsidRPr="00204B22">
        <w:rPr>
          <w:lang w:eastAsia="ar-SA"/>
        </w:rPr>
        <w:t>противотечение</w:t>
      </w:r>
      <w:proofErr w:type="spellEnd"/>
      <w:r w:rsidRPr="00204B22">
        <w:rPr>
          <w:lang w:eastAsia="ar-SA"/>
        </w:rPr>
        <w:t xml:space="preserve">, Северное Пассатное, </w:t>
      </w:r>
      <w:proofErr w:type="spellStart"/>
      <w:r w:rsidRPr="00204B22">
        <w:rPr>
          <w:lang w:eastAsia="ar-SA"/>
        </w:rPr>
        <w:t>Северо-Тихоокеанское</w:t>
      </w:r>
      <w:proofErr w:type="spellEnd"/>
      <w:r w:rsidRPr="00204B22">
        <w:rPr>
          <w:lang w:eastAsia="ar-SA"/>
        </w:rPr>
        <w:t>, Южное Пассатное.</w:t>
      </w:r>
    </w:p>
    <w:p w:rsidR="0061605E" w:rsidRPr="00204B22" w:rsidRDefault="0061605E" w:rsidP="0061605E">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Западных Ветров, </w:t>
      </w:r>
      <w:proofErr w:type="gramStart"/>
      <w:r w:rsidRPr="00204B22">
        <w:rPr>
          <w:lang w:eastAsia="ar-SA"/>
        </w:rPr>
        <w:t>Калифорнийское</w:t>
      </w:r>
      <w:proofErr w:type="gramEnd"/>
      <w:r w:rsidRPr="00204B22">
        <w:rPr>
          <w:lang w:eastAsia="ar-SA"/>
        </w:rPr>
        <w:t xml:space="preserve">, </w:t>
      </w:r>
      <w:proofErr w:type="spellStart"/>
      <w:r w:rsidRPr="00204B22">
        <w:rPr>
          <w:lang w:eastAsia="ar-SA"/>
        </w:rPr>
        <w:t>Курило-Камчатское</w:t>
      </w:r>
      <w:proofErr w:type="spellEnd"/>
      <w:r w:rsidRPr="00204B22">
        <w:rPr>
          <w:lang w:eastAsia="ar-SA"/>
        </w:rPr>
        <w:t>, Перуанское.</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А</w:t>
      </w:r>
      <w:proofErr w:type="gramEnd"/>
      <w:r w:rsidRPr="00204B22">
        <w:rPr>
          <w:lang w:eastAsia="ar-SA"/>
        </w:rPr>
        <w:t>леутские</w:t>
      </w:r>
      <w:proofErr w:type="spellEnd"/>
      <w:r w:rsidRPr="00204B22">
        <w:rPr>
          <w:lang w:eastAsia="ar-SA"/>
        </w:rPr>
        <w:t xml:space="preserve">, Бикини, Гавайские, </w:t>
      </w:r>
      <w:proofErr w:type="spellStart"/>
      <w:r w:rsidRPr="00204B22">
        <w:rPr>
          <w:lang w:eastAsia="ar-SA"/>
        </w:rPr>
        <w:t>Зондские</w:t>
      </w:r>
      <w:proofErr w:type="spellEnd"/>
      <w:r w:rsidRPr="00204B22">
        <w:rPr>
          <w:lang w:eastAsia="ar-SA"/>
        </w:rPr>
        <w:t>, Курильские, Новая Зеландия, Пасхи, Самоа, Тайвань, Тасмания, Фиджи, Филиппинские, Японские.</w:t>
      </w:r>
    </w:p>
    <w:p w:rsidR="0061605E" w:rsidRPr="00204B22" w:rsidRDefault="0061605E" w:rsidP="0061605E">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Аляска, Индокитай, Калифорния, Камчатка, Корея, Малакка.</w:t>
      </w:r>
    </w:p>
    <w:p w:rsidR="0061605E" w:rsidRPr="00204B22" w:rsidRDefault="0061605E" w:rsidP="0061605E">
      <w:pPr>
        <w:spacing w:line="240" w:lineRule="atLeast"/>
        <w:jc w:val="both"/>
        <w:rPr>
          <w:bCs/>
          <w:iCs/>
          <w:lang w:eastAsia="ar-SA"/>
        </w:rPr>
      </w:pPr>
      <w:r w:rsidRPr="00204B22">
        <w:rPr>
          <w:b/>
          <w:bCs/>
          <w:iCs/>
          <w:lang w:eastAsia="ar-SA"/>
        </w:rPr>
        <w:t>Атлантический океан</w:t>
      </w:r>
      <w:r w:rsidRPr="00204B22">
        <w:rPr>
          <w:b/>
          <w:bCs/>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Балтийское, Карибское, Норвежское, Северное, Средиземное, Чёрное.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Бискайский, Гвинейский, </w:t>
      </w:r>
      <w:proofErr w:type="spellStart"/>
      <w:r w:rsidRPr="00204B22">
        <w:rPr>
          <w:lang w:eastAsia="ar-SA"/>
        </w:rPr>
        <w:t>Гудзонов</w:t>
      </w:r>
      <w:proofErr w:type="spellEnd"/>
      <w:r w:rsidRPr="00204B22">
        <w:rPr>
          <w:lang w:eastAsia="ar-SA"/>
        </w:rPr>
        <w:t>, Мексиканский.</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проливы</w:t>
      </w:r>
      <w:proofErr w:type="gramStart"/>
      <w:r w:rsidRPr="00204B22">
        <w:rPr>
          <w:bCs/>
          <w:lang w:eastAsia="ar-SA"/>
        </w:rPr>
        <w:t>:</w:t>
      </w:r>
      <w:r w:rsidRPr="00204B22">
        <w:rPr>
          <w:lang w:eastAsia="ar-SA"/>
        </w:rPr>
        <w:t>Г</w:t>
      </w:r>
      <w:proofErr w:type="gramEnd"/>
      <w:r w:rsidRPr="00204B22">
        <w:rPr>
          <w:lang w:eastAsia="ar-SA"/>
        </w:rPr>
        <w:t>ибралтарский</w:t>
      </w:r>
      <w:proofErr w:type="spellEnd"/>
      <w:r w:rsidRPr="00204B22">
        <w:rPr>
          <w:lang w:eastAsia="ar-SA"/>
        </w:rPr>
        <w:t xml:space="preserve">, </w:t>
      </w:r>
      <w:proofErr w:type="spellStart"/>
      <w:r w:rsidRPr="00204B22">
        <w:rPr>
          <w:lang w:eastAsia="ar-SA"/>
        </w:rPr>
        <w:t>Гудзонов</w:t>
      </w:r>
      <w:proofErr w:type="spellEnd"/>
      <w:r w:rsidRPr="00204B22">
        <w:rPr>
          <w:lang w:eastAsia="ar-SA"/>
        </w:rPr>
        <w:t xml:space="preserve">, Датский, Дрейка, Магелланов, </w:t>
      </w:r>
      <w:proofErr w:type="spellStart"/>
      <w:r w:rsidRPr="00204B22">
        <w:rPr>
          <w:lang w:eastAsia="ar-SA"/>
        </w:rPr>
        <w:t>Флоридский</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желоб</w:t>
      </w:r>
      <w:r w:rsidRPr="00204B22">
        <w:rPr>
          <w:bCs/>
          <w:lang w:eastAsia="ar-SA"/>
        </w:rPr>
        <w:t>:</w:t>
      </w:r>
      <w:r w:rsidRPr="00204B22">
        <w:rPr>
          <w:lang w:eastAsia="ar-SA"/>
        </w:rPr>
        <w:t xml:space="preserve"> Пуэрто-Рико.</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тёплые </w:t>
      </w:r>
      <w:proofErr w:type="spellStart"/>
      <w:r w:rsidRPr="00204B22">
        <w:rPr>
          <w:bCs/>
          <w:iCs/>
          <w:lang w:eastAsia="ar-SA"/>
        </w:rPr>
        <w:t>течения</w:t>
      </w:r>
      <w:proofErr w:type="gramStart"/>
      <w:r w:rsidRPr="00204B22">
        <w:rPr>
          <w:bCs/>
          <w:lang w:eastAsia="ar-SA"/>
        </w:rPr>
        <w:t>:</w:t>
      </w:r>
      <w:r w:rsidRPr="00204B22">
        <w:rPr>
          <w:lang w:eastAsia="ar-SA"/>
        </w:rPr>
        <w:t>А</w:t>
      </w:r>
      <w:proofErr w:type="gramEnd"/>
      <w:r w:rsidRPr="00204B22">
        <w:rPr>
          <w:lang w:eastAsia="ar-SA"/>
        </w:rPr>
        <w:t>нтильское</w:t>
      </w:r>
      <w:proofErr w:type="spellEnd"/>
      <w:r w:rsidRPr="00204B22">
        <w:rPr>
          <w:lang w:eastAsia="ar-SA"/>
        </w:rPr>
        <w:t xml:space="preserve">, Бразильское, </w:t>
      </w:r>
      <w:proofErr w:type="spellStart"/>
      <w:r w:rsidRPr="00204B22">
        <w:rPr>
          <w:lang w:eastAsia="ar-SA"/>
        </w:rPr>
        <w:t>Гвианское</w:t>
      </w:r>
      <w:proofErr w:type="spellEnd"/>
      <w:r w:rsidRPr="00204B22">
        <w:rPr>
          <w:lang w:eastAsia="ar-SA"/>
        </w:rPr>
        <w:t xml:space="preserve">, Гвинейское, Гольфстрим, Северное Пассатное, </w:t>
      </w:r>
      <w:proofErr w:type="spellStart"/>
      <w:r w:rsidRPr="00204B22">
        <w:rPr>
          <w:lang w:eastAsia="ar-SA"/>
        </w:rPr>
        <w:t>Северо-Атлантическое</w:t>
      </w:r>
      <w:proofErr w:type="spellEnd"/>
      <w:r w:rsidRPr="00204B22">
        <w:rPr>
          <w:lang w:eastAsia="ar-SA"/>
        </w:rPr>
        <w:t xml:space="preserve">, </w:t>
      </w:r>
      <w:proofErr w:type="spellStart"/>
      <w:r w:rsidRPr="00204B22">
        <w:rPr>
          <w:lang w:eastAsia="ar-SA"/>
        </w:rPr>
        <w:t>Фолклендское</w:t>
      </w:r>
      <w:proofErr w:type="spellEnd"/>
      <w:r w:rsidRPr="00204B22">
        <w:rPr>
          <w:lang w:eastAsia="ar-SA"/>
        </w:rPr>
        <w:t>, Южное Пассатное.</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холодные </w:t>
      </w:r>
      <w:proofErr w:type="spellStart"/>
      <w:r w:rsidRPr="00204B22">
        <w:rPr>
          <w:bCs/>
          <w:iCs/>
          <w:lang w:eastAsia="ar-SA"/>
        </w:rPr>
        <w:t>течения</w:t>
      </w:r>
      <w:proofErr w:type="gramStart"/>
      <w:r w:rsidRPr="00204B22">
        <w:rPr>
          <w:bCs/>
          <w:lang w:eastAsia="ar-SA"/>
        </w:rPr>
        <w:t>:</w:t>
      </w:r>
      <w:r w:rsidRPr="00204B22">
        <w:rPr>
          <w:lang w:eastAsia="ar-SA"/>
        </w:rPr>
        <w:t>Б</w:t>
      </w:r>
      <w:proofErr w:type="gramEnd"/>
      <w:r w:rsidRPr="00204B22">
        <w:rPr>
          <w:lang w:eastAsia="ar-SA"/>
        </w:rPr>
        <w:t>енгельское</w:t>
      </w:r>
      <w:proofErr w:type="spellEnd"/>
      <w:r w:rsidRPr="00204B22">
        <w:rPr>
          <w:lang w:eastAsia="ar-SA"/>
        </w:rPr>
        <w:t xml:space="preserve">, Западных Ветров, </w:t>
      </w:r>
      <w:proofErr w:type="spellStart"/>
      <w:r w:rsidRPr="00204B22">
        <w:rPr>
          <w:lang w:eastAsia="ar-SA"/>
        </w:rPr>
        <w:t>Канарское</w:t>
      </w:r>
      <w:proofErr w:type="spellEnd"/>
      <w:r w:rsidRPr="00204B22">
        <w:rPr>
          <w:lang w:eastAsia="ar-SA"/>
        </w:rPr>
        <w:t xml:space="preserve">, </w:t>
      </w:r>
      <w:proofErr w:type="spellStart"/>
      <w:r w:rsidRPr="00204B22">
        <w:rPr>
          <w:lang w:eastAsia="ar-SA"/>
        </w:rPr>
        <w:t>Лабрадорское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Б</w:t>
      </w:r>
      <w:proofErr w:type="gramEnd"/>
      <w:r w:rsidRPr="00204B22">
        <w:rPr>
          <w:lang w:eastAsia="ar-SA"/>
        </w:rPr>
        <w:t>ольшие</w:t>
      </w:r>
      <w:proofErr w:type="spellEnd"/>
      <w:r w:rsidRPr="00204B22">
        <w:rPr>
          <w:lang w:eastAsia="ar-SA"/>
        </w:rPr>
        <w:t xml:space="preserve"> Антильские, Бермудские, Великобритания, Гренландия, Ирландия, Исландия, Огненная Земля, Фолклендские (</w:t>
      </w:r>
      <w:proofErr w:type="spellStart"/>
      <w:r w:rsidRPr="00204B22">
        <w:rPr>
          <w:lang w:eastAsia="ar-SA"/>
        </w:rPr>
        <w:t>Мальвинские</w:t>
      </w:r>
      <w:proofErr w:type="spellEnd"/>
      <w:r w:rsidRPr="00204B22">
        <w:rPr>
          <w:lang w:eastAsia="ar-SA"/>
        </w:rPr>
        <w:t>).</w:t>
      </w:r>
    </w:p>
    <w:p w:rsidR="0061605E" w:rsidRPr="00204B22" w:rsidRDefault="0061605E" w:rsidP="0061605E">
      <w:pPr>
        <w:spacing w:line="240" w:lineRule="atLeast"/>
        <w:ind w:left="1620" w:hanging="1620"/>
        <w:jc w:val="both"/>
        <w:rPr>
          <w:b/>
          <w:bCs/>
          <w:iCs/>
          <w:lang w:eastAsia="ar-SA"/>
        </w:rPr>
      </w:pPr>
      <w:proofErr w:type="spellStart"/>
      <w:r w:rsidRPr="00204B22">
        <w:rPr>
          <w:bCs/>
          <w:iCs/>
          <w:lang w:eastAsia="ar-SA"/>
        </w:rPr>
        <w:t>полуострова</w:t>
      </w:r>
      <w:proofErr w:type="gramStart"/>
      <w:r w:rsidRPr="00204B22">
        <w:rPr>
          <w:bCs/>
          <w:lang w:eastAsia="ar-SA"/>
        </w:rPr>
        <w:t>:</w:t>
      </w:r>
      <w:r w:rsidRPr="00204B22">
        <w:rPr>
          <w:lang w:eastAsia="ar-SA"/>
        </w:rPr>
        <w:t>А</w:t>
      </w:r>
      <w:proofErr w:type="gramEnd"/>
      <w:r w:rsidRPr="00204B22">
        <w:rPr>
          <w:lang w:eastAsia="ar-SA"/>
        </w:rPr>
        <w:t>ппенинский</w:t>
      </w:r>
      <w:proofErr w:type="spellEnd"/>
      <w:r w:rsidRPr="00204B22">
        <w:rPr>
          <w:lang w:eastAsia="ar-SA"/>
        </w:rPr>
        <w:t>, Лабрадор, Малая Азия, Пиренейский, Скандинавский, Флорида, Юкатан.</w:t>
      </w:r>
    </w:p>
    <w:p w:rsidR="0061605E" w:rsidRPr="00204B22" w:rsidRDefault="0061605E" w:rsidP="0061605E">
      <w:pPr>
        <w:spacing w:line="240" w:lineRule="atLeast"/>
        <w:jc w:val="both"/>
        <w:rPr>
          <w:bCs/>
          <w:iCs/>
          <w:lang w:eastAsia="ar-SA"/>
        </w:rPr>
      </w:pPr>
      <w:r w:rsidRPr="00204B22">
        <w:rPr>
          <w:b/>
          <w:bCs/>
          <w:iCs/>
          <w:lang w:eastAsia="ar-SA"/>
        </w:rPr>
        <w:t>Индийский океан</w:t>
      </w:r>
      <w:r w:rsidRPr="00204B22">
        <w:rPr>
          <w:b/>
          <w:bCs/>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моря</w:t>
      </w:r>
      <w:proofErr w:type="gramStart"/>
      <w:r w:rsidRPr="00204B22">
        <w:rPr>
          <w:bCs/>
          <w:lang w:eastAsia="ar-SA"/>
        </w:rPr>
        <w:t>:</w:t>
      </w:r>
      <w:r w:rsidRPr="00204B22">
        <w:rPr>
          <w:lang w:eastAsia="ar-SA"/>
        </w:rPr>
        <w:t>А</w:t>
      </w:r>
      <w:proofErr w:type="gramEnd"/>
      <w:r w:rsidRPr="00204B22">
        <w:rPr>
          <w:lang w:eastAsia="ar-SA"/>
        </w:rPr>
        <w:t>ндаманское</w:t>
      </w:r>
      <w:proofErr w:type="spellEnd"/>
      <w:r w:rsidRPr="00204B22">
        <w:rPr>
          <w:lang w:eastAsia="ar-SA"/>
        </w:rPr>
        <w:t xml:space="preserve">, Аравийское, Красное, </w:t>
      </w:r>
      <w:proofErr w:type="spellStart"/>
      <w:r w:rsidRPr="00204B22">
        <w:rPr>
          <w:lang w:eastAsia="ar-SA"/>
        </w:rPr>
        <w:t>Тиморское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w:t>
      </w:r>
      <w:proofErr w:type="spellStart"/>
      <w:r w:rsidRPr="00204B22">
        <w:rPr>
          <w:lang w:eastAsia="ar-SA"/>
        </w:rPr>
        <w:t>Аденский</w:t>
      </w:r>
      <w:proofErr w:type="spellEnd"/>
      <w:r w:rsidRPr="00204B22">
        <w:rPr>
          <w:lang w:eastAsia="ar-SA"/>
        </w:rPr>
        <w:t>, Бенгальский, Большой Австралийский, Персидский.</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Баб-эль-Мандебский, Малаккский, </w:t>
      </w:r>
      <w:proofErr w:type="spellStart"/>
      <w:r w:rsidRPr="00204B22">
        <w:rPr>
          <w:lang w:eastAsia="ar-SA"/>
        </w:rPr>
        <w:t>Мозамбикский</w:t>
      </w:r>
      <w:proofErr w:type="spellEnd"/>
      <w:r w:rsidRPr="00204B22">
        <w:rPr>
          <w:lang w:eastAsia="ar-SA"/>
        </w:rPr>
        <w:t>, Ормузский.</w:t>
      </w:r>
    </w:p>
    <w:p w:rsidR="0061605E" w:rsidRPr="00204B22" w:rsidRDefault="0061605E" w:rsidP="0061605E">
      <w:pPr>
        <w:spacing w:line="240" w:lineRule="atLeast"/>
        <w:ind w:left="1620" w:hanging="1620"/>
        <w:jc w:val="both"/>
        <w:rPr>
          <w:bCs/>
          <w:iCs/>
          <w:lang w:eastAsia="ar-SA"/>
        </w:rPr>
      </w:pPr>
      <w:r w:rsidRPr="00204B22">
        <w:rPr>
          <w:bCs/>
          <w:iCs/>
          <w:lang w:eastAsia="ar-SA"/>
        </w:rPr>
        <w:t>желоб</w:t>
      </w:r>
      <w:r w:rsidRPr="00204B22">
        <w:rPr>
          <w:bCs/>
          <w:lang w:eastAsia="ar-SA"/>
        </w:rPr>
        <w:t>:</w:t>
      </w:r>
      <w:r w:rsidRPr="00204B22">
        <w:rPr>
          <w:lang w:eastAsia="ar-SA"/>
        </w:rPr>
        <w:t xml:space="preserve"> Зондский.</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тёплые </w:t>
      </w:r>
      <w:proofErr w:type="spellStart"/>
      <w:r w:rsidRPr="00204B22">
        <w:rPr>
          <w:bCs/>
          <w:iCs/>
          <w:lang w:eastAsia="ar-SA"/>
        </w:rPr>
        <w:t>течения</w:t>
      </w:r>
      <w:proofErr w:type="gramStart"/>
      <w:r w:rsidRPr="00204B22">
        <w:rPr>
          <w:bCs/>
          <w:lang w:eastAsia="ar-SA"/>
        </w:rPr>
        <w:t>:</w:t>
      </w:r>
      <w:r w:rsidRPr="00204B22">
        <w:rPr>
          <w:lang w:eastAsia="ar-SA"/>
        </w:rPr>
        <w:t>М</w:t>
      </w:r>
      <w:proofErr w:type="gramEnd"/>
      <w:r w:rsidRPr="00204B22">
        <w:rPr>
          <w:lang w:eastAsia="ar-SA"/>
        </w:rPr>
        <w:t>озамбикское</w:t>
      </w:r>
      <w:proofErr w:type="spellEnd"/>
      <w:r w:rsidRPr="00204B22">
        <w:rPr>
          <w:lang w:eastAsia="ar-SA"/>
        </w:rPr>
        <w:t>, Муссонное, Мыса Игольного, Южное Пассатное.</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холодные </w:t>
      </w:r>
      <w:proofErr w:type="spellStart"/>
      <w:r w:rsidRPr="00204B22">
        <w:rPr>
          <w:bCs/>
          <w:iCs/>
          <w:lang w:eastAsia="ar-SA"/>
        </w:rPr>
        <w:t>течения</w:t>
      </w:r>
      <w:proofErr w:type="gramStart"/>
      <w:r w:rsidRPr="00204B22">
        <w:rPr>
          <w:bCs/>
          <w:lang w:eastAsia="ar-SA"/>
        </w:rPr>
        <w:t>:</w:t>
      </w:r>
      <w:r w:rsidRPr="00204B22">
        <w:rPr>
          <w:lang w:eastAsia="ar-SA"/>
        </w:rPr>
        <w:t>З</w:t>
      </w:r>
      <w:proofErr w:type="gramEnd"/>
      <w:r w:rsidRPr="00204B22">
        <w:rPr>
          <w:lang w:eastAsia="ar-SA"/>
        </w:rPr>
        <w:t>ападно-Австралийское</w:t>
      </w:r>
      <w:proofErr w:type="spellEnd"/>
      <w:r w:rsidRPr="00204B22">
        <w:rPr>
          <w:lang w:eastAsia="ar-SA"/>
        </w:rPr>
        <w:t>, Западных Ветров, Сомалийское.</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Б</w:t>
      </w:r>
      <w:proofErr w:type="gramEnd"/>
      <w:r w:rsidRPr="00204B22">
        <w:rPr>
          <w:lang w:eastAsia="ar-SA"/>
        </w:rPr>
        <w:t>ольшие</w:t>
      </w:r>
      <w:proofErr w:type="spellEnd"/>
      <w:r w:rsidRPr="00204B22">
        <w:rPr>
          <w:lang w:eastAsia="ar-SA"/>
        </w:rPr>
        <w:t xml:space="preserve"> Антильские, Бермудские, Великобритания, Гренландия, Ирландия, Исландия, Огненная Земля.</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З</w:t>
      </w:r>
      <w:proofErr w:type="gramEnd"/>
      <w:r w:rsidRPr="00204B22">
        <w:rPr>
          <w:lang w:eastAsia="ar-SA"/>
        </w:rPr>
        <w:t>ондские</w:t>
      </w:r>
      <w:proofErr w:type="spellEnd"/>
      <w:r w:rsidRPr="00204B22">
        <w:rPr>
          <w:lang w:eastAsia="ar-SA"/>
        </w:rPr>
        <w:t>, Коморские, Мадагаскар, Мальдивские, Сейшельские, Шри-Ланка.</w:t>
      </w:r>
    </w:p>
    <w:p w:rsidR="0061605E" w:rsidRPr="00204B22" w:rsidRDefault="0061605E" w:rsidP="0061605E">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Аравийский, Индостан, Малакка, Сомали.</w:t>
      </w:r>
    </w:p>
    <w:p w:rsidR="0061605E" w:rsidRPr="00204B22" w:rsidRDefault="0061605E" w:rsidP="0061605E">
      <w:pPr>
        <w:spacing w:line="240" w:lineRule="atLeast"/>
        <w:jc w:val="both"/>
        <w:rPr>
          <w:bCs/>
          <w:iCs/>
          <w:lang w:eastAsia="ar-SA"/>
        </w:rPr>
      </w:pPr>
      <w:r w:rsidRPr="00204B22">
        <w:rPr>
          <w:b/>
          <w:bCs/>
          <w:iCs/>
          <w:lang w:eastAsia="ar-SA"/>
        </w:rPr>
        <w:t>Северный Ледовитый океан</w:t>
      </w:r>
      <w:r w:rsidRPr="00204B22">
        <w:rPr>
          <w:b/>
          <w:bCs/>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Баренцево, Бофорта, Белое, </w:t>
      </w:r>
      <w:proofErr w:type="spellStart"/>
      <w:r w:rsidRPr="00204B22">
        <w:rPr>
          <w:lang w:eastAsia="ar-SA"/>
        </w:rPr>
        <w:t>Восточно-Сибирское</w:t>
      </w:r>
      <w:proofErr w:type="spellEnd"/>
      <w:r w:rsidRPr="00204B22">
        <w:rPr>
          <w:lang w:eastAsia="ar-SA"/>
        </w:rPr>
        <w:t>, Гренландское, Карское, Лаптевых, Чукотское.</w:t>
      </w:r>
    </w:p>
    <w:p w:rsidR="0061605E" w:rsidRPr="00204B22" w:rsidRDefault="0061605E" w:rsidP="0061605E">
      <w:pPr>
        <w:spacing w:line="240" w:lineRule="atLeast"/>
        <w:ind w:left="1620" w:hanging="1620"/>
        <w:jc w:val="both"/>
        <w:rPr>
          <w:bCs/>
          <w:iCs/>
          <w:lang w:eastAsia="ar-SA"/>
        </w:rPr>
      </w:pPr>
      <w:r w:rsidRPr="00204B22">
        <w:rPr>
          <w:bCs/>
          <w:iCs/>
          <w:lang w:eastAsia="ar-SA"/>
        </w:rPr>
        <w:lastRenderedPageBreak/>
        <w:t>проливы</w:t>
      </w:r>
      <w:r w:rsidRPr="00204B22">
        <w:rPr>
          <w:bCs/>
          <w:lang w:eastAsia="ar-SA"/>
        </w:rPr>
        <w:t>:</w:t>
      </w:r>
      <w:r w:rsidRPr="00204B22">
        <w:rPr>
          <w:lang w:eastAsia="ar-SA"/>
        </w:rPr>
        <w:t xml:space="preserve"> Берингов.</w:t>
      </w:r>
    </w:p>
    <w:p w:rsidR="0061605E" w:rsidRPr="00204B22" w:rsidRDefault="0061605E" w:rsidP="0061605E">
      <w:pPr>
        <w:spacing w:line="240" w:lineRule="atLeast"/>
        <w:ind w:left="1620" w:hanging="1620"/>
        <w:jc w:val="both"/>
        <w:rPr>
          <w:bCs/>
          <w:iCs/>
          <w:lang w:eastAsia="ar-SA"/>
        </w:rPr>
      </w:pPr>
      <w:r w:rsidRPr="00204B22">
        <w:rPr>
          <w:bCs/>
          <w:iCs/>
          <w:lang w:eastAsia="ar-SA"/>
        </w:rPr>
        <w:t>тёплое течение</w:t>
      </w:r>
      <w:r w:rsidRPr="00204B22">
        <w:rPr>
          <w:bCs/>
          <w:lang w:eastAsia="ar-SA"/>
        </w:rPr>
        <w:t>:</w:t>
      </w:r>
      <w:r w:rsidRPr="00204B22">
        <w:rPr>
          <w:lang w:eastAsia="ar-SA"/>
        </w:rPr>
        <w:t xml:space="preserve"> </w:t>
      </w:r>
      <w:proofErr w:type="spellStart"/>
      <w:r w:rsidRPr="00204B22">
        <w:rPr>
          <w:lang w:eastAsia="ar-SA"/>
        </w:rPr>
        <w:t>Северо-Атлантическое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Б</w:t>
      </w:r>
      <w:proofErr w:type="gramEnd"/>
      <w:r w:rsidRPr="00204B22">
        <w:rPr>
          <w:lang w:eastAsia="ar-SA"/>
        </w:rPr>
        <w:t>ольшие</w:t>
      </w:r>
      <w:proofErr w:type="spellEnd"/>
      <w:r w:rsidRPr="00204B22">
        <w:rPr>
          <w:lang w:eastAsia="ar-SA"/>
        </w:rPr>
        <w:t xml:space="preserve"> Антильские, Бермудские, Великобритания, Гренландия, Ирландия, Исландия, Огненная Земля.</w:t>
      </w:r>
    </w:p>
    <w:p w:rsidR="0061605E" w:rsidRPr="00204B22" w:rsidRDefault="0061605E" w:rsidP="0061605E">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Врангеля, Гренландия, Канадский Арктический архипелаг, Новая Земля, Северная Земля, Шпицберген.</w:t>
      </w:r>
    </w:p>
    <w:p w:rsidR="0061605E" w:rsidRPr="00204B22" w:rsidRDefault="0061605E" w:rsidP="0061605E">
      <w:pPr>
        <w:spacing w:line="240" w:lineRule="atLeast"/>
        <w:ind w:left="1620" w:hanging="1620"/>
        <w:jc w:val="both"/>
        <w:rPr>
          <w:b/>
          <w:bCs/>
          <w:iCs/>
          <w:lang w:eastAsia="ar-SA"/>
        </w:rPr>
      </w:pPr>
      <w:r w:rsidRPr="00204B22">
        <w:rPr>
          <w:bCs/>
          <w:iCs/>
          <w:lang w:eastAsia="ar-SA"/>
        </w:rPr>
        <w:t>полуострова</w:t>
      </w:r>
      <w:r w:rsidRPr="00204B22">
        <w:rPr>
          <w:bCs/>
          <w:lang w:eastAsia="ar-SA"/>
        </w:rPr>
        <w:t>:</w:t>
      </w:r>
      <w:r w:rsidRPr="00204B22">
        <w:rPr>
          <w:lang w:eastAsia="ar-SA"/>
        </w:rPr>
        <w:t xml:space="preserve"> Таймыр, Чукотский.</w:t>
      </w:r>
    </w:p>
    <w:p w:rsidR="0061605E" w:rsidRPr="00204B22" w:rsidRDefault="0061605E" w:rsidP="0061605E">
      <w:pPr>
        <w:spacing w:line="240" w:lineRule="atLeast"/>
        <w:jc w:val="both"/>
        <w:rPr>
          <w:bCs/>
          <w:iCs/>
          <w:lang w:eastAsia="ar-SA"/>
        </w:rPr>
      </w:pPr>
      <w:r w:rsidRPr="00204B22">
        <w:rPr>
          <w:b/>
          <w:bCs/>
          <w:iCs/>
          <w:lang w:eastAsia="ar-SA"/>
        </w:rPr>
        <w:t>Тема ”Африка”</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 Индийский.</w:t>
      </w:r>
    </w:p>
    <w:p w:rsidR="0061605E" w:rsidRPr="00204B22" w:rsidRDefault="0061605E" w:rsidP="0061605E">
      <w:pPr>
        <w:spacing w:line="240" w:lineRule="atLeast"/>
        <w:ind w:left="1620" w:hanging="1620"/>
        <w:jc w:val="both"/>
        <w:rPr>
          <w:bCs/>
          <w:iCs/>
          <w:lang w:eastAsia="ar-SA"/>
        </w:rPr>
      </w:pPr>
      <w:r w:rsidRPr="00204B22">
        <w:rPr>
          <w:bCs/>
          <w:iCs/>
          <w:lang w:eastAsia="ar-SA"/>
        </w:rPr>
        <w:t>моря</w:t>
      </w:r>
      <w:r w:rsidRPr="00204B22">
        <w:rPr>
          <w:bCs/>
          <w:lang w:eastAsia="ar-SA"/>
        </w:rPr>
        <w:t>:</w:t>
      </w:r>
      <w:r w:rsidRPr="00204B22">
        <w:rPr>
          <w:lang w:eastAsia="ar-SA"/>
        </w:rPr>
        <w:t xml:space="preserve"> Средиземное и Красное.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Гвинейский и </w:t>
      </w:r>
      <w:proofErr w:type="spellStart"/>
      <w:r w:rsidRPr="00204B22">
        <w:rPr>
          <w:lang w:eastAsia="ar-SA"/>
        </w:rPr>
        <w:t>Аденский</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Гибралтарский, Баб-эль-Мандебский и </w:t>
      </w:r>
      <w:proofErr w:type="spellStart"/>
      <w:r w:rsidRPr="00204B22">
        <w:rPr>
          <w:lang w:eastAsia="ar-SA"/>
        </w:rPr>
        <w:t>Мозамбикский</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Гвинейское, </w:t>
      </w:r>
      <w:proofErr w:type="spellStart"/>
      <w:r w:rsidRPr="00204B22">
        <w:rPr>
          <w:lang w:eastAsia="ar-SA"/>
        </w:rPr>
        <w:t>Мозамбикское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холодные </w:t>
      </w:r>
      <w:proofErr w:type="spellStart"/>
      <w:r w:rsidRPr="00204B22">
        <w:rPr>
          <w:bCs/>
          <w:iCs/>
          <w:lang w:eastAsia="ar-SA"/>
        </w:rPr>
        <w:t>течения</w:t>
      </w:r>
      <w:proofErr w:type="gramStart"/>
      <w:r w:rsidRPr="00204B22">
        <w:rPr>
          <w:bCs/>
          <w:lang w:eastAsia="ar-SA"/>
        </w:rPr>
        <w:t>:</w:t>
      </w:r>
      <w:r w:rsidRPr="00204B22">
        <w:rPr>
          <w:lang w:eastAsia="ar-SA"/>
        </w:rPr>
        <w:t>К</w:t>
      </w:r>
      <w:proofErr w:type="gramEnd"/>
      <w:r w:rsidRPr="00204B22">
        <w:rPr>
          <w:lang w:eastAsia="ar-SA"/>
        </w:rPr>
        <w:t>анарское</w:t>
      </w:r>
      <w:proofErr w:type="spellEnd"/>
      <w:r w:rsidRPr="00204B22">
        <w:rPr>
          <w:lang w:eastAsia="ar-SA"/>
        </w:rPr>
        <w:t xml:space="preserve">, </w:t>
      </w:r>
      <w:proofErr w:type="spellStart"/>
      <w:r w:rsidRPr="00204B22">
        <w:rPr>
          <w:lang w:eastAsia="ar-SA"/>
        </w:rPr>
        <w:t>Бенгельское</w:t>
      </w:r>
      <w:proofErr w:type="spellEnd"/>
      <w:r w:rsidRPr="00204B22">
        <w:rPr>
          <w:lang w:eastAsia="ar-SA"/>
        </w:rPr>
        <w:t>, Сомалийское.</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К</w:t>
      </w:r>
      <w:proofErr w:type="gramEnd"/>
      <w:r w:rsidRPr="00204B22">
        <w:rPr>
          <w:lang w:eastAsia="ar-SA"/>
        </w:rPr>
        <w:t>анарские</w:t>
      </w:r>
      <w:proofErr w:type="spellEnd"/>
      <w:r w:rsidRPr="00204B22">
        <w:rPr>
          <w:lang w:eastAsia="ar-SA"/>
        </w:rPr>
        <w:t>, Коморские, Мадагаскар и Занзибар.</w:t>
      </w:r>
    </w:p>
    <w:p w:rsidR="0061605E" w:rsidRPr="00204B22" w:rsidRDefault="0061605E" w:rsidP="0061605E">
      <w:pPr>
        <w:spacing w:line="240" w:lineRule="atLeast"/>
        <w:ind w:left="1620" w:hanging="1620"/>
        <w:jc w:val="both"/>
        <w:rPr>
          <w:bCs/>
          <w:iCs/>
          <w:lang w:eastAsia="ar-SA"/>
        </w:rPr>
      </w:pPr>
      <w:r w:rsidRPr="00204B22">
        <w:rPr>
          <w:bCs/>
          <w:iCs/>
          <w:lang w:eastAsia="ar-SA"/>
        </w:rPr>
        <w:t>полуостров</w:t>
      </w:r>
      <w:r w:rsidRPr="00204B22">
        <w:rPr>
          <w:bCs/>
          <w:lang w:eastAsia="ar-SA"/>
        </w:rPr>
        <w:t>:</w:t>
      </w:r>
      <w:r w:rsidRPr="00204B22">
        <w:rPr>
          <w:lang w:eastAsia="ar-SA"/>
        </w:rPr>
        <w:t xml:space="preserve"> Сомали.</w:t>
      </w:r>
    </w:p>
    <w:p w:rsidR="0061605E" w:rsidRPr="00204B22" w:rsidRDefault="0061605E" w:rsidP="0061605E">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w:t>
      </w:r>
      <w:proofErr w:type="spellStart"/>
      <w:r w:rsidRPr="00204B22">
        <w:rPr>
          <w:lang w:eastAsia="ar-SA"/>
        </w:rPr>
        <w:t>Бен-Секка</w:t>
      </w:r>
      <w:proofErr w:type="spellEnd"/>
      <w:r w:rsidRPr="00204B22">
        <w:rPr>
          <w:lang w:eastAsia="ar-SA"/>
        </w:rPr>
        <w:t xml:space="preserve"> (</w:t>
      </w:r>
      <w:proofErr w:type="spellStart"/>
      <w:r w:rsidRPr="00204B22">
        <w:rPr>
          <w:lang w:eastAsia="ar-SA"/>
        </w:rPr>
        <w:t>Рас-Энгела</w:t>
      </w:r>
      <w:proofErr w:type="spellEnd"/>
      <w:r w:rsidRPr="00204B22">
        <w:rPr>
          <w:lang w:eastAsia="ar-SA"/>
        </w:rPr>
        <w:t xml:space="preserve">, </w:t>
      </w:r>
      <w:proofErr w:type="spellStart"/>
      <w:r w:rsidRPr="00204B22">
        <w:rPr>
          <w:lang w:eastAsia="ar-SA"/>
        </w:rPr>
        <w:t>Эль-Абъяд</w:t>
      </w:r>
      <w:proofErr w:type="spellEnd"/>
      <w:r w:rsidRPr="00204B22">
        <w:rPr>
          <w:lang w:eastAsia="ar-SA"/>
        </w:rPr>
        <w:t xml:space="preserve">), мыс Игольный, мыс </w:t>
      </w:r>
      <w:proofErr w:type="spellStart"/>
      <w:r w:rsidRPr="00204B22">
        <w:rPr>
          <w:lang w:eastAsia="ar-SA"/>
        </w:rPr>
        <w:t>Альмади</w:t>
      </w:r>
      <w:proofErr w:type="spellEnd"/>
      <w:r w:rsidRPr="00204B22">
        <w:rPr>
          <w:lang w:eastAsia="ar-SA"/>
        </w:rPr>
        <w:t xml:space="preserve">, мыс </w:t>
      </w:r>
      <w:proofErr w:type="spellStart"/>
      <w:r w:rsidRPr="00204B22">
        <w:rPr>
          <w:lang w:eastAsia="ar-SA"/>
        </w:rPr>
        <w:t>Рас-Хафун</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Суэцкий.</w:t>
      </w:r>
    </w:p>
    <w:p w:rsidR="0061605E" w:rsidRPr="00204B22" w:rsidRDefault="0061605E" w:rsidP="0061605E">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w:t>
      </w:r>
      <w:proofErr w:type="spellStart"/>
      <w:r w:rsidRPr="00204B22">
        <w:rPr>
          <w:lang w:eastAsia="ar-SA"/>
        </w:rPr>
        <w:t>Восточно-Африканское</w:t>
      </w:r>
      <w:proofErr w:type="spellEnd"/>
      <w:r w:rsidRPr="00204B22">
        <w:rPr>
          <w:lang w:eastAsia="ar-SA"/>
        </w:rPr>
        <w:t xml:space="preserve"> плоскогорье.</w:t>
      </w:r>
    </w:p>
    <w:p w:rsidR="0061605E" w:rsidRPr="00204B22" w:rsidRDefault="0061605E" w:rsidP="0061605E">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Атлас, </w:t>
      </w:r>
      <w:proofErr w:type="gramStart"/>
      <w:r w:rsidRPr="00204B22">
        <w:rPr>
          <w:lang w:eastAsia="ar-SA"/>
        </w:rPr>
        <w:t>Драконовы</w:t>
      </w:r>
      <w:proofErr w:type="gramEnd"/>
      <w:r w:rsidRPr="00204B22">
        <w:rPr>
          <w:lang w:eastAsia="ar-SA"/>
        </w:rPr>
        <w:t>, Эфиопское нагорье.</w:t>
      </w:r>
    </w:p>
    <w:p w:rsidR="0061605E" w:rsidRPr="00204B22" w:rsidRDefault="0061605E" w:rsidP="0061605E">
      <w:pPr>
        <w:spacing w:line="240" w:lineRule="atLeast"/>
        <w:ind w:left="1620" w:hanging="1620"/>
        <w:jc w:val="both"/>
        <w:rPr>
          <w:bCs/>
          <w:iCs/>
          <w:lang w:eastAsia="ar-SA"/>
        </w:rPr>
      </w:pPr>
      <w:r w:rsidRPr="00204B22">
        <w:rPr>
          <w:bCs/>
          <w:iCs/>
          <w:lang w:eastAsia="ar-SA"/>
        </w:rPr>
        <w:t>вулкан</w:t>
      </w:r>
      <w:r w:rsidRPr="00204B22">
        <w:rPr>
          <w:bCs/>
          <w:lang w:eastAsia="ar-SA"/>
        </w:rPr>
        <w:t>:</w:t>
      </w:r>
      <w:r w:rsidRPr="00204B22">
        <w:rPr>
          <w:lang w:eastAsia="ar-SA"/>
        </w:rPr>
        <w:t xml:space="preserve"> Килиманджаро.</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реки</w:t>
      </w:r>
      <w:proofErr w:type="gramStart"/>
      <w:r w:rsidRPr="00204B22">
        <w:rPr>
          <w:bCs/>
          <w:lang w:eastAsia="ar-SA"/>
        </w:rPr>
        <w:t>:</w:t>
      </w:r>
      <w:r w:rsidRPr="00204B22">
        <w:rPr>
          <w:lang w:eastAsia="ar-SA"/>
        </w:rPr>
        <w:t>Н</w:t>
      </w:r>
      <w:proofErr w:type="gramEnd"/>
      <w:r w:rsidRPr="00204B22">
        <w:rPr>
          <w:lang w:eastAsia="ar-SA"/>
        </w:rPr>
        <w:t>ил</w:t>
      </w:r>
      <w:proofErr w:type="spellEnd"/>
      <w:r w:rsidRPr="00204B22">
        <w:rPr>
          <w:lang w:eastAsia="ar-SA"/>
        </w:rPr>
        <w:t xml:space="preserve">, Белый Нил, </w:t>
      </w:r>
      <w:proofErr w:type="spellStart"/>
      <w:r w:rsidRPr="00204B22">
        <w:rPr>
          <w:lang w:eastAsia="ar-SA"/>
        </w:rPr>
        <w:t>Голубой</w:t>
      </w:r>
      <w:proofErr w:type="spellEnd"/>
      <w:r w:rsidRPr="00204B22">
        <w:rPr>
          <w:lang w:eastAsia="ar-SA"/>
        </w:rPr>
        <w:t xml:space="preserve"> Нил, Конго, Нигер, Сенегал, Замбези, </w:t>
      </w:r>
      <w:proofErr w:type="spellStart"/>
      <w:r w:rsidRPr="00204B22">
        <w:rPr>
          <w:lang w:eastAsia="ar-SA"/>
        </w:rPr>
        <w:t>Лимпопо</w:t>
      </w:r>
      <w:proofErr w:type="spellEnd"/>
      <w:r w:rsidRPr="00204B22">
        <w:rPr>
          <w:lang w:eastAsia="ar-SA"/>
        </w:rPr>
        <w:t>, Оранжевая.</w:t>
      </w:r>
    </w:p>
    <w:p w:rsidR="0061605E" w:rsidRPr="00204B22" w:rsidRDefault="0061605E" w:rsidP="0061605E">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Виктория, Чад, Танганьика, Ньяса.</w:t>
      </w:r>
    </w:p>
    <w:p w:rsidR="0061605E" w:rsidRPr="00204B22" w:rsidRDefault="0061605E" w:rsidP="0061605E">
      <w:pPr>
        <w:spacing w:line="240" w:lineRule="atLeast"/>
        <w:ind w:left="1620" w:hanging="1620"/>
        <w:jc w:val="both"/>
        <w:rPr>
          <w:bCs/>
          <w:iCs/>
          <w:lang w:eastAsia="ar-SA"/>
        </w:rPr>
      </w:pPr>
      <w:r w:rsidRPr="00204B22">
        <w:rPr>
          <w:bCs/>
          <w:iCs/>
          <w:lang w:eastAsia="ar-SA"/>
        </w:rPr>
        <w:t>водопады</w:t>
      </w:r>
      <w:r w:rsidRPr="00204B22">
        <w:rPr>
          <w:bCs/>
          <w:lang w:eastAsia="ar-SA"/>
        </w:rPr>
        <w:t>:</w:t>
      </w:r>
      <w:r w:rsidRPr="00204B22">
        <w:rPr>
          <w:lang w:eastAsia="ar-SA"/>
        </w:rPr>
        <w:t xml:space="preserve"> Виктория, Ливингстона, Стэнли.</w:t>
      </w:r>
    </w:p>
    <w:p w:rsidR="0061605E" w:rsidRPr="00204B22" w:rsidRDefault="0061605E" w:rsidP="0061605E">
      <w:pPr>
        <w:spacing w:line="240" w:lineRule="atLeast"/>
        <w:ind w:left="1620" w:hanging="1620"/>
        <w:jc w:val="both"/>
        <w:rPr>
          <w:bCs/>
          <w:iCs/>
          <w:lang w:eastAsia="ar-SA"/>
        </w:rPr>
      </w:pPr>
      <w:r w:rsidRPr="00204B22">
        <w:rPr>
          <w:bCs/>
          <w:iCs/>
          <w:lang w:eastAsia="ar-SA"/>
        </w:rPr>
        <w:t>пустыни</w:t>
      </w:r>
      <w:r w:rsidRPr="00204B22">
        <w:rPr>
          <w:bCs/>
          <w:lang w:eastAsia="ar-SA"/>
        </w:rPr>
        <w:t>:</w:t>
      </w:r>
      <w:r w:rsidRPr="00204B22">
        <w:rPr>
          <w:lang w:eastAsia="ar-SA"/>
        </w:rPr>
        <w:t xml:space="preserve"> Сахара, Ливийская, </w:t>
      </w:r>
      <w:proofErr w:type="spellStart"/>
      <w:r w:rsidRPr="00204B22">
        <w:rPr>
          <w:lang w:eastAsia="ar-SA"/>
        </w:rPr>
        <w:t>Намиб</w:t>
      </w:r>
      <w:proofErr w:type="spellEnd"/>
      <w:r w:rsidRPr="00204B22">
        <w:rPr>
          <w:lang w:eastAsia="ar-SA"/>
        </w:rPr>
        <w:t>, Калахари.</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страны</w:t>
      </w:r>
      <w:proofErr w:type="gramStart"/>
      <w:r w:rsidRPr="00204B22">
        <w:rPr>
          <w:bCs/>
          <w:lang w:eastAsia="ar-SA"/>
        </w:rPr>
        <w:t>:</w:t>
      </w:r>
      <w:r w:rsidRPr="00204B22">
        <w:rPr>
          <w:lang w:eastAsia="ar-SA"/>
        </w:rPr>
        <w:t>А</w:t>
      </w:r>
      <w:proofErr w:type="gramEnd"/>
      <w:r w:rsidRPr="00204B22">
        <w:rPr>
          <w:lang w:eastAsia="ar-SA"/>
        </w:rPr>
        <w:t>лжир</w:t>
      </w:r>
      <w:proofErr w:type="spellEnd"/>
      <w:r w:rsidRPr="00204B22">
        <w:rPr>
          <w:lang w:eastAsia="ar-SA"/>
        </w:rPr>
        <w:t>, Ангола, Египет, Демократическая Республика Конго, Замбия, Мадагаскар, Марокко, Намибия, Нигерия, Сенегал, Судан, Танзания, Чад, Эфиопия, ЮАР.</w:t>
      </w:r>
    </w:p>
    <w:p w:rsidR="0061605E" w:rsidRPr="00204B22" w:rsidRDefault="0061605E" w:rsidP="0061605E">
      <w:pPr>
        <w:spacing w:line="240" w:lineRule="atLeast"/>
        <w:ind w:left="1620" w:hanging="1620"/>
        <w:jc w:val="both"/>
        <w:rPr>
          <w:b/>
          <w:bCs/>
          <w:iCs/>
          <w:lang w:eastAsia="ar-SA"/>
        </w:rPr>
      </w:pPr>
      <w:proofErr w:type="spellStart"/>
      <w:r w:rsidRPr="00204B22">
        <w:rPr>
          <w:bCs/>
          <w:iCs/>
          <w:lang w:eastAsia="ar-SA"/>
        </w:rPr>
        <w:t>города</w:t>
      </w:r>
      <w:proofErr w:type="gramStart"/>
      <w:r w:rsidRPr="00204B22">
        <w:rPr>
          <w:bCs/>
          <w:lang w:eastAsia="ar-SA"/>
        </w:rPr>
        <w:t>:</w:t>
      </w:r>
      <w:r w:rsidRPr="00204B22">
        <w:rPr>
          <w:lang w:eastAsia="ar-SA"/>
        </w:rPr>
        <w:t>А</w:t>
      </w:r>
      <w:proofErr w:type="gramEnd"/>
      <w:r w:rsidRPr="00204B22">
        <w:rPr>
          <w:lang w:eastAsia="ar-SA"/>
        </w:rPr>
        <w:t>буджа</w:t>
      </w:r>
      <w:proofErr w:type="spellEnd"/>
      <w:r w:rsidRPr="00204B22">
        <w:rPr>
          <w:lang w:eastAsia="ar-SA"/>
        </w:rPr>
        <w:t xml:space="preserve">, Аддис-Абеба, Алжир, Антананариву, </w:t>
      </w:r>
      <w:proofErr w:type="spellStart"/>
      <w:r w:rsidRPr="00204B22">
        <w:rPr>
          <w:lang w:eastAsia="ar-SA"/>
        </w:rPr>
        <w:t>Виндхук</w:t>
      </w:r>
      <w:proofErr w:type="spellEnd"/>
      <w:r w:rsidRPr="00204B22">
        <w:rPr>
          <w:lang w:eastAsia="ar-SA"/>
        </w:rPr>
        <w:t xml:space="preserve">, Дакар, </w:t>
      </w:r>
      <w:proofErr w:type="spellStart"/>
      <w:r w:rsidRPr="00204B22">
        <w:rPr>
          <w:lang w:eastAsia="ar-SA"/>
        </w:rPr>
        <w:t>Додома</w:t>
      </w:r>
      <w:proofErr w:type="spellEnd"/>
      <w:r w:rsidRPr="00204B22">
        <w:rPr>
          <w:lang w:eastAsia="ar-SA"/>
        </w:rPr>
        <w:t>, Каир, Киншаса, Луанда, Лусака, Нджамена, Претория, Рабат, Хартум.</w:t>
      </w:r>
    </w:p>
    <w:p w:rsidR="0061605E" w:rsidRPr="00204B22" w:rsidRDefault="0061605E" w:rsidP="0061605E">
      <w:pPr>
        <w:spacing w:line="240" w:lineRule="atLeast"/>
        <w:jc w:val="both"/>
        <w:rPr>
          <w:bCs/>
          <w:iCs/>
          <w:lang w:eastAsia="ar-SA"/>
        </w:rPr>
      </w:pPr>
      <w:r w:rsidRPr="00204B22">
        <w:rPr>
          <w:b/>
          <w:bCs/>
          <w:iCs/>
          <w:lang w:eastAsia="ar-SA"/>
        </w:rPr>
        <w:t>Тема ”Австралия и Океания”</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Индийский и Тихий.</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моря</w:t>
      </w:r>
      <w:proofErr w:type="gramStart"/>
      <w:r w:rsidRPr="00204B22">
        <w:rPr>
          <w:bCs/>
          <w:lang w:eastAsia="ar-SA"/>
        </w:rPr>
        <w:t>:</w:t>
      </w:r>
      <w:r w:rsidRPr="00204B22">
        <w:rPr>
          <w:lang w:eastAsia="ar-SA"/>
        </w:rPr>
        <w:t>А</w:t>
      </w:r>
      <w:proofErr w:type="gramEnd"/>
      <w:r w:rsidRPr="00204B22">
        <w:rPr>
          <w:lang w:eastAsia="ar-SA"/>
        </w:rPr>
        <w:t>рафурское</w:t>
      </w:r>
      <w:proofErr w:type="spellEnd"/>
      <w:r w:rsidRPr="00204B22">
        <w:rPr>
          <w:lang w:eastAsia="ar-SA"/>
        </w:rPr>
        <w:t xml:space="preserve">, Коралловое и </w:t>
      </w:r>
      <w:proofErr w:type="spellStart"/>
      <w:r w:rsidRPr="00204B22">
        <w:rPr>
          <w:lang w:eastAsia="ar-SA"/>
        </w:rPr>
        <w:t>Тасманово</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Большой Австралийский и </w:t>
      </w:r>
      <w:proofErr w:type="spellStart"/>
      <w:r w:rsidRPr="00204B22">
        <w:rPr>
          <w:lang w:eastAsia="ar-SA"/>
        </w:rPr>
        <w:t>Карпентария</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Басов и </w:t>
      </w:r>
      <w:proofErr w:type="spellStart"/>
      <w:r w:rsidRPr="00204B22">
        <w:rPr>
          <w:lang w:eastAsia="ar-SA"/>
        </w:rPr>
        <w:t>Торресов</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тёплое течение</w:t>
      </w:r>
      <w:r w:rsidRPr="00204B22">
        <w:rPr>
          <w:bCs/>
          <w:lang w:eastAsia="ar-SA"/>
        </w:rPr>
        <w:t>:</w:t>
      </w:r>
      <w:r w:rsidRPr="00204B22">
        <w:rPr>
          <w:lang w:eastAsia="ar-SA"/>
        </w:rPr>
        <w:t xml:space="preserve"> Восточно-Австралийское.</w:t>
      </w:r>
    </w:p>
    <w:p w:rsidR="0061605E" w:rsidRPr="00204B22" w:rsidRDefault="0061605E" w:rsidP="0061605E">
      <w:pPr>
        <w:spacing w:line="240" w:lineRule="atLeast"/>
        <w:ind w:left="1620" w:hanging="1620"/>
        <w:jc w:val="both"/>
        <w:rPr>
          <w:bCs/>
          <w:iCs/>
          <w:lang w:eastAsia="ar-SA"/>
        </w:rPr>
      </w:pPr>
      <w:r w:rsidRPr="00204B22">
        <w:rPr>
          <w:bCs/>
          <w:iCs/>
          <w:lang w:eastAsia="ar-SA"/>
        </w:rPr>
        <w:t>холодное течение</w:t>
      </w:r>
      <w:r w:rsidRPr="00204B22">
        <w:rPr>
          <w:bCs/>
          <w:lang w:eastAsia="ar-SA"/>
        </w:rPr>
        <w:t>:</w:t>
      </w:r>
      <w:r w:rsidRPr="00204B22">
        <w:rPr>
          <w:lang w:eastAsia="ar-SA"/>
        </w:rPr>
        <w:t xml:space="preserve"> течение Западных Ветров.</w:t>
      </w:r>
    </w:p>
    <w:p w:rsidR="0061605E" w:rsidRPr="00204B22" w:rsidRDefault="0061605E" w:rsidP="0061605E">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Новая Гвинея и Тасмания.</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полуострова</w:t>
      </w:r>
      <w:proofErr w:type="gramStart"/>
      <w:r w:rsidRPr="00204B22">
        <w:rPr>
          <w:bCs/>
          <w:lang w:eastAsia="ar-SA"/>
        </w:rPr>
        <w:t>:</w:t>
      </w:r>
      <w:r w:rsidRPr="00204B22">
        <w:rPr>
          <w:lang w:eastAsia="ar-SA"/>
        </w:rPr>
        <w:t>А</w:t>
      </w:r>
      <w:proofErr w:type="gramEnd"/>
      <w:r w:rsidRPr="00204B22">
        <w:rPr>
          <w:lang w:eastAsia="ar-SA"/>
        </w:rPr>
        <w:t>рнемленд</w:t>
      </w:r>
      <w:proofErr w:type="spellEnd"/>
      <w:r w:rsidRPr="00204B22">
        <w:rPr>
          <w:lang w:eastAsia="ar-SA"/>
        </w:rPr>
        <w:t xml:space="preserve"> и </w:t>
      </w:r>
      <w:proofErr w:type="spellStart"/>
      <w:r w:rsidRPr="00204B22">
        <w:rPr>
          <w:lang w:eastAsia="ar-SA"/>
        </w:rPr>
        <w:t>Кейп-Йорк</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Йорк, мыс Юго-Восточный (</w:t>
      </w:r>
      <w:proofErr w:type="spellStart"/>
      <w:r w:rsidRPr="00204B22">
        <w:rPr>
          <w:lang w:eastAsia="ar-SA"/>
        </w:rPr>
        <w:t>Саут-Ист-Пойнт</w:t>
      </w:r>
      <w:proofErr w:type="spellEnd"/>
      <w:r w:rsidRPr="00204B22">
        <w:rPr>
          <w:lang w:eastAsia="ar-SA"/>
        </w:rPr>
        <w:t xml:space="preserve">), мыс </w:t>
      </w:r>
      <w:proofErr w:type="spellStart"/>
      <w:r w:rsidRPr="00204B22">
        <w:rPr>
          <w:lang w:eastAsia="ar-SA"/>
        </w:rPr>
        <w:t>Стип-Пойнт</w:t>
      </w:r>
      <w:proofErr w:type="spellEnd"/>
      <w:r w:rsidRPr="00204B22">
        <w:rPr>
          <w:lang w:eastAsia="ar-SA"/>
        </w:rPr>
        <w:t xml:space="preserve"> и мыс Байрон.</w:t>
      </w:r>
    </w:p>
    <w:p w:rsidR="0061605E" w:rsidRPr="00204B22" w:rsidRDefault="0061605E" w:rsidP="0061605E">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Центральная низменность.</w:t>
      </w:r>
    </w:p>
    <w:p w:rsidR="0061605E" w:rsidRPr="00204B22" w:rsidRDefault="0061605E" w:rsidP="0061605E">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Большой Водораздельный хребет.</w:t>
      </w:r>
    </w:p>
    <w:p w:rsidR="0061605E" w:rsidRPr="00204B22" w:rsidRDefault="0061605E" w:rsidP="0061605E">
      <w:pPr>
        <w:spacing w:line="240" w:lineRule="atLeast"/>
        <w:ind w:left="1620" w:hanging="1620"/>
        <w:jc w:val="both"/>
        <w:rPr>
          <w:bCs/>
          <w:iCs/>
          <w:lang w:eastAsia="ar-SA"/>
        </w:rPr>
      </w:pPr>
      <w:r w:rsidRPr="00204B22">
        <w:rPr>
          <w:bCs/>
          <w:iCs/>
          <w:lang w:eastAsia="ar-SA"/>
        </w:rPr>
        <w:t>вершину</w:t>
      </w:r>
      <w:r w:rsidRPr="00204B22">
        <w:rPr>
          <w:bCs/>
          <w:lang w:eastAsia="ar-SA"/>
        </w:rPr>
        <w:t>:</w:t>
      </w:r>
      <w:r w:rsidRPr="00204B22">
        <w:rPr>
          <w:lang w:eastAsia="ar-SA"/>
        </w:rPr>
        <w:t xml:space="preserve"> гора Косцюшко.</w:t>
      </w:r>
    </w:p>
    <w:p w:rsidR="0061605E" w:rsidRPr="00204B22" w:rsidRDefault="0061605E" w:rsidP="0061605E">
      <w:pPr>
        <w:spacing w:line="240" w:lineRule="atLeast"/>
        <w:ind w:left="1620" w:hanging="1620"/>
        <w:jc w:val="both"/>
        <w:rPr>
          <w:bCs/>
          <w:iCs/>
          <w:lang w:eastAsia="ar-SA"/>
        </w:rPr>
      </w:pPr>
      <w:r w:rsidRPr="00204B22">
        <w:rPr>
          <w:bCs/>
          <w:iCs/>
          <w:lang w:eastAsia="ar-SA"/>
        </w:rPr>
        <w:lastRenderedPageBreak/>
        <w:t>реки</w:t>
      </w:r>
      <w:r w:rsidRPr="00204B22">
        <w:rPr>
          <w:bCs/>
          <w:lang w:eastAsia="ar-SA"/>
        </w:rPr>
        <w:t>:</w:t>
      </w:r>
      <w:r w:rsidRPr="00204B22">
        <w:rPr>
          <w:lang w:eastAsia="ar-SA"/>
        </w:rPr>
        <w:t xml:space="preserve"> Муррей, </w:t>
      </w:r>
      <w:proofErr w:type="spellStart"/>
      <w:r w:rsidRPr="00204B22">
        <w:rPr>
          <w:lang w:eastAsia="ar-SA"/>
        </w:rPr>
        <w:t>Дарлинг</w:t>
      </w:r>
      <w:proofErr w:type="spellEnd"/>
      <w:r w:rsidRPr="00204B22">
        <w:rPr>
          <w:lang w:eastAsia="ar-SA"/>
        </w:rPr>
        <w:t>, Купер-Крик.</w:t>
      </w:r>
    </w:p>
    <w:p w:rsidR="0061605E" w:rsidRPr="00204B22" w:rsidRDefault="0061605E" w:rsidP="0061605E">
      <w:pPr>
        <w:spacing w:line="240" w:lineRule="atLeast"/>
        <w:ind w:left="1620" w:hanging="1620"/>
        <w:jc w:val="both"/>
        <w:rPr>
          <w:bCs/>
          <w:iCs/>
          <w:lang w:eastAsia="ar-SA"/>
        </w:rPr>
      </w:pPr>
      <w:r w:rsidRPr="00204B22">
        <w:rPr>
          <w:bCs/>
          <w:iCs/>
          <w:lang w:eastAsia="ar-SA"/>
        </w:rPr>
        <w:t>озеро</w:t>
      </w:r>
      <w:r w:rsidRPr="00204B22">
        <w:rPr>
          <w:bCs/>
          <w:lang w:eastAsia="ar-SA"/>
        </w:rPr>
        <w:t>:</w:t>
      </w:r>
      <w:r w:rsidRPr="00204B22">
        <w:rPr>
          <w:lang w:eastAsia="ar-SA"/>
        </w:rPr>
        <w:t xml:space="preserve"> Эйр.</w:t>
      </w:r>
    </w:p>
    <w:p w:rsidR="0061605E" w:rsidRPr="00204B22" w:rsidRDefault="0061605E" w:rsidP="0061605E">
      <w:pPr>
        <w:spacing w:line="240" w:lineRule="atLeast"/>
        <w:ind w:left="1620" w:hanging="1620"/>
        <w:jc w:val="both"/>
        <w:rPr>
          <w:bCs/>
          <w:iCs/>
          <w:lang w:eastAsia="ar-SA"/>
        </w:rPr>
      </w:pPr>
      <w:r w:rsidRPr="00204B22">
        <w:rPr>
          <w:bCs/>
          <w:iCs/>
          <w:lang w:eastAsia="ar-SA"/>
        </w:rPr>
        <w:t>пустыни</w:t>
      </w:r>
      <w:r w:rsidRPr="00204B22">
        <w:rPr>
          <w:bCs/>
          <w:lang w:eastAsia="ar-SA"/>
        </w:rPr>
        <w:t>:</w:t>
      </w:r>
      <w:r w:rsidRPr="00204B22">
        <w:rPr>
          <w:lang w:eastAsia="ar-SA"/>
        </w:rPr>
        <w:t xml:space="preserve"> Большая Песчаная, Большая пустыня Виктория.</w:t>
      </w:r>
    </w:p>
    <w:p w:rsidR="0061605E" w:rsidRPr="00204B22" w:rsidRDefault="0061605E" w:rsidP="0061605E">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 xml:space="preserve"> Австралия, Новая Зеландия, </w:t>
      </w:r>
      <w:proofErr w:type="spellStart"/>
      <w:proofErr w:type="gramStart"/>
      <w:r w:rsidRPr="00204B22">
        <w:rPr>
          <w:lang w:eastAsia="ar-SA"/>
        </w:rPr>
        <w:t>Папуа-Новая</w:t>
      </w:r>
      <w:proofErr w:type="spellEnd"/>
      <w:proofErr w:type="gramEnd"/>
      <w:r w:rsidRPr="00204B22">
        <w:rPr>
          <w:lang w:eastAsia="ar-SA"/>
        </w:rPr>
        <w:t xml:space="preserve"> Гвинея.</w:t>
      </w:r>
    </w:p>
    <w:p w:rsidR="0061605E" w:rsidRPr="00204B22" w:rsidRDefault="0061605E" w:rsidP="0061605E">
      <w:pPr>
        <w:spacing w:line="240" w:lineRule="atLeast"/>
        <w:ind w:left="1620" w:hanging="1620"/>
        <w:jc w:val="both"/>
        <w:rPr>
          <w:b/>
          <w:bCs/>
          <w:iCs/>
          <w:lang w:eastAsia="ar-SA"/>
        </w:rPr>
      </w:pPr>
      <w:r w:rsidRPr="00204B22">
        <w:rPr>
          <w:bCs/>
          <w:iCs/>
          <w:lang w:eastAsia="ar-SA"/>
        </w:rPr>
        <w:t>города</w:t>
      </w:r>
      <w:r w:rsidRPr="00204B22">
        <w:rPr>
          <w:bCs/>
          <w:lang w:eastAsia="ar-SA"/>
        </w:rPr>
        <w:t>:</w:t>
      </w:r>
      <w:r w:rsidRPr="00204B22">
        <w:rPr>
          <w:lang w:eastAsia="ar-SA"/>
        </w:rPr>
        <w:t xml:space="preserve"> Веллингтон, Канберра, </w:t>
      </w:r>
      <w:proofErr w:type="spellStart"/>
      <w:r w:rsidRPr="00204B22">
        <w:rPr>
          <w:lang w:eastAsia="ar-SA"/>
        </w:rPr>
        <w:t>Порт-Морсби</w:t>
      </w:r>
      <w:proofErr w:type="spellEnd"/>
      <w:r w:rsidRPr="00204B22">
        <w:rPr>
          <w:lang w:eastAsia="ar-SA"/>
        </w:rPr>
        <w:t>.</w:t>
      </w:r>
    </w:p>
    <w:p w:rsidR="0061605E" w:rsidRPr="00204B22" w:rsidRDefault="0061605E" w:rsidP="0061605E">
      <w:pPr>
        <w:spacing w:line="240" w:lineRule="atLeast"/>
        <w:jc w:val="both"/>
        <w:rPr>
          <w:bCs/>
          <w:iCs/>
          <w:lang w:eastAsia="ar-SA"/>
        </w:rPr>
      </w:pPr>
      <w:r w:rsidRPr="00204B22">
        <w:rPr>
          <w:b/>
          <w:bCs/>
          <w:iCs/>
          <w:lang w:eastAsia="ar-SA"/>
        </w:rPr>
        <w:t>Тема ”Антарктида”</w:t>
      </w:r>
    </w:p>
    <w:p w:rsidR="0061605E" w:rsidRPr="00204B22" w:rsidRDefault="0061605E" w:rsidP="0061605E">
      <w:pPr>
        <w:spacing w:line="240" w:lineRule="atLeast"/>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Индийский и Тихий, Южный</w:t>
      </w:r>
    </w:p>
    <w:p w:rsidR="0061605E" w:rsidRPr="00204B22" w:rsidRDefault="0061605E" w:rsidP="0061605E">
      <w:pPr>
        <w:spacing w:line="240" w:lineRule="atLeast"/>
        <w:jc w:val="both"/>
        <w:rPr>
          <w:bCs/>
          <w:iCs/>
          <w:lang w:eastAsia="ar-SA"/>
        </w:rPr>
      </w:pPr>
      <w:r w:rsidRPr="00204B22">
        <w:rPr>
          <w:bCs/>
          <w:iCs/>
          <w:lang w:eastAsia="ar-SA"/>
        </w:rPr>
        <w:t>моря</w:t>
      </w:r>
      <w:r w:rsidRPr="00204B22">
        <w:rPr>
          <w:bCs/>
          <w:lang w:eastAsia="ar-SA"/>
        </w:rPr>
        <w:t>:</w:t>
      </w:r>
      <w:r w:rsidRPr="00204B22">
        <w:rPr>
          <w:lang w:eastAsia="ar-SA"/>
        </w:rPr>
        <w:t xml:space="preserve"> Амундсена, Беллинсгаузена, Росса, Уэдделла.</w:t>
      </w:r>
    </w:p>
    <w:p w:rsidR="0061605E" w:rsidRPr="00204B22" w:rsidRDefault="0061605E" w:rsidP="0061605E">
      <w:pPr>
        <w:spacing w:line="240" w:lineRule="atLeast"/>
        <w:jc w:val="both"/>
        <w:rPr>
          <w:bCs/>
          <w:iCs/>
          <w:lang w:eastAsia="ar-SA"/>
        </w:rPr>
      </w:pPr>
      <w:r w:rsidRPr="00204B22">
        <w:rPr>
          <w:bCs/>
          <w:iCs/>
          <w:lang w:eastAsia="ar-SA"/>
        </w:rPr>
        <w:t>пролив</w:t>
      </w:r>
      <w:r w:rsidRPr="00204B22">
        <w:rPr>
          <w:bCs/>
          <w:lang w:eastAsia="ar-SA"/>
        </w:rPr>
        <w:t>:</w:t>
      </w:r>
      <w:r w:rsidRPr="00204B22">
        <w:rPr>
          <w:lang w:eastAsia="ar-SA"/>
        </w:rPr>
        <w:t xml:space="preserve"> Дрейка.</w:t>
      </w:r>
    </w:p>
    <w:p w:rsidR="0061605E" w:rsidRPr="00204B22" w:rsidRDefault="0061605E" w:rsidP="0061605E">
      <w:pPr>
        <w:spacing w:line="240" w:lineRule="atLeast"/>
        <w:jc w:val="both"/>
        <w:rPr>
          <w:bCs/>
          <w:iCs/>
          <w:lang w:eastAsia="ar-SA"/>
        </w:rPr>
      </w:pPr>
      <w:r w:rsidRPr="00204B22">
        <w:rPr>
          <w:bCs/>
          <w:iCs/>
          <w:lang w:eastAsia="ar-SA"/>
        </w:rPr>
        <w:t>холодное течение</w:t>
      </w:r>
      <w:r w:rsidRPr="00204B22">
        <w:rPr>
          <w:bCs/>
          <w:lang w:eastAsia="ar-SA"/>
        </w:rPr>
        <w:t>:</w:t>
      </w:r>
      <w:r w:rsidRPr="00204B22">
        <w:rPr>
          <w:lang w:eastAsia="ar-SA"/>
        </w:rPr>
        <w:t xml:space="preserve"> Западных Ветров.</w:t>
      </w:r>
    </w:p>
    <w:p w:rsidR="0061605E" w:rsidRPr="00204B22" w:rsidRDefault="0061605E" w:rsidP="0061605E">
      <w:pPr>
        <w:spacing w:line="240" w:lineRule="atLeast"/>
        <w:jc w:val="both"/>
        <w:rPr>
          <w:bCs/>
          <w:iCs/>
          <w:lang w:eastAsia="ar-SA"/>
        </w:rPr>
      </w:pPr>
      <w:r w:rsidRPr="00204B22">
        <w:rPr>
          <w:bCs/>
          <w:iCs/>
          <w:lang w:eastAsia="ar-SA"/>
        </w:rPr>
        <w:t>остров</w:t>
      </w:r>
      <w:r w:rsidRPr="00204B22">
        <w:rPr>
          <w:bCs/>
          <w:lang w:eastAsia="ar-SA"/>
        </w:rPr>
        <w:t>:</w:t>
      </w:r>
      <w:r w:rsidRPr="00204B22">
        <w:rPr>
          <w:lang w:eastAsia="ar-SA"/>
        </w:rPr>
        <w:t xml:space="preserve"> Петра I.</w:t>
      </w:r>
    </w:p>
    <w:p w:rsidR="0061605E" w:rsidRPr="00204B22" w:rsidRDefault="0061605E" w:rsidP="0061605E">
      <w:pPr>
        <w:spacing w:line="240" w:lineRule="atLeast"/>
        <w:jc w:val="both"/>
        <w:rPr>
          <w:bCs/>
          <w:iCs/>
          <w:lang w:eastAsia="ar-SA"/>
        </w:rPr>
      </w:pPr>
      <w:r w:rsidRPr="00204B22">
        <w:rPr>
          <w:bCs/>
          <w:iCs/>
          <w:lang w:eastAsia="ar-SA"/>
        </w:rPr>
        <w:t>полуостров</w:t>
      </w:r>
      <w:r w:rsidRPr="00204B22">
        <w:rPr>
          <w:bCs/>
          <w:lang w:eastAsia="ar-SA"/>
        </w:rPr>
        <w:t>:</w:t>
      </w:r>
      <w:r w:rsidRPr="00204B22">
        <w:rPr>
          <w:lang w:eastAsia="ar-SA"/>
        </w:rPr>
        <w:t xml:space="preserve"> Антарктический.</w:t>
      </w:r>
    </w:p>
    <w:p w:rsidR="0061605E" w:rsidRPr="00204B22" w:rsidRDefault="0061605E" w:rsidP="0061605E">
      <w:pPr>
        <w:spacing w:line="240" w:lineRule="atLeast"/>
        <w:jc w:val="both"/>
        <w:rPr>
          <w:bCs/>
          <w:iCs/>
          <w:lang w:eastAsia="ar-SA"/>
        </w:rPr>
      </w:pPr>
      <w:r w:rsidRPr="00204B22">
        <w:rPr>
          <w:bCs/>
          <w:iCs/>
          <w:lang w:eastAsia="ar-SA"/>
        </w:rPr>
        <w:t>крайняя точка</w:t>
      </w:r>
      <w:r w:rsidRPr="00204B22">
        <w:rPr>
          <w:bCs/>
          <w:lang w:eastAsia="ar-SA"/>
        </w:rPr>
        <w:t>:</w:t>
      </w:r>
      <w:r w:rsidRPr="00204B22">
        <w:rPr>
          <w:lang w:eastAsia="ar-SA"/>
        </w:rPr>
        <w:t xml:space="preserve"> мыс </w:t>
      </w:r>
      <w:proofErr w:type="spellStart"/>
      <w:r w:rsidRPr="00204B22">
        <w:rPr>
          <w:lang w:eastAsia="ar-SA"/>
        </w:rPr>
        <w:t>Сифре</w:t>
      </w:r>
      <w:proofErr w:type="spellEnd"/>
      <w:r w:rsidRPr="00204B22">
        <w:rPr>
          <w:lang w:eastAsia="ar-SA"/>
        </w:rPr>
        <w:t>.</w:t>
      </w:r>
    </w:p>
    <w:p w:rsidR="0061605E" w:rsidRPr="00204B22" w:rsidRDefault="0061605E" w:rsidP="0061605E">
      <w:pPr>
        <w:spacing w:line="240" w:lineRule="atLeast"/>
        <w:jc w:val="both"/>
        <w:rPr>
          <w:bCs/>
          <w:iCs/>
          <w:lang w:eastAsia="ar-SA"/>
        </w:rPr>
      </w:pPr>
      <w:r w:rsidRPr="00204B22">
        <w:rPr>
          <w:bCs/>
          <w:iCs/>
          <w:lang w:eastAsia="ar-SA"/>
        </w:rPr>
        <w:t>горы</w:t>
      </w:r>
      <w:r w:rsidRPr="00204B22">
        <w:rPr>
          <w:bCs/>
          <w:lang w:eastAsia="ar-SA"/>
        </w:rPr>
        <w:t>:</w:t>
      </w:r>
      <w:r w:rsidRPr="00204B22">
        <w:rPr>
          <w:lang w:eastAsia="ar-SA"/>
        </w:rPr>
        <w:t xml:space="preserve"> массив </w:t>
      </w:r>
      <w:proofErr w:type="spellStart"/>
      <w:r w:rsidRPr="00204B22">
        <w:rPr>
          <w:lang w:eastAsia="ar-SA"/>
        </w:rPr>
        <w:t>Винсон</w:t>
      </w:r>
      <w:proofErr w:type="spellEnd"/>
      <w:r w:rsidRPr="00204B22">
        <w:rPr>
          <w:lang w:eastAsia="ar-SA"/>
        </w:rPr>
        <w:t>.</w:t>
      </w:r>
    </w:p>
    <w:p w:rsidR="0061605E" w:rsidRPr="00204B22" w:rsidRDefault="0061605E" w:rsidP="0061605E">
      <w:pPr>
        <w:spacing w:line="240" w:lineRule="atLeast"/>
        <w:jc w:val="both"/>
        <w:rPr>
          <w:bCs/>
          <w:iCs/>
          <w:lang w:eastAsia="ar-SA"/>
        </w:rPr>
      </w:pPr>
      <w:r w:rsidRPr="00204B22">
        <w:rPr>
          <w:bCs/>
          <w:iCs/>
          <w:lang w:eastAsia="ar-SA"/>
        </w:rPr>
        <w:t>вулкан</w:t>
      </w:r>
      <w:r w:rsidRPr="00204B22">
        <w:rPr>
          <w:bCs/>
          <w:lang w:eastAsia="ar-SA"/>
        </w:rPr>
        <w:t>:</w:t>
      </w:r>
      <w:r w:rsidRPr="00204B22">
        <w:rPr>
          <w:lang w:eastAsia="ar-SA"/>
        </w:rPr>
        <w:t xml:space="preserve"> Эребус.</w:t>
      </w:r>
    </w:p>
    <w:p w:rsidR="0061605E" w:rsidRPr="00204B22" w:rsidRDefault="0061605E" w:rsidP="0061605E">
      <w:pPr>
        <w:spacing w:line="240" w:lineRule="atLeast"/>
        <w:jc w:val="both"/>
        <w:rPr>
          <w:bCs/>
          <w:iCs/>
          <w:lang w:eastAsia="ar-SA"/>
        </w:rPr>
      </w:pPr>
      <w:r w:rsidRPr="00204B22">
        <w:rPr>
          <w:bCs/>
          <w:iCs/>
          <w:lang w:eastAsia="ar-SA"/>
        </w:rPr>
        <w:t>шельфовый ледник</w:t>
      </w:r>
      <w:r w:rsidRPr="00204B22">
        <w:rPr>
          <w:bCs/>
          <w:lang w:eastAsia="ar-SA"/>
        </w:rPr>
        <w:t>:</w:t>
      </w:r>
      <w:r w:rsidRPr="00204B22">
        <w:rPr>
          <w:lang w:eastAsia="ar-SA"/>
        </w:rPr>
        <w:t xml:space="preserve"> Росса.</w:t>
      </w:r>
    </w:p>
    <w:p w:rsidR="0061605E" w:rsidRPr="00204B22" w:rsidRDefault="0061605E" w:rsidP="0061605E">
      <w:pPr>
        <w:spacing w:line="240" w:lineRule="atLeast"/>
        <w:jc w:val="both"/>
        <w:rPr>
          <w:b/>
          <w:bCs/>
          <w:iCs/>
          <w:lang w:eastAsia="ar-SA"/>
        </w:rPr>
      </w:pPr>
      <w:r w:rsidRPr="00204B22">
        <w:rPr>
          <w:bCs/>
          <w:iCs/>
          <w:lang w:eastAsia="ar-SA"/>
        </w:rPr>
        <w:t>полярные станции</w:t>
      </w:r>
      <w:r w:rsidRPr="00204B22">
        <w:rPr>
          <w:bCs/>
          <w:lang w:eastAsia="ar-SA"/>
        </w:rPr>
        <w:t>:</w:t>
      </w:r>
      <w:r w:rsidRPr="00204B22">
        <w:rPr>
          <w:lang w:eastAsia="ar-SA"/>
        </w:rPr>
        <w:t xml:space="preserve"> Беллинсгаузен, Восток, Амундсен-Скотт.</w:t>
      </w:r>
    </w:p>
    <w:p w:rsidR="0061605E" w:rsidRPr="00204B22" w:rsidRDefault="0061605E" w:rsidP="0061605E">
      <w:pPr>
        <w:spacing w:line="240" w:lineRule="atLeast"/>
        <w:jc w:val="both"/>
        <w:rPr>
          <w:bCs/>
          <w:iCs/>
          <w:lang w:eastAsia="ar-SA"/>
        </w:rPr>
      </w:pPr>
      <w:r w:rsidRPr="00204B22">
        <w:rPr>
          <w:b/>
          <w:bCs/>
          <w:iCs/>
          <w:lang w:eastAsia="ar-SA"/>
        </w:rPr>
        <w:t>Тема ”Южная Америка”</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 Тихий.</w:t>
      </w:r>
    </w:p>
    <w:p w:rsidR="0061605E" w:rsidRPr="00204B22" w:rsidRDefault="0061605E" w:rsidP="0061605E">
      <w:pPr>
        <w:spacing w:line="240" w:lineRule="atLeast"/>
        <w:ind w:left="1620" w:hanging="1620"/>
        <w:jc w:val="both"/>
        <w:rPr>
          <w:bCs/>
          <w:iCs/>
          <w:lang w:eastAsia="ar-SA"/>
        </w:rPr>
      </w:pPr>
      <w:r w:rsidRPr="00204B22">
        <w:rPr>
          <w:bCs/>
          <w:iCs/>
          <w:lang w:eastAsia="ar-SA"/>
        </w:rPr>
        <w:t>море</w:t>
      </w:r>
      <w:r w:rsidRPr="00204B22">
        <w:rPr>
          <w:bCs/>
          <w:lang w:eastAsia="ar-SA"/>
        </w:rPr>
        <w:t>:</w:t>
      </w:r>
      <w:r w:rsidRPr="00204B22">
        <w:rPr>
          <w:lang w:eastAsia="ar-SA"/>
        </w:rPr>
        <w:t xml:space="preserve"> Карибское.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w:t>
      </w:r>
      <w:r w:rsidRPr="00204B22">
        <w:rPr>
          <w:bCs/>
          <w:lang w:eastAsia="ar-SA"/>
        </w:rPr>
        <w:t>:</w:t>
      </w:r>
      <w:r w:rsidRPr="00204B22">
        <w:rPr>
          <w:lang w:eastAsia="ar-SA"/>
        </w:rPr>
        <w:t xml:space="preserve"> Ла-Плата.</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Дрейка и </w:t>
      </w:r>
      <w:proofErr w:type="gramStart"/>
      <w:r w:rsidRPr="00204B22">
        <w:rPr>
          <w:lang w:eastAsia="ar-SA"/>
        </w:rPr>
        <w:t>Магелланов</w:t>
      </w:r>
      <w:proofErr w:type="gram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тёплые </w:t>
      </w:r>
      <w:proofErr w:type="spellStart"/>
      <w:r w:rsidRPr="00204B22">
        <w:rPr>
          <w:bCs/>
          <w:iCs/>
          <w:lang w:eastAsia="ar-SA"/>
        </w:rPr>
        <w:t>течения</w:t>
      </w:r>
      <w:proofErr w:type="gramStart"/>
      <w:r w:rsidRPr="00204B22">
        <w:rPr>
          <w:bCs/>
          <w:lang w:eastAsia="ar-SA"/>
        </w:rPr>
        <w:t>:</w:t>
      </w:r>
      <w:r w:rsidRPr="00204B22">
        <w:rPr>
          <w:lang w:eastAsia="ar-SA"/>
        </w:rPr>
        <w:t>Г</w:t>
      </w:r>
      <w:proofErr w:type="gramEnd"/>
      <w:r w:rsidRPr="00204B22">
        <w:rPr>
          <w:lang w:eastAsia="ar-SA"/>
        </w:rPr>
        <w:t>вианское</w:t>
      </w:r>
      <w:proofErr w:type="spellEnd"/>
      <w:r w:rsidRPr="00204B22">
        <w:rPr>
          <w:lang w:eastAsia="ar-SA"/>
        </w:rPr>
        <w:t xml:space="preserve">, Бразильское и </w:t>
      </w:r>
      <w:proofErr w:type="spellStart"/>
      <w:r w:rsidRPr="00204B22">
        <w:rPr>
          <w:lang w:eastAsia="ar-SA"/>
        </w:rPr>
        <w:t>Наска</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Перуанское, </w:t>
      </w:r>
      <w:proofErr w:type="spellStart"/>
      <w:r w:rsidRPr="00204B22">
        <w:rPr>
          <w:lang w:eastAsia="ar-SA"/>
        </w:rPr>
        <w:t>Фолклендское</w:t>
      </w:r>
      <w:proofErr w:type="spellEnd"/>
      <w:r w:rsidRPr="00204B22">
        <w:rPr>
          <w:lang w:eastAsia="ar-SA"/>
        </w:rPr>
        <w:t xml:space="preserve"> и течение Западных Ветров.</w:t>
      </w:r>
    </w:p>
    <w:p w:rsidR="0061605E" w:rsidRPr="00204B22" w:rsidRDefault="0061605E" w:rsidP="0061605E">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Панамский.</w:t>
      </w:r>
    </w:p>
    <w:p w:rsidR="0061605E" w:rsidRPr="00204B22" w:rsidRDefault="0061605E" w:rsidP="0061605E">
      <w:pPr>
        <w:spacing w:line="240" w:lineRule="atLeast"/>
        <w:ind w:left="1620" w:hanging="1620"/>
        <w:jc w:val="both"/>
        <w:rPr>
          <w:bCs/>
          <w:iCs/>
          <w:lang w:eastAsia="ar-SA"/>
        </w:rPr>
      </w:pPr>
      <w:r w:rsidRPr="00204B22">
        <w:rPr>
          <w:bCs/>
          <w:iCs/>
          <w:lang w:eastAsia="ar-SA"/>
        </w:rPr>
        <w:t>острова</w:t>
      </w:r>
      <w:r w:rsidRPr="00204B22">
        <w:rPr>
          <w:bCs/>
          <w:lang w:eastAsia="ar-SA"/>
        </w:rPr>
        <w:t>:</w:t>
      </w:r>
      <w:r w:rsidRPr="00204B22">
        <w:rPr>
          <w:lang w:eastAsia="ar-SA"/>
        </w:rPr>
        <w:t xml:space="preserve"> Огненная Земля, </w:t>
      </w:r>
      <w:proofErr w:type="gramStart"/>
      <w:r w:rsidRPr="00204B22">
        <w:rPr>
          <w:lang w:eastAsia="ar-SA"/>
        </w:rPr>
        <w:t>Фолклендские</w:t>
      </w:r>
      <w:proofErr w:type="gramEnd"/>
      <w:r w:rsidRPr="00204B22">
        <w:rPr>
          <w:lang w:eastAsia="ar-SA"/>
        </w:rPr>
        <w:t xml:space="preserve"> (</w:t>
      </w:r>
      <w:proofErr w:type="spellStart"/>
      <w:r w:rsidRPr="00204B22">
        <w:rPr>
          <w:lang w:eastAsia="ar-SA"/>
        </w:rPr>
        <w:t>Мальвинские</w:t>
      </w:r>
      <w:proofErr w:type="spellEnd"/>
      <w:r w:rsidRPr="00204B22">
        <w:rPr>
          <w:lang w:eastAsia="ar-SA"/>
        </w:rPr>
        <w:t>), Тринидад, Галапагос.</w:t>
      </w:r>
    </w:p>
    <w:p w:rsidR="0061605E" w:rsidRPr="00204B22" w:rsidRDefault="0061605E" w:rsidP="0061605E">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w:t>
      </w:r>
      <w:proofErr w:type="spellStart"/>
      <w:r w:rsidRPr="00204B22">
        <w:rPr>
          <w:lang w:eastAsia="ar-SA"/>
        </w:rPr>
        <w:t>Гальинас</w:t>
      </w:r>
      <w:proofErr w:type="spellEnd"/>
      <w:r w:rsidRPr="00204B22">
        <w:rPr>
          <w:lang w:eastAsia="ar-SA"/>
        </w:rPr>
        <w:t xml:space="preserve">, мыс </w:t>
      </w:r>
      <w:proofErr w:type="spellStart"/>
      <w:r w:rsidRPr="00204B22">
        <w:rPr>
          <w:lang w:eastAsia="ar-SA"/>
        </w:rPr>
        <w:t>Кабу-Бранку</w:t>
      </w:r>
      <w:proofErr w:type="spellEnd"/>
      <w:r w:rsidRPr="00204B22">
        <w:rPr>
          <w:lang w:eastAsia="ar-SA"/>
        </w:rPr>
        <w:t xml:space="preserve">, мыс </w:t>
      </w:r>
      <w:proofErr w:type="spellStart"/>
      <w:r w:rsidRPr="00204B22">
        <w:rPr>
          <w:lang w:eastAsia="ar-SA"/>
        </w:rPr>
        <w:t>Фроуэрд</w:t>
      </w:r>
      <w:proofErr w:type="spellEnd"/>
      <w:r w:rsidRPr="00204B22">
        <w:rPr>
          <w:lang w:eastAsia="ar-SA"/>
        </w:rPr>
        <w:t xml:space="preserve">, мыс Горн и мыс </w:t>
      </w:r>
      <w:proofErr w:type="spellStart"/>
      <w:r w:rsidRPr="00204B22">
        <w:rPr>
          <w:lang w:eastAsia="ar-SA"/>
        </w:rPr>
        <w:t>Париньяс</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равнины</w:t>
      </w:r>
      <w:proofErr w:type="gramStart"/>
      <w:r w:rsidRPr="00204B22">
        <w:rPr>
          <w:bCs/>
          <w:lang w:eastAsia="ar-SA"/>
        </w:rPr>
        <w:t>:</w:t>
      </w:r>
      <w:r w:rsidRPr="00204B22">
        <w:rPr>
          <w:lang w:eastAsia="ar-SA"/>
        </w:rPr>
        <w:t>А</w:t>
      </w:r>
      <w:proofErr w:type="gramEnd"/>
      <w:r w:rsidRPr="00204B22">
        <w:rPr>
          <w:lang w:eastAsia="ar-SA"/>
        </w:rPr>
        <w:t>мазонская</w:t>
      </w:r>
      <w:proofErr w:type="spellEnd"/>
      <w:r w:rsidRPr="00204B22">
        <w:rPr>
          <w:lang w:eastAsia="ar-SA"/>
        </w:rPr>
        <w:t xml:space="preserve">, </w:t>
      </w:r>
      <w:proofErr w:type="spellStart"/>
      <w:r w:rsidRPr="00204B22">
        <w:rPr>
          <w:lang w:eastAsia="ar-SA"/>
        </w:rPr>
        <w:t>Ла-Платская</w:t>
      </w:r>
      <w:proofErr w:type="spellEnd"/>
      <w:r w:rsidRPr="00204B22">
        <w:rPr>
          <w:lang w:eastAsia="ar-SA"/>
        </w:rPr>
        <w:t xml:space="preserve"> и </w:t>
      </w:r>
      <w:proofErr w:type="spellStart"/>
      <w:r w:rsidRPr="00204B22">
        <w:rPr>
          <w:lang w:eastAsia="ar-SA"/>
        </w:rPr>
        <w:t>Оринокская</w:t>
      </w:r>
      <w:proofErr w:type="spellEnd"/>
      <w:r w:rsidRPr="00204B22">
        <w:rPr>
          <w:lang w:eastAsia="ar-SA"/>
        </w:rPr>
        <w:t xml:space="preserve"> низменности, Бразильское и </w:t>
      </w:r>
      <w:proofErr w:type="spellStart"/>
      <w:r w:rsidRPr="00204B22">
        <w:rPr>
          <w:lang w:eastAsia="ar-SA"/>
        </w:rPr>
        <w:t>Гвианское</w:t>
      </w:r>
      <w:proofErr w:type="spellEnd"/>
      <w:r w:rsidRPr="00204B22">
        <w:rPr>
          <w:lang w:eastAsia="ar-SA"/>
        </w:rPr>
        <w:t xml:space="preserve"> плоскогорья, </w:t>
      </w:r>
      <w:proofErr w:type="spellStart"/>
      <w:r w:rsidRPr="00204B22">
        <w:rPr>
          <w:lang w:eastAsia="ar-SA"/>
        </w:rPr>
        <w:t>Патагонское</w:t>
      </w:r>
      <w:proofErr w:type="spellEnd"/>
      <w:r w:rsidRPr="00204B22">
        <w:rPr>
          <w:lang w:eastAsia="ar-SA"/>
        </w:rPr>
        <w:t xml:space="preserve"> плато.</w:t>
      </w:r>
    </w:p>
    <w:p w:rsidR="0061605E" w:rsidRPr="00204B22" w:rsidRDefault="0061605E" w:rsidP="0061605E">
      <w:pPr>
        <w:spacing w:line="240" w:lineRule="atLeast"/>
        <w:ind w:left="1620" w:hanging="1620"/>
        <w:jc w:val="both"/>
        <w:rPr>
          <w:bCs/>
          <w:iCs/>
          <w:lang w:eastAsia="ar-SA"/>
        </w:rPr>
      </w:pPr>
      <w:r w:rsidRPr="00204B22">
        <w:rPr>
          <w:bCs/>
          <w:iCs/>
          <w:lang w:eastAsia="ar-SA"/>
        </w:rPr>
        <w:t>горы</w:t>
      </w:r>
      <w:r w:rsidRPr="00204B22">
        <w:rPr>
          <w:bCs/>
          <w:lang w:eastAsia="ar-SA"/>
        </w:rPr>
        <w:t>:</w:t>
      </w:r>
      <w:r w:rsidRPr="00204B22">
        <w:rPr>
          <w:lang w:eastAsia="ar-SA"/>
        </w:rPr>
        <w:t xml:space="preserve"> Анды.</w:t>
      </w:r>
    </w:p>
    <w:p w:rsidR="0061605E" w:rsidRPr="00204B22" w:rsidRDefault="0061605E" w:rsidP="0061605E">
      <w:pPr>
        <w:spacing w:line="240" w:lineRule="atLeast"/>
        <w:ind w:left="1620" w:hanging="1620"/>
        <w:jc w:val="both"/>
        <w:rPr>
          <w:bCs/>
          <w:iCs/>
          <w:lang w:eastAsia="ar-SA"/>
        </w:rPr>
      </w:pPr>
      <w:r w:rsidRPr="00204B22">
        <w:rPr>
          <w:bCs/>
          <w:iCs/>
          <w:lang w:eastAsia="ar-SA"/>
        </w:rPr>
        <w:t>вершина</w:t>
      </w:r>
      <w:r w:rsidRPr="00204B22">
        <w:rPr>
          <w:bCs/>
          <w:lang w:eastAsia="ar-SA"/>
        </w:rPr>
        <w:t>:</w:t>
      </w:r>
      <w:r w:rsidRPr="00204B22">
        <w:rPr>
          <w:lang w:eastAsia="ar-SA"/>
        </w:rPr>
        <w:t xml:space="preserve"> гора </w:t>
      </w:r>
      <w:proofErr w:type="spellStart"/>
      <w:r w:rsidRPr="00204B22">
        <w:rPr>
          <w:lang w:eastAsia="ar-SA"/>
        </w:rPr>
        <w:t>Аконкагуа</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вулкан</w:t>
      </w:r>
      <w:r w:rsidRPr="00204B22">
        <w:rPr>
          <w:bCs/>
          <w:lang w:eastAsia="ar-SA"/>
        </w:rPr>
        <w:t>:</w:t>
      </w:r>
      <w:r w:rsidRPr="00204B22">
        <w:rPr>
          <w:lang w:eastAsia="ar-SA"/>
        </w:rPr>
        <w:t xml:space="preserve"> </w:t>
      </w:r>
      <w:proofErr w:type="spellStart"/>
      <w:r w:rsidRPr="00204B22">
        <w:rPr>
          <w:lang w:eastAsia="ar-SA"/>
        </w:rPr>
        <w:t>Котопахи</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реки</w:t>
      </w:r>
      <w:proofErr w:type="gramStart"/>
      <w:r w:rsidRPr="00204B22">
        <w:rPr>
          <w:bCs/>
          <w:lang w:eastAsia="ar-SA"/>
        </w:rPr>
        <w:t>:</w:t>
      </w:r>
      <w:r w:rsidRPr="00204B22">
        <w:rPr>
          <w:lang w:eastAsia="ar-SA"/>
        </w:rPr>
        <w:t>А</w:t>
      </w:r>
      <w:proofErr w:type="gramEnd"/>
      <w:r w:rsidRPr="00204B22">
        <w:rPr>
          <w:lang w:eastAsia="ar-SA"/>
        </w:rPr>
        <w:t>мазонка</w:t>
      </w:r>
      <w:proofErr w:type="spellEnd"/>
      <w:r w:rsidRPr="00204B22">
        <w:rPr>
          <w:lang w:eastAsia="ar-SA"/>
        </w:rPr>
        <w:t xml:space="preserve">, </w:t>
      </w:r>
      <w:proofErr w:type="spellStart"/>
      <w:r w:rsidRPr="00204B22">
        <w:rPr>
          <w:lang w:eastAsia="ar-SA"/>
        </w:rPr>
        <w:t>Мараньон</w:t>
      </w:r>
      <w:proofErr w:type="spellEnd"/>
      <w:r w:rsidRPr="00204B22">
        <w:rPr>
          <w:lang w:eastAsia="ar-SA"/>
        </w:rPr>
        <w:t xml:space="preserve">, Укаяли, </w:t>
      </w:r>
      <w:proofErr w:type="spellStart"/>
      <w:r w:rsidRPr="00204B22">
        <w:rPr>
          <w:lang w:eastAsia="ar-SA"/>
        </w:rPr>
        <w:t>Риу-Негру</w:t>
      </w:r>
      <w:proofErr w:type="spellEnd"/>
      <w:r w:rsidRPr="00204B22">
        <w:rPr>
          <w:lang w:eastAsia="ar-SA"/>
        </w:rPr>
        <w:t xml:space="preserve">, Мадейра, </w:t>
      </w:r>
      <w:proofErr w:type="spellStart"/>
      <w:r w:rsidRPr="00204B22">
        <w:rPr>
          <w:lang w:eastAsia="ar-SA"/>
        </w:rPr>
        <w:t>Тапажос</w:t>
      </w:r>
      <w:proofErr w:type="spellEnd"/>
      <w:r w:rsidRPr="00204B22">
        <w:rPr>
          <w:lang w:eastAsia="ar-SA"/>
        </w:rPr>
        <w:t xml:space="preserve">, Ориноко, Парана, Парагвай, Уругвай, </w:t>
      </w:r>
      <w:proofErr w:type="spellStart"/>
      <w:r w:rsidRPr="00204B22">
        <w:rPr>
          <w:lang w:eastAsia="ar-SA"/>
        </w:rPr>
        <w:t>Сан-Франциску</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Маракайбо и Титикака.</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водопады</w:t>
      </w:r>
      <w:proofErr w:type="gramStart"/>
      <w:r w:rsidRPr="00204B22">
        <w:rPr>
          <w:bCs/>
          <w:lang w:eastAsia="ar-SA"/>
        </w:rPr>
        <w:t>:</w:t>
      </w:r>
      <w:r w:rsidRPr="00204B22">
        <w:rPr>
          <w:lang w:eastAsia="ar-SA"/>
        </w:rPr>
        <w:t>А</w:t>
      </w:r>
      <w:proofErr w:type="gramEnd"/>
      <w:r w:rsidRPr="00204B22">
        <w:rPr>
          <w:lang w:eastAsia="ar-SA"/>
        </w:rPr>
        <w:t>нхель</w:t>
      </w:r>
      <w:proofErr w:type="spellEnd"/>
      <w:r w:rsidRPr="00204B22">
        <w:rPr>
          <w:lang w:eastAsia="ar-SA"/>
        </w:rPr>
        <w:t xml:space="preserve"> и </w:t>
      </w:r>
      <w:proofErr w:type="spellStart"/>
      <w:r w:rsidRPr="00204B22">
        <w:rPr>
          <w:lang w:eastAsia="ar-SA"/>
        </w:rPr>
        <w:t>Игуасу</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пустыня</w:t>
      </w:r>
      <w:proofErr w:type="gramStart"/>
      <w:r w:rsidRPr="00204B22">
        <w:rPr>
          <w:bCs/>
          <w:lang w:eastAsia="ar-SA"/>
        </w:rPr>
        <w:t>:</w:t>
      </w:r>
      <w:r w:rsidRPr="00204B22">
        <w:rPr>
          <w:lang w:eastAsia="ar-SA"/>
        </w:rPr>
        <w:t>А</w:t>
      </w:r>
      <w:proofErr w:type="gramEnd"/>
      <w:r w:rsidRPr="00204B22">
        <w:rPr>
          <w:lang w:eastAsia="ar-SA"/>
        </w:rPr>
        <w:t>такама</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страны</w:t>
      </w:r>
      <w:proofErr w:type="gramStart"/>
      <w:r w:rsidRPr="00204B22">
        <w:rPr>
          <w:bCs/>
          <w:lang w:eastAsia="ar-SA"/>
        </w:rPr>
        <w:t>:</w:t>
      </w:r>
      <w:r w:rsidRPr="00204B22">
        <w:rPr>
          <w:lang w:eastAsia="ar-SA"/>
        </w:rPr>
        <w:t>А</w:t>
      </w:r>
      <w:proofErr w:type="gramEnd"/>
      <w:r w:rsidRPr="00204B22">
        <w:rPr>
          <w:lang w:eastAsia="ar-SA"/>
        </w:rPr>
        <w:t>ргентина</w:t>
      </w:r>
      <w:proofErr w:type="spellEnd"/>
      <w:r w:rsidRPr="00204B22">
        <w:rPr>
          <w:lang w:eastAsia="ar-SA"/>
        </w:rPr>
        <w:t>, Боливия, Бразилия, Венесуэла, Гайана, Гвиана, Колумбия, Парагвай, Перу, Уругвай, Чили, Эквадор.</w:t>
      </w:r>
    </w:p>
    <w:p w:rsidR="0061605E" w:rsidRPr="00204B22" w:rsidRDefault="0061605E" w:rsidP="0061605E">
      <w:pPr>
        <w:spacing w:line="240" w:lineRule="atLeast"/>
        <w:ind w:left="1620" w:hanging="1620"/>
        <w:jc w:val="both"/>
        <w:rPr>
          <w:b/>
          <w:bCs/>
          <w:iCs/>
          <w:lang w:eastAsia="ar-SA"/>
        </w:rPr>
      </w:pPr>
      <w:proofErr w:type="spellStart"/>
      <w:r w:rsidRPr="00204B22">
        <w:rPr>
          <w:bCs/>
          <w:iCs/>
          <w:lang w:eastAsia="ar-SA"/>
        </w:rPr>
        <w:t>города</w:t>
      </w:r>
      <w:proofErr w:type="gramStart"/>
      <w:r w:rsidRPr="00204B22">
        <w:rPr>
          <w:bCs/>
          <w:lang w:eastAsia="ar-SA"/>
        </w:rPr>
        <w:t>:</w:t>
      </w:r>
      <w:r w:rsidRPr="00204B22">
        <w:rPr>
          <w:lang w:eastAsia="ar-SA"/>
        </w:rPr>
        <w:t>А</w:t>
      </w:r>
      <w:proofErr w:type="gramEnd"/>
      <w:r w:rsidRPr="00204B22">
        <w:rPr>
          <w:lang w:eastAsia="ar-SA"/>
        </w:rPr>
        <w:t>сунсьон</w:t>
      </w:r>
      <w:proofErr w:type="spellEnd"/>
      <w:r w:rsidRPr="00204B22">
        <w:rPr>
          <w:lang w:eastAsia="ar-SA"/>
        </w:rPr>
        <w:t xml:space="preserve">, Богота, Бразилиа, Буэнос-Айрес, Джорджтаун, </w:t>
      </w:r>
      <w:proofErr w:type="spellStart"/>
      <w:r w:rsidRPr="00204B22">
        <w:rPr>
          <w:lang w:eastAsia="ar-SA"/>
        </w:rPr>
        <w:t>Кайенна</w:t>
      </w:r>
      <w:proofErr w:type="spellEnd"/>
      <w:r w:rsidRPr="00204B22">
        <w:rPr>
          <w:lang w:eastAsia="ar-SA"/>
        </w:rPr>
        <w:t>, Каракас, Кито, Ла-Пас, Лима, Монтевидео, Сантьяго.</w:t>
      </w:r>
    </w:p>
    <w:p w:rsidR="0061605E" w:rsidRPr="00204B22" w:rsidRDefault="0061605E" w:rsidP="0061605E">
      <w:pPr>
        <w:spacing w:line="240" w:lineRule="atLeast"/>
        <w:jc w:val="both"/>
        <w:rPr>
          <w:bCs/>
          <w:iCs/>
          <w:lang w:eastAsia="ar-SA"/>
        </w:rPr>
      </w:pPr>
      <w:r w:rsidRPr="00204B22">
        <w:rPr>
          <w:b/>
          <w:bCs/>
          <w:iCs/>
          <w:lang w:eastAsia="ar-SA"/>
        </w:rPr>
        <w:t>Тема ”Северная Америка”</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Тихий и Северный Ледовитый.</w:t>
      </w:r>
    </w:p>
    <w:p w:rsidR="0061605E" w:rsidRPr="00204B22" w:rsidRDefault="0061605E" w:rsidP="0061605E">
      <w:pPr>
        <w:spacing w:line="240" w:lineRule="atLeast"/>
        <w:ind w:left="1620" w:hanging="1620"/>
        <w:jc w:val="both"/>
        <w:rPr>
          <w:bCs/>
          <w:iCs/>
          <w:lang w:eastAsia="ar-SA"/>
        </w:rPr>
      </w:pPr>
      <w:r w:rsidRPr="00204B22">
        <w:rPr>
          <w:bCs/>
          <w:iCs/>
          <w:lang w:eastAsia="ar-SA"/>
        </w:rPr>
        <w:lastRenderedPageBreak/>
        <w:t>моря</w:t>
      </w:r>
      <w:r w:rsidRPr="00204B22">
        <w:rPr>
          <w:bCs/>
          <w:lang w:eastAsia="ar-SA"/>
        </w:rPr>
        <w:t>:</w:t>
      </w:r>
      <w:r w:rsidRPr="00204B22">
        <w:rPr>
          <w:lang w:eastAsia="ar-SA"/>
        </w:rPr>
        <w:t xml:space="preserve"> Баффина, </w:t>
      </w:r>
      <w:proofErr w:type="gramStart"/>
      <w:r w:rsidRPr="00204B22">
        <w:rPr>
          <w:lang w:eastAsia="ar-SA"/>
        </w:rPr>
        <w:t>Берингово</w:t>
      </w:r>
      <w:proofErr w:type="gramEnd"/>
      <w:r w:rsidRPr="00204B22">
        <w:rPr>
          <w:lang w:eastAsia="ar-SA"/>
        </w:rPr>
        <w:t>, Бофорта, Карибское, Чукотское.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Аляска, </w:t>
      </w:r>
      <w:proofErr w:type="spellStart"/>
      <w:r w:rsidRPr="00204B22">
        <w:rPr>
          <w:lang w:eastAsia="ar-SA"/>
        </w:rPr>
        <w:t>Гудзонов</w:t>
      </w:r>
      <w:proofErr w:type="spellEnd"/>
      <w:r w:rsidRPr="00204B22">
        <w:rPr>
          <w:lang w:eastAsia="ar-SA"/>
        </w:rPr>
        <w:t xml:space="preserve">, </w:t>
      </w:r>
      <w:proofErr w:type="gramStart"/>
      <w:r w:rsidRPr="00204B22">
        <w:rPr>
          <w:lang w:eastAsia="ar-SA"/>
        </w:rPr>
        <w:t>Калифорнийский</w:t>
      </w:r>
      <w:proofErr w:type="gramEnd"/>
      <w:r w:rsidRPr="00204B22">
        <w:rPr>
          <w:lang w:eastAsia="ar-SA"/>
        </w:rPr>
        <w:t>, Мексиканский, Святого Лаврентия.</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Берингов, </w:t>
      </w:r>
      <w:proofErr w:type="spellStart"/>
      <w:r w:rsidRPr="00204B22">
        <w:rPr>
          <w:lang w:eastAsia="ar-SA"/>
        </w:rPr>
        <w:t>Гудзонов</w:t>
      </w:r>
      <w:proofErr w:type="spellEnd"/>
      <w:r w:rsidRPr="00204B22">
        <w:rPr>
          <w:lang w:eastAsia="ar-SA"/>
        </w:rPr>
        <w:t xml:space="preserve">, </w:t>
      </w:r>
      <w:proofErr w:type="gramStart"/>
      <w:r w:rsidRPr="00204B22">
        <w:rPr>
          <w:lang w:eastAsia="ar-SA"/>
        </w:rPr>
        <w:t>Датский</w:t>
      </w:r>
      <w:proofErr w:type="gramEnd"/>
      <w:r w:rsidRPr="00204B22">
        <w:rPr>
          <w:lang w:eastAsia="ar-SA"/>
        </w:rPr>
        <w:t xml:space="preserve">, </w:t>
      </w:r>
      <w:proofErr w:type="spellStart"/>
      <w:r w:rsidRPr="00204B22">
        <w:rPr>
          <w:lang w:eastAsia="ar-SA"/>
        </w:rPr>
        <w:t>Девисов</w:t>
      </w:r>
      <w:proofErr w:type="spellEnd"/>
      <w:r w:rsidRPr="00204B22">
        <w:rPr>
          <w:lang w:eastAsia="ar-SA"/>
        </w:rPr>
        <w:t xml:space="preserve">, </w:t>
      </w:r>
      <w:proofErr w:type="spellStart"/>
      <w:r w:rsidRPr="00204B22">
        <w:rPr>
          <w:lang w:eastAsia="ar-SA"/>
        </w:rPr>
        <w:t>Флоридский</w:t>
      </w:r>
      <w:proofErr w:type="spellEnd"/>
      <w:r w:rsidRPr="00204B22">
        <w:rPr>
          <w:lang w:eastAsia="ar-SA"/>
        </w:rPr>
        <w:t>, Юкатанский.</w:t>
      </w:r>
    </w:p>
    <w:p w:rsidR="0061605E" w:rsidRPr="00204B22" w:rsidRDefault="0061605E" w:rsidP="0061605E">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w:t>
      </w:r>
      <w:proofErr w:type="spellStart"/>
      <w:r w:rsidRPr="00204B22">
        <w:rPr>
          <w:lang w:eastAsia="ar-SA"/>
        </w:rPr>
        <w:t>Аляскинское</w:t>
      </w:r>
      <w:proofErr w:type="spellEnd"/>
      <w:r w:rsidRPr="00204B22">
        <w:rPr>
          <w:lang w:eastAsia="ar-SA"/>
        </w:rPr>
        <w:t xml:space="preserve">, </w:t>
      </w:r>
      <w:proofErr w:type="spellStart"/>
      <w:r w:rsidRPr="00204B22">
        <w:rPr>
          <w:lang w:eastAsia="ar-SA"/>
        </w:rPr>
        <w:t>Антильское</w:t>
      </w:r>
      <w:proofErr w:type="spellEnd"/>
      <w:r w:rsidRPr="00204B22">
        <w:rPr>
          <w:lang w:eastAsia="ar-SA"/>
        </w:rPr>
        <w:t>, Гольфстрим.</w:t>
      </w:r>
    </w:p>
    <w:p w:rsidR="0061605E" w:rsidRPr="00204B22" w:rsidRDefault="0061605E" w:rsidP="0061605E">
      <w:pPr>
        <w:spacing w:line="240" w:lineRule="atLeast"/>
        <w:ind w:left="1620" w:hanging="1620"/>
        <w:jc w:val="both"/>
        <w:rPr>
          <w:bCs/>
          <w:iCs/>
          <w:lang w:eastAsia="ar-SA"/>
        </w:rPr>
      </w:pPr>
      <w:r w:rsidRPr="00204B22">
        <w:rPr>
          <w:bCs/>
          <w:iCs/>
          <w:lang w:eastAsia="ar-SA"/>
        </w:rPr>
        <w:t>холодные течения</w:t>
      </w:r>
      <w:r w:rsidRPr="00204B22">
        <w:rPr>
          <w:bCs/>
          <w:lang w:eastAsia="ar-SA"/>
        </w:rPr>
        <w:t>:</w:t>
      </w:r>
      <w:r w:rsidRPr="00204B22">
        <w:rPr>
          <w:lang w:eastAsia="ar-SA"/>
        </w:rPr>
        <w:t xml:space="preserve"> Калифорнийское, </w:t>
      </w:r>
      <w:proofErr w:type="spellStart"/>
      <w:r w:rsidRPr="00204B22">
        <w:rPr>
          <w:lang w:eastAsia="ar-SA"/>
        </w:rPr>
        <w:t>Лабрадорское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Панамский.</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А</w:t>
      </w:r>
      <w:proofErr w:type="gramEnd"/>
      <w:r w:rsidRPr="00204B22">
        <w:rPr>
          <w:lang w:eastAsia="ar-SA"/>
        </w:rPr>
        <w:t>леутские</w:t>
      </w:r>
      <w:proofErr w:type="spellEnd"/>
      <w:r w:rsidRPr="00204B22">
        <w:rPr>
          <w:lang w:eastAsia="ar-SA"/>
        </w:rPr>
        <w:t xml:space="preserve">, </w:t>
      </w:r>
      <w:proofErr w:type="spellStart"/>
      <w:r w:rsidRPr="00204B22">
        <w:rPr>
          <w:lang w:eastAsia="ar-SA"/>
        </w:rPr>
        <w:t>Баффинова</w:t>
      </w:r>
      <w:proofErr w:type="spellEnd"/>
      <w:r w:rsidRPr="00204B22">
        <w:rPr>
          <w:lang w:eastAsia="ar-SA"/>
        </w:rPr>
        <w:t xml:space="preserve"> Земля, Ванкувер, Гаити, Гренландия, Канадский Арктический архипелаг, Куба, Ньюфаундленд, Святого Лаврентия, Ямайка.</w:t>
      </w:r>
    </w:p>
    <w:p w:rsidR="0061605E" w:rsidRPr="00204B22" w:rsidRDefault="0061605E" w:rsidP="0061605E">
      <w:pPr>
        <w:spacing w:line="240" w:lineRule="atLeast"/>
        <w:ind w:left="1620" w:hanging="1620"/>
        <w:jc w:val="both"/>
        <w:rPr>
          <w:bCs/>
          <w:iCs/>
          <w:lang w:eastAsia="ar-SA"/>
        </w:rPr>
      </w:pPr>
      <w:r w:rsidRPr="00204B22">
        <w:rPr>
          <w:bCs/>
          <w:iCs/>
          <w:lang w:eastAsia="ar-SA"/>
        </w:rPr>
        <w:t>полуострова</w:t>
      </w:r>
      <w:r w:rsidRPr="00204B22">
        <w:rPr>
          <w:bCs/>
          <w:lang w:eastAsia="ar-SA"/>
        </w:rPr>
        <w:t>:</w:t>
      </w:r>
      <w:r w:rsidRPr="00204B22">
        <w:rPr>
          <w:lang w:eastAsia="ar-SA"/>
        </w:rPr>
        <w:t xml:space="preserve"> Аляска, Калифорния, Лабрадор, Флорида, Юкатан.</w:t>
      </w:r>
    </w:p>
    <w:p w:rsidR="0061605E" w:rsidRPr="00204B22" w:rsidRDefault="0061605E" w:rsidP="0061605E">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w:t>
      </w:r>
      <w:proofErr w:type="spellStart"/>
      <w:r w:rsidRPr="00204B22">
        <w:rPr>
          <w:lang w:eastAsia="ar-SA"/>
        </w:rPr>
        <w:t>Мёрчисон</w:t>
      </w:r>
      <w:proofErr w:type="spellEnd"/>
      <w:r w:rsidRPr="00204B22">
        <w:rPr>
          <w:lang w:eastAsia="ar-SA"/>
        </w:rPr>
        <w:t xml:space="preserve">, мыс </w:t>
      </w:r>
      <w:proofErr w:type="spellStart"/>
      <w:r w:rsidRPr="00204B22">
        <w:rPr>
          <w:lang w:eastAsia="ar-SA"/>
        </w:rPr>
        <w:t>Марьято</w:t>
      </w:r>
      <w:proofErr w:type="spellEnd"/>
      <w:r w:rsidRPr="00204B22">
        <w:rPr>
          <w:lang w:eastAsia="ar-SA"/>
        </w:rPr>
        <w:t xml:space="preserve">, мыс Принца Уэльского, мыс </w:t>
      </w:r>
      <w:proofErr w:type="spellStart"/>
      <w:r w:rsidRPr="00204B22">
        <w:rPr>
          <w:lang w:eastAsia="ar-SA"/>
        </w:rPr>
        <w:t>Сент-Чарльз</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равнины</w:t>
      </w:r>
      <w:r w:rsidRPr="00204B22">
        <w:rPr>
          <w:bCs/>
          <w:lang w:eastAsia="ar-SA"/>
        </w:rPr>
        <w:t>:</w:t>
      </w:r>
      <w:r w:rsidRPr="00204B22">
        <w:rPr>
          <w:lang w:eastAsia="ar-SA"/>
        </w:rPr>
        <w:t xml:space="preserve"> Большой Бассейн, </w:t>
      </w:r>
      <w:proofErr w:type="spellStart"/>
      <w:r w:rsidRPr="00204B22">
        <w:rPr>
          <w:lang w:eastAsia="ar-SA"/>
        </w:rPr>
        <w:t>Миссисипская</w:t>
      </w:r>
      <w:proofErr w:type="spellEnd"/>
      <w:r w:rsidRPr="00204B22">
        <w:rPr>
          <w:lang w:eastAsia="ar-SA"/>
        </w:rPr>
        <w:t xml:space="preserve">, </w:t>
      </w:r>
      <w:proofErr w:type="gramStart"/>
      <w:r w:rsidRPr="00204B22">
        <w:rPr>
          <w:lang w:eastAsia="ar-SA"/>
        </w:rPr>
        <w:t>Приатлантическая</w:t>
      </w:r>
      <w:proofErr w:type="gramEnd"/>
      <w:r w:rsidRPr="00204B22">
        <w:rPr>
          <w:lang w:eastAsia="ar-SA"/>
        </w:rPr>
        <w:t xml:space="preserve"> и </w:t>
      </w:r>
      <w:proofErr w:type="spellStart"/>
      <w:r w:rsidRPr="00204B22">
        <w:rPr>
          <w:lang w:eastAsia="ar-SA"/>
        </w:rPr>
        <w:t>Примексиканская</w:t>
      </w:r>
      <w:proofErr w:type="spellEnd"/>
      <w:r w:rsidRPr="00204B22">
        <w:rPr>
          <w:lang w:eastAsia="ar-SA"/>
        </w:rPr>
        <w:t xml:space="preserve"> низменности, Великие Центральные равнины.</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горы</w:t>
      </w:r>
      <w:proofErr w:type="gramStart"/>
      <w:r w:rsidRPr="00204B22">
        <w:rPr>
          <w:bCs/>
          <w:lang w:eastAsia="ar-SA"/>
        </w:rPr>
        <w:t>:</w:t>
      </w:r>
      <w:r w:rsidRPr="00204B22">
        <w:rPr>
          <w:lang w:eastAsia="ar-SA"/>
        </w:rPr>
        <w:t>А</w:t>
      </w:r>
      <w:proofErr w:type="gramEnd"/>
      <w:r w:rsidRPr="00204B22">
        <w:rPr>
          <w:lang w:eastAsia="ar-SA"/>
        </w:rPr>
        <w:t>ппалачи</w:t>
      </w:r>
      <w:proofErr w:type="spellEnd"/>
      <w:r w:rsidRPr="00204B22">
        <w:rPr>
          <w:lang w:eastAsia="ar-SA"/>
        </w:rPr>
        <w:t>, Береговой хребет, Береговые хребты, Кордильеры, Мексиканское нагорье, Скалистые горы, Сьерра-Невада.</w:t>
      </w:r>
    </w:p>
    <w:p w:rsidR="0061605E" w:rsidRPr="00204B22" w:rsidRDefault="0061605E" w:rsidP="0061605E">
      <w:pPr>
        <w:spacing w:line="240" w:lineRule="atLeast"/>
        <w:ind w:left="1620" w:hanging="1620"/>
        <w:jc w:val="both"/>
        <w:rPr>
          <w:bCs/>
          <w:iCs/>
          <w:lang w:eastAsia="ar-SA"/>
        </w:rPr>
      </w:pPr>
      <w:r w:rsidRPr="00204B22">
        <w:rPr>
          <w:bCs/>
          <w:iCs/>
          <w:lang w:eastAsia="ar-SA"/>
        </w:rPr>
        <w:t>вершина</w:t>
      </w:r>
      <w:r w:rsidRPr="00204B22">
        <w:rPr>
          <w:bCs/>
          <w:lang w:eastAsia="ar-SA"/>
        </w:rPr>
        <w:t>:</w:t>
      </w:r>
      <w:r w:rsidRPr="00204B22">
        <w:rPr>
          <w:lang w:eastAsia="ar-SA"/>
        </w:rPr>
        <w:t xml:space="preserve"> гора Мак-Кинли.</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вулкан</w:t>
      </w:r>
      <w:proofErr w:type="gramStart"/>
      <w:r w:rsidRPr="00204B22">
        <w:rPr>
          <w:bCs/>
          <w:lang w:eastAsia="ar-SA"/>
        </w:rPr>
        <w:t>:</w:t>
      </w:r>
      <w:r w:rsidRPr="00204B22">
        <w:rPr>
          <w:lang w:eastAsia="ar-SA"/>
        </w:rPr>
        <w:t>О</w:t>
      </w:r>
      <w:proofErr w:type="gramEnd"/>
      <w:r w:rsidRPr="00204B22">
        <w:rPr>
          <w:lang w:eastAsia="ar-SA"/>
        </w:rPr>
        <w:t>рисаба</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реки</w:t>
      </w:r>
      <w:proofErr w:type="gramStart"/>
      <w:r w:rsidRPr="00204B22">
        <w:rPr>
          <w:bCs/>
          <w:lang w:eastAsia="ar-SA"/>
        </w:rPr>
        <w:t>:</w:t>
      </w:r>
      <w:r w:rsidRPr="00204B22">
        <w:rPr>
          <w:lang w:eastAsia="ar-SA"/>
        </w:rPr>
        <w:t>А</w:t>
      </w:r>
      <w:proofErr w:type="gramEnd"/>
      <w:r w:rsidRPr="00204B22">
        <w:rPr>
          <w:lang w:eastAsia="ar-SA"/>
        </w:rPr>
        <w:t>рканзас</w:t>
      </w:r>
      <w:proofErr w:type="spellEnd"/>
      <w:r w:rsidRPr="00204B22">
        <w:rPr>
          <w:lang w:eastAsia="ar-SA"/>
        </w:rPr>
        <w:t>, Колорадо, Колумбия, Макензи, Миссисипи, Миссури, Огайо, Рио-Гранде, Святого Лаврентия, Юкон.</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озёра</w:t>
      </w:r>
      <w:proofErr w:type="gramStart"/>
      <w:r w:rsidRPr="00204B22">
        <w:rPr>
          <w:bCs/>
          <w:lang w:eastAsia="ar-SA"/>
        </w:rPr>
        <w:t>:</w:t>
      </w:r>
      <w:r w:rsidRPr="00204B22">
        <w:rPr>
          <w:lang w:eastAsia="ar-SA"/>
        </w:rPr>
        <w:t>А</w:t>
      </w:r>
      <w:proofErr w:type="gramEnd"/>
      <w:r w:rsidRPr="00204B22">
        <w:rPr>
          <w:lang w:eastAsia="ar-SA"/>
        </w:rPr>
        <w:t>табаска</w:t>
      </w:r>
      <w:proofErr w:type="spellEnd"/>
      <w:r w:rsidRPr="00204B22">
        <w:rPr>
          <w:lang w:eastAsia="ar-SA"/>
        </w:rPr>
        <w:t>, Большое Медвежье, Большое Невольничье, Большое Солёное, Верхнее, Виннипег, Гурон, Мичиган, Онтарио, Эри.</w:t>
      </w:r>
    </w:p>
    <w:p w:rsidR="0061605E" w:rsidRPr="00204B22" w:rsidRDefault="0061605E" w:rsidP="0061605E">
      <w:pPr>
        <w:spacing w:line="240" w:lineRule="atLeast"/>
        <w:ind w:left="1620" w:hanging="1620"/>
        <w:jc w:val="both"/>
        <w:rPr>
          <w:bCs/>
          <w:iCs/>
          <w:lang w:eastAsia="ar-SA"/>
        </w:rPr>
      </w:pPr>
      <w:r w:rsidRPr="00204B22">
        <w:rPr>
          <w:bCs/>
          <w:iCs/>
          <w:lang w:eastAsia="ar-SA"/>
        </w:rPr>
        <w:t>водопад</w:t>
      </w:r>
      <w:r w:rsidRPr="00204B22">
        <w:rPr>
          <w:bCs/>
          <w:lang w:eastAsia="ar-SA"/>
        </w:rPr>
        <w:t>:</w:t>
      </w:r>
      <w:r w:rsidRPr="00204B22">
        <w:rPr>
          <w:lang w:eastAsia="ar-SA"/>
        </w:rPr>
        <w:t xml:space="preserve"> Ниагарский.</w:t>
      </w:r>
    </w:p>
    <w:p w:rsidR="0061605E" w:rsidRPr="00204B22" w:rsidRDefault="0061605E" w:rsidP="0061605E">
      <w:pPr>
        <w:spacing w:line="240" w:lineRule="atLeast"/>
        <w:ind w:left="1620" w:hanging="1620"/>
        <w:jc w:val="both"/>
        <w:rPr>
          <w:bCs/>
          <w:iCs/>
          <w:lang w:eastAsia="ar-SA"/>
        </w:rPr>
      </w:pPr>
      <w:r w:rsidRPr="00204B22">
        <w:rPr>
          <w:bCs/>
          <w:iCs/>
          <w:lang w:eastAsia="ar-SA"/>
        </w:rPr>
        <w:t>страны</w:t>
      </w:r>
      <w:r w:rsidRPr="00204B22">
        <w:rPr>
          <w:bCs/>
          <w:lang w:eastAsia="ar-SA"/>
        </w:rPr>
        <w:t>:</w:t>
      </w:r>
      <w:r w:rsidRPr="00204B22">
        <w:rPr>
          <w:lang w:eastAsia="ar-SA"/>
        </w:rPr>
        <w:t xml:space="preserve"> Канада, Куба, Мексика, Панама, США.</w:t>
      </w:r>
    </w:p>
    <w:p w:rsidR="0061605E" w:rsidRPr="00204B22" w:rsidRDefault="0061605E" w:rsidP="0061605E">
      <w:pPr>
        <w:spacing w:line="240" w:lineRule="atLeast"/>
        <w:ind w:left="1620" w:hanging="1620"/>
        <w:jc w:val="both"/>
        <w:rPr>
          <w:b/>
          <w:bCs/>
          <w:iCs/>
          <w:lang w:eastAsia="ar-SA"/>
        </w:rPr>
      </w:pPr>
      <w:r w:rsidRPr="00204B22">
        <w:rPr>
          <w:bCs/>
          <w:iCs/>
          <w:lang w:eastAsia="ar-SA"/>
        </w:rPr>
        <w:t>города</w:t>
      </w:r>
      <w:r w:rsidRPr="00204B22">
        <w:rPr>
          <w:bCs/>
          <w:lang w:eastAsia="ar-SA"/>
        </w:rPr>
        <w:t>:</w:t>
      </w:r>
      <w:r w:rsidRPr="00204B22">
        <w:rPr>
          <w:lang w:eastAsia="ar-SA"/>
        </w:rPr>
        <w:t xml:space="preserve"> Вашингтон, Гавана, Оттава, Мехико, Панама.</w:t>
      </w:r>
    </w:p>
    <w:p w:rsidR="0061605E" w:rsidRPr="00204B22" w:rsidRDefault="0061605E" w:rsidP="0061605E">
      <w:pPr>
        <w:spacing w:line="240" w:lineRule="atLeast"/>
        <w:jc w:val="both"/>
        <w:rPr>
          <w:bCs/>
          <w:iCs/>
          <w:lang w:eastAsia="ar-SA"/>
        </w:rPr>
      </w:pPr>
      <w:r w:rsidRPr="00204B22">
        <w:rPr>
          <w:b/>
          <w:bCs/>
          <w:iCs/>
          <w:lang w:eastAsia="ar-SA"/>
        </w:rPr>
        <w:t>Тема ”Евразия”</w:t>
      </w:r>
    </w:p>
    <w:p w:rsidR="0061605E" w:rsidRPr="00204B22" w:rsidRDefault="0061605E" w:rsidP="0061605E">
      <w:pPr>
        <w:spacing w:line="240" w:lineRule="atLeast"/>
        <w:ind w:left="1620" w:hanging="1620"/>
        <w:jc w:val="both"/>
        <w:rPr>
          <w:bCs/>
          <w:iCs/>
          <w:lang w:eastAsia="ar-SA"/>
        </w:rPr>
      </w:pPr>
      <w:r w:rsidRPr="00204B22">
        <w:rPr>
          <w:bCs/>
          <w:iCs/>
          <w:lang w:eastAsia="ar-SA"/>
        </w:rPr>
        <w:t>океаны</w:t>
      </w:r>
      <w:r w:rsidRPr="00204B22">
        <w:rPr>
          <w:bCs/>
          <w:lang w:eastAsia="ar-SA"/>
        </w:rPr>
        <w:t>:</w:t>
      </w:r>
      <w:r w:rsidRPr="00204B22">
        <w:rPr>
          <w:lang w:eastAsia="ar-SA"/>
        </w:rPr>
        <w:t xml:space="preserve"> Атлантический, Индийский, Северный Ледовитый, Тихий.</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моря</w:t>
      </w:r>
      <w:proofErr w:type="gramStart"/>
      <w:r w:rsidRPr="00204B22">
        <w:rPr>
          <w:bCs/>
          <w:lang w:eastAsia="ar-SA"/>
        </w:rPr>
        <w:t>:</w:t>
      </w:r>
      <w:r w:rsidRPr="00204B22">
        <w:rPr>
          <w:lang w:eastAsia="ar-SA"/>
        </w:rPr>
        <w:t>А</w:t>
      </w:r>
      <w:proofErr w:type="gramEnd"/>
      <w:r w:rsidRPr="00204B22">
        <w:rPr>
          <w:lang w:eastAsia="ar-SA"/>
        </w:rPr>
        <w:t>равийское</w:t>
      </w:r>
      <w:proofErr w:type="spellEnd"/>
      <w:r w:rsidRPr="00204B22">
        <w:rPr>
          <w:lang w:eastAsia="ar-SA"/>
        </w:rPr>
        <w:t xml:space="preserve">, Балтийское, Баренцево, Берингово, Восточно-Китайское, </w:t>
      </w:r>
      <w:proofErr w:type="spellStart"/>
      <w:r w:rsidRPr="00204B22">
        <w:rPr>
          <w:lang w:eastAsia="ar-SA"/>
        </w:rPr>
        <w:t>Восточно-Сибирское</w:t>
      </w:r>
      <w:proofErr w:type="spellEnd"/>
      <w:r w:rsidRPr="00204B22">
        <w:rPr>
          <w:lang w:eastAsia="ar-SA"/>
        </w:rPr>
        <w:t>, Жёлтое, Карское, Норвежское, Охотское, Северное, Средиземное, Филиппинское, Чёрное, Чукотское, Южно-Китайское, Японское.</w:t>
      </w:r>
    </w:p>
    <w:p w:rsidR="0061605E" w:rsidRPr="00204B22" w:rsidRDefault="0061605E" w:rsidP="0061605E">
      <w:pPr>
        <w:spacing w:line="240" w:lineRule="atLeast"/>
        <w:ind w:left="1620" w:hanging="1620"/>
        <w:jc w:val="both"/>
        <w:rPr>
          <w:bCs/>
          <w:iCs/>
          <w:lang w:eastAsia="ar-SA"/>
        </w:rPr>
      </w:pPr>
      <w:r w:rsidRPr="00204B22">
        <w:rPr>
          <w:bCs/>
          <w:iCs/>
          <w:lang w:eastAsia="ar-SA"/>
        </w:rPr>
        <w:t>заливы</w:t>
      </w:r>
      <w:r w:rsidRPr="00204B22">
        <w:rPr>
          <w:bCs/>
          <w:lang w:eastAsia="ar-SA"/>
        </w:rPr>
        <w:t>:</w:t>
      </w:r>
      <w:r w:rsidRPr="00204B22">
        <w:rPr>
          <w:lang w:eastAsia="ar-SA"/>
        </w:rPr>
        <w:t xml:space="preserve"> Бенгальский, Бискайский, Персидский.</w:t>
      </w:r>
    </w:p>
    <w:p w:rsidR="0061605E" w:rsidRPr="00204B22" w:rsidRDefault="0061605E" w:rsidP="0061605E">
      <w:pPr>
        <w:spacing w:line="240" w:lineRule="atLeast"/>
        <w:ind w:left="1620" w:hanging="1620"/>
        <w:jc w:val="both"/>
        <w:rPr>
          <w:bCs/>
          <w:iCs/>
          <w:lang w:eastAsia="ar-SA"/>
        </w:rPr>
      </w:pPr>
      <w:r w:rsidRPr="00204B22">
        <w:rPr>
          <w:bCs/>
          <w:iCs/>
          <w:lang w:eastAsia="ar-SA"/>
        </w:rPr>
        <w:t>проливы</w:t>
      </w:r>
      <w:r w:rsidRPr="00204B22">
        <w:rPr>
          <w:bCs/>
          <w:lang w:eastAsia="ar-SA"/>
        </w:rPr>
        <w:t>:</w:t>
      </w:r>
      <w:r w:rsidRPr="00204B22">
        <w:rPr>
          <w:lang w:eastAsia="ar-SA"/>
        </w:rPr>
        <w:t xml:space="preserve"> Баб-эль-Мандебский, Берингов, Босфор, Гибралтарский, Корейский, Ла-Манш, Малаккский, Ормузский.</w:t>
      </w:r>
    </w:p>
    <w:p w:rsidR="0061605E" w:rsidRPr="00204B22" w:rsidRDefault="0061605E" w:rsidP="0061605E">
      <w:pPr>
        <w:spacing w:line="240" w:lineRule="atLeast"/>
        <w:ind w:left="1620" w:hanging="1620"/>
        <w:jc w:val="both"/>
        <w:rPr>
          <w:bCs/>
          <w:iCs/>
          <w:lang w:eastAsia="ar-SA"/>
        </w:rPr>
      </w:pPr>
      <w:r w:rsidRPr="00204B22">
        <w:rPr>
          <w:bCs/>
          <w:iCs/>
          <w:lang w:eastAsia="ar-SA"/>
        </w:rPr>
        <w:t>тёплые течения</w:t>
      </w:r>
      <w:r w:rsidRPr="00204B22">
        <w:rPr>
          <w:bCs/>
          <w:lang w:eastAsia="ar-SA"/>
        </w:rPr>
        <w:t>:</w:t>
      </w:r>
      <w:r w:rsidRPr="00204B22">
        <w:rPr>
          <w:lang w:eastAsia="ar-SA"/>
        </w:rPr>
        <w:t xml:space="preserve"> Куросио, Муссонное, </w:t>
      </w:r>
      <w:proofErr w:type="spellStart"/>
      <w:r w:rsidRPr="00204B22">
        <w:rPr>
          <w:lang w:eastAsia="ar-SA"/>
        </w:rPr>
        <w:t>Северо-Атлантическое</w:t>
      </w:r>
      <w:proofErr w:type="spellEnd"/>
      <w:r w:rsidRPr="00204B22">
        <w:rPr>
          <w:lang w:eastAsia="ar-SA"/>
        </w:rPr>
        <w:t>.</w:t>
      </w:r>
    </w:p>
    <w:p w:rsidR="0061605E" w:rsidRPr="00204B22" w:rsidRDefault="0061605E" w:rsidP="0061605E">
      <w:pPr>
        <w:spacing w:line="240" w:lineRule="atLeast"/>
        <w:ind w:left="1620" w:hanging="1620"/>
        <w:jc w:val="both"/>
        <w:rPr>
          <w:bCs/>
          <w:iCs/>
          <w:lang w:eastAsia="ar-SA"/>
        </w:rPr>
      </w:pPr>
      <w:r w:rsidRPr="00204B22">
        <w:rPr>
          <w:bCs/>
          <w:iCs/>
          <w:lang w:eastAsia="ar-SA"/>
        </w:rPr>
        <w:t xml:space="preserve">холодные </w:t>
      </w:r>
      <w:proofErr w:type="spellStart"/>
      <w:r w:rsidRPr="00204B22">
        <w:rPr>
          <w:bCs/>
          <w:iCs/>
          <w:lang w:eastAsia="ar-SA"/>
        </w:rPr>
        <w:t>течения</w:t>
      </w:r>
      <w:proofErr w:type="gramStart"/>
      <w:r w:rsidRPr="00204B22">
        <w:rPr>
          <w:bCs/>
          <w:lang w:eastAsia="ar-SA"/>
        </w:rPr>
        <w:t>:</w:t>
      </w:r>
      <w:r w:rsidRPr="00204B22">
        <w:rPr>
          <w:lang w:eastAsia="ar-SA"/>
        </w:rPr>
        <w:t>К</w:t>
      </w:r>
      <w:proofErr w:type="gramEnd"/>
      <w:r w:rsidRPr="00204B22">
        <w:rPr>
          <w:lang w:eastAsia="ar-SA"/>
        </w:rPr>
        <w:t>урило-Камчатское</w:t>
      </w:r>
      <w:proofErr w:type="spellEnd"/>
      <w:r w:rsidRPr="00204B22">
        <w:rPr>
          <w:lang w:eastAsia="ar-SA"/>
        </w:rPr>
        <w:t>, Сомалийское.</w:t>
      </w:r>
    </w:p>
    <w:p w:rsidR="0061605E" w:rsidRPr="00204B22" w:rsidRDefault="0061605E" w:rsidP="0061605E">
      <w:pPr>
        <w:spacing w:line="240" w:lineRule="atLeast"/>
        <w:ind w:left="1620" w:hanging="1620"/>
        <w:jc w:val="both"/>
        <w:rPr>
          <w:bCs/>
          <w:iCs/>
          <w:lang w:eastAsia="ar-SA"/>
        </w:rPr>
      </w:pPr>
      <w:r w:rsidRPr="00204B22">
        <w:rPr>
          <w:bCs/>
          <w:iCs/>
          <w:lang w:eastAsia="ar-SA"/>
        </w:rPr>
        <w:t>канал</w:t>
      </w:r>
      <w:r w:rsidRPr="00204B22">
        <w:rPr>
          <w:bCs/>
          <w:lang w:eastAsia="ar-SA"/>
        </w:rPr>
        <w:t>:</w:t>
      </w:r>
      <w:r w:rsidRPr="00204B22">
        <w:rPr>
          <w:lang w:eastAsia="ar-SA"/>
        </w:rPr>
        <w:t xml:space="preserve"> Суэцкий.</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острова</w:t>
      </w:r>
      <w:proofErr w:type="gramStart"/>
      <w:r w:rsidRPr="00204B22">
        <w:rPr>
          <w:bCs/>
          <w:lang w:eastAsia="ar-SA"/>
        </w:rPr>
        <w:t>:</w:t>
      </w:r>
      <w:r w:rsidRPr="00204B22">
        <w:rPr>
          <w:lang w:eastAsia="ar-SA"/>
        </w:rPr>
        <w:t>В</w:t>
      </w:r>
      <w:proofErr w:type="gramEnd"/>
      <w:r w:rsidRPr="00204B22">
        <w:rPr>
          <w:lang w:eastAsia="ar-SA"/>
        </w:rPr>
        <w:t>еликобритания</w:t>
      </w:r>
      <w:proofErr w:type="spellEnd"/>
      <w:r w:rsidRPr="00204B22">
        <w:rPr>
          <w:lang w:eastAsia="ar-SA"/>
        </w:rPr>
        <w:t>, Ирландия, Исландия, Калимантан, Кипр, Сахалин, Суматра, Сулавеси, Тайвань, Филиппинские, Шри-Ланка, Ява, Японские.</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полуострова</w:t>
      </w:r>
      <w:proofErr w:type="gramStart"/>
      <w:r w:rsidRPr="00204B22">
        <w:rPr>
          <w:bCs/>
          <w:lang w:eastAsia="ar-SA"/>
        </w:rPr>
        <w:t>:</w:t>
      </w:r>
      <w:r w:rsidRPr="00204B22">
        <w:rPr>
          <w:lang w:eastAsia="ar-SA"/>
        </w:rPr>
        <w:t>А</w:t>
      </w:r>
      <w:proofErr w:type="gramEnd"/>
      <w:r w:rsidRPr="00204B22">
        <w:rPr>
          <w:lang w:eastAsia="ar-SA"/>
        </w:rPr>
        <w:t>пеннинский</w:t>
      </w:r>
      <w:proofErr w:type="spellEnd"/>
      <w:r w:rsidRPr="00204B22">
        <w:rPr>
          <w:lang w:eastAsia="ar-SA"/>
        </w:rPr>
        <w:t>, Аравийский, Индокитай, Индостан, Камчатка, Корея, Крымский, Малакка, Малая Азия, Пиренейский, Скандинавский, Таймыр.</w:t>
      </w:r>
    </w:p>
    <w:p w:rsidR="0061605E" w:rsidRPr="00204B22" w:rsidRDefault="0061605E" w:rsidP="0061605E">
      <w:pPr>
        <w:spacing w:line="240" w:lineRule="atLeast"/>
        <w:ind w:left="1620" w:hanging="1620"/>
        <w:jc w:val="both"/>
        <w:rPr>
          <w:bCs/>
          <w:iCs/>
          <w:lang w:eastAsia="ar-SA"/>
        </w:rPr>
      </w:pPr>
      <w:r w:rsidRPr="00204B22">
        <w:rPr>
          <w:bCs/>
          <w:iCs/>
          <w:lang w:eastAsia="ar-SA"/>
        </w:rPr>
        <w:t>крайние точки</w:t>
      </w:r>
      <w:r w:rsidRPr="00204B22">
        <w:rPr>
          <w:bCs/>
          <w:lang w:eastAsia="ar-SA"/>
        </w:rPr>
        <w:t>:</w:t>
      </w:r>
      <w:r w:rsidRPr="00204B22">
        <w:rPr>
          <w:lang w:eastAsia="ar-SA"/>
        </w:rPr>
        <w:t xml:space="preserve"> мыс Челюскин, мыс </w:t>
      </w:r>
      <w:proofErr w:type="spellStart"/>
      <w:r w:rsidRPr="00204B22">
        <w:rPr>
          <w:lang w:eastAsia="ar-SA"/>
        </w:rPr>
        <w:t>Пиай</w:t>
      </w:r>
      <w:proofErr w:type="spellEnd"/>
      <w:r w:rsidRPr="00204B22">
        <w:rPr>
          <w:lang w:eastAsia="ar-SA"/>
        </w:rPr>
        <w:t>, мыс Рока, мыс Дежнева.</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равнины</w:t>
      </w:r>
      <w:proofErr w:type="gramStart"/>
      <w:r w:rsidRPr="00204B22">
        <w:rPr>
          <w:bCs/>
          <w:lang w:eastAsia="ar-SA"/>
        </w:rPr>
        <w:t>:</w:t>
      </w:r>
      <w:r w:rsidRPr="00204B22">
        <w:rPr>
          <w:lang w:eastAsia="ar-SA"/>
        </w:rPr>
        <w:t>В</w:t>
      </w:r>
      <w:proofErr w:type="gramEnd"/>
      <w:r w:rsidRPr="00204B22">
        <w:rPr>
          <w:lang w:eastAsia="ar-SA"/>
        </w:rPr>
        <w:t>еликая</w:t>
      </w:r>
      <w:proofErr w:type="spellEnd"/>
      <w:r w:rsidRPr="00204B22">
        <w:rPr>
          <w:lang w:eastAsia="ar-SA"/>
        </w:rPr>
        <w:t xml:space="preserve"> Китайская, Восточно-Европейская (Русская), Декан, </w:t>
      </w:r>
      <w:proofErr w:type="spellStart"/>
      <w:r w:rsidRPr="00204B22">
        <w:rPr>
          <w:lang w:eastAsia="ar-SA"/>
        </w:rPr>
        <w:t>Западно-Сибирская</w:t>
      </w:r>
      <w:proofErr w:type="spellEnd"/>
      <w:r w:rsidRPr="00204B22">
        <w:rPr>
          <w:lang w:eastAsia="ar-SA"/>
        </w:rPr>
        <w:t xml:space="preserve">, Индо-Гангская низменность, Месопотамская низменность, Среднесибирское плоскогорье, </w:t>
      </w:r>
      <w:proofErr w:type="spellStart"/>
      <w:r w:rsidRPr="00204B22">
        <w:rPr>
          <w:lang w:eastAsia="ar-SA"/>
        </w:rPr>
        <w:t>Туранская</w:t>
      </w:r>
      <w:proofErr w:type="spellEnd"/>
      <w:r w:rsidRPr="00204B22">
        <w:rPr>
          <w:lang w:eastAsia="ar-SA"/>
        </w:rPr>
        <w:t xml:space="preserve"> низменность.</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горы</w:t>
      </w:r>
      <w:proofErr w:type="gramStart"/>
      <w:r w:rsidRPr="00204B22">
        <w:rPr>
          <w:bCs/>
          <w:lang w:eastAsia="ar-SA"/>
        </w:rPr>
        <w:t>:</w:t>
      </w:r>
      <w:r w:rsidRPr="00204B22">
        <w:rPr>
          <w:lang w:eastAsia="ar-SA"/>
        </w:rPr>
        <w:t>А</w:t>
      </w:r>
      <w:proofErr w:type="gramEnd"/>
      <w:r w:rsidRPr="00204B22">
        <w:rPr>
          <w:lang w:eastAsia="ar-SA"/>
        </w:rPr>
        <w:t>льпы</w:t>
      </w:r>
      <w:proofErr w:type="spellEnd"/>
      <w:r w:rsidRPr="00204B22">
        <w:rPr>
          <w:lang w:eastAsia="ar-SA"/>
        </w:rPr>
        <w:t xml:space="preserve">, Гималаи, Иранское нагорье, Кавказ, </w:t>
      </w:r>
      <w:proofErr w:type="spellStart"/>
      <w:r w:rsidRPr="00204B22">
        <w:rPr>
          <w:lang w:eastAsia="ar-SA"/>
        </w:rPr>
        <w:t>Куньлунь</w:t>
      </w:r>
      <w:proofErr w:type="spellEnd"/>
      <w:r w:rsidRPr="00204B22">
        <w:rPr>
          <w:lang w:eastAsia="ar-SA"/>
        </w:rPr>
        <w:t>, Памир, Тибетское нагорье (Тибет), Тянь-Шань Уральские.</w:t>
      </w:r>
    </w:p>
    <w:p w:rsidR="0061605E" w:rsidRPr="00204B22" w:rsidRDefault="0061605E" w:rsidP="0061605E">
      <w:pPr>
        <w:spacing w:line="240" w:lineRule="atLeast"/>
        <w:ind w:left="1620" w:hanging="1620"/>
        <w:jc w:val="both"/>
        <w:rPr>
          <w:bCs/>
          <w:iCs/>
          <w:lang w:eastAsia="ar-SA"/>
        </w:rPr>
      </w:pPr>
      <w:r w:rsidRPr="00204B22">
        <w:rPr>
          <w:bCs/>
          <w:iCs/>
          <w:lang w:eastAsia="ar-SA"/>
        </w:rPr>
        <w:t>вершины</w:t>
      </w:r>
      <w:r w:rsidRPr="00204B22">
        <w:rPr>
          <w:bCs/>
          <w:lang w:eastAsia="ar-SA"/>
        </w:rPr>
        <w:t>:</w:t>
      </w:r>
      <w:r w:rsidRPr="00204B22">
        <w:rPr>
          <w:lang w:eastAsia="ar-SA"/>
        </w:rPr>
        <w:t xml:space="preserve"> гора Джомолунгма (Эверест), гора Монблан.</w:t>
      </w:r>
    </w:p>
    <w:p w:rsidR="0061605E" w:rsidRPr="00204B22" w:rsidRDefault="0061605E" w:rsidP="0061605E">
      <w:pPr>
        <w:spacing w:line="240" w:lineRule="atLeast"/>
        <w:ind w:left="1620" w:hanging="1620"/>
        <w:jc w:val="both"/>
        <w:rPr>
          <w:bCs/>
          <w:iCs/>
          <w:lang w:eastAsia="ar-SA"/>
        </w:rPr>
      </w:pPr>
      <w:r w:rsidRPr="00204B22">
        <w:rPr>
          <w:bCs/>
          <w:iCs/>
          <w:lang w:eastAsia="ar-SA"/>
        </w:rPr>
        <w:t>вулканы</w:t>
      </w:r>
      <w:r w:rsidRPr="00204B22">
        <w:rPr>
          <w:bCs/>
          <w:lang w:eastAsia="ar-SA"/>
        </w:rPr>
        <w:t>:</w:t>
      </w:r>
      <w:r w:rsidRPr="00204B22">
        <w:rPr>
          <w:lang w:eastAsia="ar-SA"/>
        </w:rPr>
        <w:t xml:space="preserve"> Ключевская Сопка, Кракатау, Фудзияма, Эльбрус.</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реки</w:t>
      </w:r>
      <w:proofErr w:type="gramStart"/>
      <w:r w:rsidRPr="00204B22">
        <w:rPr>
          <w:bCs/>
          <w:lang w:eastAsia="ar-SA"/>
        </w:rPr>
        <w:t>:</w:t>
      </w:r>
      <w:r w:rsidRPr="00204B22">
        <w:rPr>
          <w:lang w:eastAsia="ar-SA"/>
        </w:rPr>
        <w:t>А</w:t>
      </w:r>
      <w:proofErr w:type="gramEnd"/>
      <w:r w:rsidRPr="00204B22">
        <w:rPr>
          <w:lang w:eastAsia="ar-SA"/>
        </w:rPr>
        <w:t>мударья</w:t>
      </w:r>
      <w:proofErr w:type="spellEnd"/>
      <w:r w:rsidRPr="00204B22">
        <w:rPr>
          <w:lang w:eastAsia="ar-SA"/>
        </w:rPr>
        <w:t>, Амур, Брахмапутра, Волга, Ганг, Дунай, Евфрат, Енисей, Инд, Лена, Меконг, Обь, Рейн, Сырдарья, Тигр, Хуанхэ, Янцзы.</w:t>
      </w:r>
    </w:p>
    <w:p w:rsidR="0061605E" w:rsidRPr="00204B22" w:rsidRDefault="0061605E" w:rsidP="0061605E">
      <w:pPr>
        <w:spacing w:line="240" w:lineRule="atLeast"/>
        <w:ind w:left="1620" w:hanging="1620"/>
        <w:jc w:val="both"/>
        <w:rPr>
          <w:bCs/>
          <w:iCs/>
          <w:lang w:eastAsia="ar-SA"/>
        </w:rPr>
      </w:pPr>
      <w:r w:rsidRPr="00204B22">
        <w:rPr>
          <w:bCs/>
          <w:iCs/>
          <w:lang w:eastAsia="ar-SA"/>
        </w:rPr>
        <w:t>озёра</w:t>
      </w:r>
      <w:r w:rsidRPr="00204B22">
        <w:rPr>
          <w:bCs/>
          <w:lang w:eastAsia="ar-SA"/>
        </w:rPr>
        <w:t>:</w:t>
      </w:r>
      <w:r w:rsidRPr="00204B22">
        <w:rPr>
          <w:lang w:eastAsia="ar-SA"/>
        </w:rPr>
        <w:t xml:space="preserve"> Аральское море, Байкал, Каспийское море, Мёртвое море.</w:t>
      </w:r>
    </w:p>
    <w:p w:rsidR="0061605E" w:rsidRPr="00204B22" w:rsidRDefault="0061605E" w:rsidP="0061605E">
      <w:pPr>
        <w:spacing w:line="240" w:lineRule="atLeast"/>
        <w:ind w:left="1620" w:hanging="1620"/>
        <w:jc w:val="both"/>
        <w:rPr>
          <w:bCs/>
          <w:iCs/>
          <w:lang w:eastAsia="ar-SA"/>
        </w:rPr>
      </w:pPr>
      <w:r w:rsidRPr="00204B22">
        <w:rPr>
          <w:bCs/>
          <w:iCs/>
          <w:lang w:eastAsia="ar-SA"/>
        </w:rPr>
        <w:lastRenderedPageBreak/>
        <w:t>пустыни</w:t>
      </w:r>
      <w:r w:rsidRPr="00204B22">
        <w:rPr>
          <w:bCs/>
          <w:lang w:eastAsia="ar-SA"/>
        </w:rPr>
        <w:t>:</w:t>
      </w:r>
      <w:r w:rsidRPr="00204B22">
        <w:rPr>
          <w:lang w:eastAsia="ar-SA"/>
        </w:rPr>
        <w:t xml:space="preserve"> Большой </w:t>
      </w:r>
      <w:proofErr w:type="spellStart"/>
      <w:r w:rsidRPr="00204B22">
        <w:rPr>
          <w:lang w:eastAsia="ar-SA"/>
        </w:rPr>
        <w:t>Нефуд</w:t>
      </w:r>
      <w:proofErr w:type="spellEnd"/>
      <w:r w:rsidRPr="00204B22">
        <w:rPr>
          <w:lang w:eastAsia="ar-SA"/>
        </w:rPr>
        <w:t xml:space="preserve">, Гоби, Каракумы, </w:t>
      </w:r>
      <w:proofErr w:type="spellStart"/>
      <w:r w:rsidRPr="00204B22">
        <w:rPr>
          <w:lang w:eastAsia="ar-SA"/>
        </w:rPr>
        <w:t>Руб-эль-Хали</w:t>
      </w:r>
      <w:proofErr w:type="spellEnd"/>
      <w:r w:rsidRPr="00204B22">
        <w:rPr>
          <w:lang w:eastAsia="ar-SA"/>
        </w:rPr>
        <w:t xml:space="preserve">, </w:t>
      </w:r>
      <w:proofErr w:type="spellStart"/>
      <w:r w:rsidRPr="00204B22">
        <w:rPr>
          <w:lang w:eastAsia="ar-SA"/>
        </w:rPr>
        <w:t>Такла-Макан</w:t>
      </w:r>
      <w:proofErr w:type="spellEnd"/>
      <w:r w:rsidRPr="00204B22">
        <w:rPr>
          <w:lang w:eastAsia="ar-SA"/>
        </w:rPr>
        <w:t>, Тар.</w:t>
      </w:r>
    </w:p>
    <w:p w:rsidR="0061605E" w:rsidRPr="00204B22" w:rsidRDefault="0061605E" w:rsidP="0061605E">
      <w:pPr>
        <w:spacing w:line="240" w:lineRule="atLeast"/>
        <w:ind w:left="1620" w:hanging="1620"/>
        <w:jc w:val="both"/>
        <w:rPr>
          <w:bCs/>
          <w:iCs/>
          <w:lang w:eastAsia="ar-SA"/>
        </w:rPr>
      </w:pPr>
      <w:proofErr w:type="spellStart"/>
      <w:r w:rsidRPr="00204B22">
        <w:rPr>
          <w:bCs/>
          <w:iCs/>
          <w:lang w:eastAsia="ar-SA"/>
        </w:rPr>
        <w:t>страны</w:t>
      </w:r>
      <w:proofErr w:type="gramStart"/>
      <w:r w:rsidRPr="00204B22">
        <w:rPr>
          <w:bCs/>
          <w:lang w:eastAsia="ar-SA"/>
        </w:rPr>
        <w:t>:</w:t>
      </w:r>
      <w:r w:rsidRPr="00204B22">
        <w:rPr>
          <w:lang w:eastAsia="ar-SA"/>
        </w:rPr>
        <w:t>Б</w:t>
      </w:r>
      <w:proofErr w:type="gramEnd"/>
      <w:r w:rsidRPr="00204B22">
        <w:rPr>
          <w:lang w:eastAsia="ar-SA"/>
        </w:rPr>
        <w:t>англадеш</w:t>
      </w:r>
      <w:proofErr w:type="spellEnd"/>
      <w:r w:rsidRPr="00204B22">
        <w:rPr>
          <w:lang w:eastAsia="ar-SA"/>
        </w:rPr>
        <w:t>, Великобритания, Германия, Индия, Индонезия, Иран, Италия, Казахстан, Китай, Монголия, Пакистан, Россия, Саудовская Аравия, Франция, Япония.</w:t>
      </w:r>
    </w:p>
    <w:p w:rsidR="0061605E" w:rsidRPr="00204B22" w:rsidRDefault="0061605E" w:rsidP="0061605E">
      <w:pPr>
        <w:spacing w:line="240" w:lineRule="atLeast"/>
        <w:ind w:left="1620" w:hanging="1620"/>
        <w:jc w:val="both"/>
        <w:rPr>
          <w:b/>
          <w:lang w:eastAsia="ar-SA"/>
        </w:rPr>
      </w:pPr>
      <w:proofErr w:type="spellStart"/>
      <w:r w:rsidRPr="00204B22">
        <w:rPr>
          <w:bCs/>
          <w:iCs/>
          <w:lang w:eastAsia="ar-SA"/>
        </w:rPr>
        <w:t>города</w:t>
      </w:r>
      <w:proofErr w:type="gramStart"/>
      <w:r w:rsidRPr="00204B22">
        <w:rPr>
          <w:bCs/>
          <w:lang w:eastAsia="ar-SA"/>
        </w:rPr>
        <w:t>:</w:t>
      </w:r>
      <w:r w:rsidRPr="00204B22">
        <w:rPr>
          <w:lang w:eastAsia="ar-SA"/>
        </w:rPr>
        <w:t>А</w:t>
      </w:r>
      <w:proofErr w:type="gramEnd"/>
      <w:r w:rsidRPr="00204B22">
        <w:rPr>
          <w:lang w:eastAsia="ar-SA"/>
        </w:rPr>
        <w:t>стана</w:t>
      </w:r>
      <w:proofErr w:type="spellEnd"/>
      <w:r w:rsidRPr="00204B22">
        <w:rPr>
          <w:lang w:eastAsia="ar-SA"/>
        </w:rPr>
        <w:t>, Берлин, Дакка, Дели, Джакарта, Исламабад, Лондон, Москва, Париж, Пекин, Рим, Тегеран, Токио, Улан-Батор, Эр-Рияд.</w:t>
      </w:r>
    </w:p>
    <w:p w:rsidR="0061605E" w:rsidRDefault="0061605E" w:rsidP="0061605E">
      <w:pPr>
        <w:autoSpaceDE w:val="0"/>
        <w:autoSpaceDN w:val="0"/>
        <w:adjustRightInd w:val="0"/>
        <w:jc w:val="center"/>
        <w:rPr>
          <w:b/>
        </w:rPr>
      </w:pPr>
    </w:p>
    <w:p w:rsidR="0061605E" w:rsidRPr="00482401" w:rsidRDefault="0061605E" w:rsidP="0061605E">
      <w:pPr>
        <w:autoSpaceDE w:val="0"/>
        <w:autoSpaceDN w:val="0"/>
        <w:adjustRightInd w:val="0"/>
        <w:jc w:val="center"/>
        <w:rPr>
          <w:b/>
        </w:rPr>
      </w:pPr>
      <w:r w:rsidRPr="00482401">
        <w:rPr>
          <w:b/>
        </w:rPr>
        <w:t xml:space="preserve">Планируемые результаты: личностные, </w:t>
      </w:r>
      <w:proofErr w:type="spellStart"/>
      <w:r w:rsidRPr="00482401">
        <w:rPr>
          <w:b/>
        </w:rPr>
        <w:t>метапредметные</w:t>
      </w:r>
      <w:proofErr w:type="spellEnd"/>
      <w:r w:rsidRPr="00482401">
        <w:rPr>
          <w:b/>
        </w:rPr>
        <w:t xml:space="preserve"> и предметные, на базовом и повышенном уровнях к каждому разделу учебной программы</w:t>
      </w:r>
    </w:p>
    <w:p w:rsidR="0061605E" w:rsidRDefault="0061605E" w:rsidP="0061605E">
      <w:pPr>
        <w:shd w:val="clear" w:color="auto" w:fill="FFFFFF"/>
        <w:ind w:right="53"/>
        <w:jc w:val="both"/>
        <w:rPr>
          <w:color w:val="000000"/>
          <w:w w:val="115"/>
          <w:lang w:eastAsia="en-US"/>
        </w:rPr>
      </w:pPr>
    </w:p>
    <w:tbl>
      <w:tblPr>
        <w:tblStyle w:val="a5"/>
        <w:tblW w:w="0" w:type="auto"/>
        <w:tblLayout w:type="fixed"/>
        <w:tblLook w:val="04A0"/>
      </w:tblPr>
      <w:tblGrid>
        <w:gridCol w:w="1668"/>
        <w:gridCol w:w="2261"/>
        <w:gridCol w:w="1829"/>
        <w:gridCol w:w="1828"/>
        <w:gridCol w:w="1985"/>
      </w:tblGrid>
      <w:tr w:rsidR="0061605E" w:rsidRPr="000316DA" w:rsidTr="003A5504">
        <w:tc>
          <w:tcPr>
            <w:tcW w:w="1668" w:type="dxa"/>
            <w:vMerge w:val="restart"/>
          </w:tcPr>
          <w:p w:rsidR="0061605E" w:rsidRPr="000316DA" w:rsidRDefault="0061605E" w:rsidP="003A5504">
            <w:pPr>
              <w:autoSpaceDE w:val="0"/>
              <w:autoSpaceDN w:val="0"/>
              <w:adjustRightInd w:val="0"/>
              <w:rPr>
                <w:b/>
                <w:szCs w:val="20"/>
              </w:rPr>
            </w:pPr>
            <w:r w:rsidRPr="000316DA">
              <w:rPr>
                <w:b/>
                <w:szCs w:val="20"/>
              </w:rPr>
              <w:t>Наименование</w:t>
            </w:r>
          </w:p>
          <w:p w:rsidR="0061605E" w:rsidRPr="000316DA" w:rsidRDefault="0061605E" w:rsidP="003A5504">
            <w:pPr>
              <w:autoSpaceDE w:val="0"/>
              <w:autoSpaceDN w:val="0"/>
              <w:adjustRightInd w:val="0"/>
              <w:rPr>
                <w:b/>
                <w:color w:val="000000"/>
                <w:szCs w:val="20"/>
              </w:rPr>
            </w:pPr>
            <w:r w:rsidRPr="000316DA">
              <w:rPr>
                <w:b/>
                <w:szCs w:val="20"/>
              </w:rPr>
              <w:t>раздела</w:t>
            </w:r>
          </w:p>
        </w:tc>
        <w:tc>
          <w:tcPr>
            <w:tcW w:w="7903" w:type="dxa"/>
            <w:gridSpan w:val="4"/>
          </w:tcPr>
          <w:p w:rsidR="0061605E" w:rsidRPr="000316DA" w:rsidRDefault="0061605E" w:rsidP="003A5504">
            <w:pPr>
              <w:autoSpaceDE w:val="0"/>
              <w:autoSpaceDN w:val="0"/>
              <w:adjustRightInd w:val="0"/>
              <w:rPr>
                <w:b/>
                <w:color w:val="000000"/>
                <w:szCs w:val="20"/>
              </w:rPr>
            </w:pPr>
            <w:r w:rsidRPr="000316DA">
              <w:rPr>
                <w:b/>
                <w:szCs w:val="20"/>
              </w:rPr>
              <w:t>Планируемый результат</w:t>
            </w:r>
          </w:p>
        </w:tc>
      </w:tr>
      <w:tr w:rsidR="0061605E" w:rsidRPr="000316DA" w:rsidTr="003A5504">
        <w:tc>
          <w:tcPr>
            <w:tcW w:w="1668" w:type="dxa"/>
            <w:vMerge/>
          </w:tcPr>
          <w:p w:rsidR="0061605E" w:rsidRPr="000316DA" w:rsidRDefault="0061605E" w:rsidP="003A5504">
            <w:pPr>
              <w:autoSpaceDE w:val="0"/>
              <w:autoSpaceDN w:val="0"/>
              <w:adjustRightInd w:val="0"/>
              <w:rPr>
                <w:b/>
                <w:color w:val="000000"/>
                <w:szCs w:val="20"/>
              </w:rPr>
            </w:pPr>
          </w:p>
        </w:tc>
        <w:tc>
          <w:tcPr>
            <w:tcW w:w="4090" w:type="dxa"/>
            <w:gridSpan w:val="2"/>
          </w:tcPr>
          <w:p w:rsidR="0061605E" w:rsidRPr="000316DA" w:rsidRDefault="0061605E" w:rsidP="003A5504">
            <w:pPr>
              <w:autoSpaceDE w:val="0"/>
              <w:autoSpaceDN w:val="0"/>
              <w:adjustRightInd w:val="0"/>
              <w:rPr>
                <w:b/>
                <w:color w:val="000000"/>
                <w:szCs w:val="20"/>
              </w:rPr>
            </w:pPr>
            <w:r w:rsidRPr="000316DA">
              <w:rPr>
                <w:b/>
                <w:szCs w:val="20"/>
              </w:rPr>
              <w:t>предметный</w:t>
            </w:r>
          </w:p>
        </w:tc>
        <w:tc>
          <w:tcPr>
            <w:tcW w:w="1828" w:type="dxa"/>
            <w:vMerge w:val="restart"/>
          </w:tcPr>
          <w:p w:rsidR="0061605E" w:rsidRPr="000316DA" w:rsidRDefault="0061605E" w:rsidP="003A5504">
            <w:pPr>
              <w:rPr>
                <w:b/>
                <w:szCs w:val="20"/>
              </w:rPr>
            </w:pPr>
            <w:proofErr w:type="spellStart"/>
            <w:r w:rsidRPr="000316DA">
              <w:rPr>
                <w:b/>
                <w:szCs w:val="20"/>
              </w:rPr>
              <w:t>метапредметный</w:t>
            </w:r>
            <w:proofErr w:type="spellEnd"/>
          </w:p>
        </w:tc>
        <w:tc>
          <w:tcPr>
            <w:tcW w:w="1985" w:type="dxa"/>
            <w:vMerge w:val="restart"/>
          </w:tcPr>
          <w:p w:rsidR="0061605E" w:rsidRPr="000316DA" w:rsidRDefault="0061605E" w:rsidP="003A5504">
            <w:pPr>
              <w:rPr>
                <w:b/>
                <w:szCs w:val="20"/>
              </w:rPr>
            </w:pPr>
            <w:r w:rsidRPr="000316DA">
              <w:rPr>
                <w:b/>
                <w:szCs w:val="20"/>
              </w:rPr>
              <w:t>личностный</w:t>
            </w:r>
          </w:p>
        </w:tc>
      </w:tr>
      <w:tr w:rsidR="0061605E" w:rsidRPr="000316DA" w:rsidTr="003A5504">
        <w:tc>
          <w:tcPr>
            <w:tcW w:w="1668" w:type="dxa"/>
            <w:vMerge/>
          </w:tcPr>
          <w:p w:rsidR="0061605E" w:rsidRPr="000316DA" w:rsidRDefault="0061605E" w:rsidP="003A5504">
            <w:pPr>
              <w:autoSpaceDE w:val="0"/>
              <w:autoSpaceDN w:val="0"/>
              <w:adjustRightInd w:val="0"/>
              <w:rPr>
                <w:color w:val="000000"/>
                <w:szCs w:val="20"/>
              </w:rPr>
            </w:pPr>
          </w:p>
        </w:tc>
        <w:tc>
          <w:tcPr>
            <w:tcW w:w="2261" w:type="dxa"/>
          </w:tcPr>
          <w:p w:rsidR="0061605E" w:rsidRPr="000316DA" w:rsidRDefault="0061605E" w:rsidP="003A5504">
            <w:pPr>
              <w:rPr>
                <w:b/>
                <w:szCs w:val="20"/>
              </w:rPr>
            </w:pPr>
            <w:r w:rsidRPr="000316DA">
              <w:rPr>
                <w:b/>
                <w:szCs w:val="20"/>
              </w:rPr>
              <w:t>базовый</w:t>
            </w:r>
          </w:p>
        </w:tc>
        <w:tc>
          <w:tcPr>
            <w:tcW w:w="1829" w:type="dxa"/>
          </w:tcPr>
          <w:p w:rsidR="0061605E" w:rsidRPr="000316DA" w:rsidRDefault="0061605E" w:rsidP="003A5504">
            <w:pPr>
              <w:rPr>
                <w:b/>
                <w:szCs w:val="20"/>
              </w:rPr>
            </w:pPr>
            <w:r w:rsidRPr="000316DA">
              <w:rPr>
                <w:b/>
                <w:szCs w:val="20"/>
              </w:rPr>
              <w:t>повышенный</w:t>
            </w:r>
          </w:p>
        </w:tc>
        <w:tc>
          <w:tcPr>
            <w:tcW w:w="1828" w:type="dxa"/>
            <w:vMerge/>
          </w:tcPr>
          <w:p w:rsidR="0061605E" w:rsidRPr="000316DA" w:rsidRDefault="0061605E" w:rsidP="003A5504">
            <w:pPr>
              <w:autoSpaceDE w:val="0"/>
              <w:autoSpaceDN w:val="0"/>
              <w:adjustRightInd w:val="0"/>
              <w:rPr>
                <w:color w:val="000000"/>
                <w:szCs w:val="20"/>
              </w:rPr>
            </w:pPr>
          </w:p>
        </w:tc>
        <w:tc>
          <w:tcPr>
            <w:tcW w:w="1985" w:type="dxa"/>
            <w:vMerge/>
          </w:tcPr>
          <w:p w:rsidR="0061605E" w:rsidRPr="000316DA" w:rsidRDefault="0061605E" w:rsidP="003A5504">
            <w:pPr>
              <w:autoSpaceDE w:val="0"/>
              <w:autoSpaceDN w:val="0"/>
              <w:adjustRightInd w:val="0"/>
              <w:rPr>
                <w:color w:val="000000"/>
                <w:szCs w:val="20"/>
              </w:rPr>
            </w:pPr>
          </w:p>
        </w:tc>
      </w:tr>
      <w:tr w:rsidR="0061605E" w:rsidRPr="000316DA" w:rsidTr="003A5504">
        <w:tc>
          <w:tcPr>
            <w:tcW w:w="1668" w:type="dxa"/>
          </w:tcPr>
          <w:p w:rsidR="0061605E" w:rsidRPr="000316DA" w:rsidRDefault="0061605E" w:rsidP="003A5504">
            <w:pPr>
              <w:autoSpaceDE w:val="0"/>
              <w:autoSpaceDN w:val="0"/>
              <w:adjustRightInd w:val="0"/>
              <w:rPr>
                <w:color w:val="000000"/>
                <w:szCs w:val="20"/>
              </w:rPr>
            </w:pPr>
            <w:r w:rsidRPr="000316DA">
              <w:rPr>
                <w:b/>
                <w:szCs w:val="20"/>
              </w:rPr>
              <w:t xml:space="preserve">Введение. </w:t>
            </w:r>
          </w:p>
        </w:tc>
        <w:tc>
          <w:tcPr>
            <w:tcW w:w="2261" w:type="dxa"/>
          </w:tcPr>
          <w:p w:rsidR="0061605E" w:rsidRDefault="0061605E" w:rsidP="003A5504">
            <w:pPr>
              <w:ind w:hanging="21"/>
            </w:pPr>
            <w:r>
              <w:t>географический взгляд на Землю: разнообразие территории</w:t>
            </w:r>
            <w:proofErr w:type="gramStart"/>
            <w:r>
              <w:t xml:space="preserve"> ,</w:t>
            </w:r>
            <w:proofErr w:type="gramEnd"/>
            <w:r>
              <w:t xml:space="preserve"> уникальность географических объектов. </w:t>
            </w:r>
          </w:p>
          <w:p w:rsidR="0061605E" w:rsidRPr="00D878F9" w:rsidRDefault="0061605E" w:rsidP="003A5504">
            <w:pPr>
              <w:ind w:hanging="21"/>
              <w:rPr>
                <w:rFonts w:eastAsia="Calibri"/>
                <w:b/>
                <w:szCs w:val="20"/>
                <w:lang w:eastAsia="en-US"/>
              </w:rPr>
            </w:pPr>
            <w:r w:rsidRPr="003B3803">
              <w:t>Знакомство со структурой учебника и с особенностями</w:t>
            </w:r>
            <w:r>
              <w:t xml:space="preserve"> используемых компонентов УМК</w:t>
            </w:r>
          </w:p>
          <w:p w:rsidR="0061605E" w:rsidRPr="000316DA" w:rsidRDefault="0061605E" w:rsidP="003A5504">
            <w:pPr>
              <w:rPr>
                <w:szCs w:val="20"/>
              </w:rPr>
            </w:pPr>
          </w:p>
        </w:tc>
        <w:tc>
          <w:tcPr>
            <w:tcW w:w="1829" w:type="dxa"/>
          </w:tcPr>
          <w:p w:rsidR="0061605E" w:rsidRPr="00125373" w:rsidRDefault="0061605E" w:rsidP="003A5504">
            <w:pPr>
              <w:ind w:hanging="21"/>
              <w:rPr>
                <w:b/>
                <w:szCs w:val="20"/>
              </w:rPr>
            </w:pPr>
            <w:r w:rsidRPr="00125373">
              <w:rPr>
                <w:color w:val="000000"/>
                <w:spacing w:val="-1"/>
                <w:w w:val="115"/>
                <w:szCs w:val="20"/>
                <w:lang w:eastAsia="en-US"/>
              </w:rPr>
              <w:t>первичные навыки нахождения, использова</w:t>
            </w:r>
            <w:r w:rsidRPr="00125373">
              <w:rPr>
                <w:color w:val="000000"/>
                <w:spacing w:val="-1"/>
                <w:w w:val="115"/>
                <w:szCs w:val="20"/>
                <w:lang w:eastAsia="en-US"/>
              </w:rPr>
              <w:softHyphen/>
            </w:r>
            <w:r w:rsidRPr="00125373">
              <w:rPr>
                <w:color w:val="000000"/>
                <w:w w:val="115"/>
                <w:szCs w:val="20"/>
                <w:lang w:eastAsia="en-US"/>
              </w:rPr>
              <w:t>ния и презентации географической информации;</w:t>
            </w:r>
          </w:p>
          <w:p w:rsidR="0061605E" w:rsidRDefault="0061605E" w:rsidP="003A5504">
            <w:pPr>
              <w:ind w:hanging="21"/>
            </w:pPr>
            <w:r w:rsidRPr="003B3803">
              <w:t xml:space="preserve">Поиск </w:t>
            </w:r>
            <w:r>
              <w:t>дополнительной информации (в интернете и других источниках)</w:t>
            </w:r>
          </w:p>
          <w:p w:rsidR="0061605E" w:rsidRPr="000316DA" w:rsidRDefault="0061605E" w:rsidP="003A5504">
            <w:pPr>
              <w:rPr>
                <w:szCs w:val="20"/>
              </w:rPr>
            </w:pPr>
          </w:p>
        </w:tc>
        <w:tc>
          <w:tcPr>
            <w:tcW w:w="1828" w:type="dxa"/>
          </w:tcPr>
          <w:p w:rsidR="0061605E" w:rsidRDefault="0061605E" w:rsidP="003A5504">
            <w:pPr>
              <w:rPr>
                <w:szCs w:val="20"/>
              </w:rPr>
            </w:pPr>
            <w:r w:rsidRPr="00125373">
              <w:rPr>
                <w:szCs w:val="20"/>
              </w:rPr>
              <w:t xml:space="preserve">умение планировать пути достижения целей, в том числе альтернативные, выбирать </w:t>
            </w:r>
            <w:proofErr w:type="spellStart"/>
            <w:r w:rsidRPr="00125373">
              <w:rPr>
                <w:szCs w:val="20"/>
              </w:rPr>
              <w:t>наибо¬лееэффективные</w:t>
            </w:r>
            <w:proofErr w:type="spellEnd"/>
            <w:r w:rsidRPr="00125373">
              <w:rPr>
                <w:szCs w:val="20"/>
              </w:rPr>
              <w:t xml:space="preserve"> способы решения учебных и познавательных задач;</w:t>
            </w:r>
          </w:p>
          <w:p w:rsidR="0061605E" w:rsidRPr="000316DA" w:rsidRDefault="0061605E" w:rsidP="003A5504">
            <w:pPr>
              <w:rPr>
                <w:szCs w:val="20"/>
              </w:rPr>
            </w:pPr>
            <w:r w:rsidRPr="00BA66DF">
              <w:rPr>
                <w:szCs w:val="20"/>
              </w:rPr>
              <w:t>смысловое чтение;</w:t>
            </w:r>
          </w:p>
        </w:tc>
        <w:tc>
          <w:tcPr>
            <w:tcW w:w="1985" w:type="dxa"/>
          </w:tcPr>
          <w:p w:rsidR="0061605E" w:rsidRPr="000316DA" w:rsidRDefault="0061605E" w:rsidP="003A5504">
            <w:pPr>
              <w:ind w:hanging="36"/>
              <w:rPr>
                <w:szCs w:val="20"/>
              </w:rPr>
            </w:pPr>
            <w:r w:rsidRPr="00125373">
              <w:rPr>
                <w:szCs w:val="20"/>
              </w:rPr>
              <w:t>воспитание патриотизма, любви и уважения к Отечеству, чувства гордости за свою Родину; усвоение гуманистических и традиционных ценностей многонационального российского общества; воспитание чувства ответственности и долга перед Родиной;</w:t>
            </w:r>
          </w:p>
        </w:tc>
      </w:tr>
      <w:tr w:rsidR="0061605E" w:rsidRPr="000316DA" w:rsidTr="003A5504">
        <w:tc>
          <w:tcPr>
            <w:tcW w:w="1668" w:type="dxa"/>
          </w:tcPr>
          <w:p w:rsidR="0061605E" w:rsidRPr="000316DA" w:rsidRDefault="0061605E" w:rsidP="003A5504">
            <w:pPr>
              <w:autoSpaceDE w:val="0"/>
              <w:autoSpaceDN w:val="0"/>
              <w:adjustRightInd w:val="0"/>
              <w:rPr>
                <w:color w:val="000000"/>
                <w:szCs w:val="20"/>
              </w:rPr>
            </w:pPr>
            <w:r>
              <w:rPr>
                <w:b/>
                <w:szCs w:val="20"/>
              </w:rPr>
              <w:t>Раздел  1.«</w:t>
            </w:r>
            <w:r w:rsidRPr="00EE5263">
              <w:rPr>
                <w:b/>
                <w:szCs w:val="20"/>
              </w:rPr>
              <w:t>Природа Земли:  главные закономерности</w:t>
            </w:r>
            <w:r>
              <w:rPr>
                <w:b/>
                <w:szCs w:val="20"/>
              </w:rPr>
              <w:t>»</w:t>
            </w:r>
          </w:p>
        </w:tc>
        <w:tc>
          <w:tcPr>
            <w:tcW w:w="2261" w:type="dxa"/>
          </w:tcPr>
          <w:p w:rsidR="0061605E" w:rsidRPr="000316DA" w:rsidRDefault="0061605E" w:rsidP="003A5504">
            <w:pPr>
              <w:ind w:hanging="21"/>
              <w:rPr>
                <w:szCs w:val="20"/>
              </w:rPr>
            </w:pPr>
            <w:proofErr w:type="gramStart"/>
            <w:r>
              <w:rPr>
                <w:rFonts w:eastAsia="Calibri"/>
                <w:szCs w:val="20"/>
                <w:lang w:eastAsia="en-US"/>
              </w:rPr>
              <w:t>о</w:t>
            </w:r>
            <w:r w:rsidRPr="007E51C0">
              <w:rPr>
                <w:rFonts w:eastAsia="Calibri"/>
                <w:szCs w:val="20"/>
                <w:lang w:eastAsia="en-US"/>
              </w:rPr>
              <w:t>сновополагающие знания о географическом положении и размерах материков и океанов, их площадное соотношение в Северном и Южном полушариях.</w:t>
            </w:r>
            <w:proofErr w:type="gramEnd"/>
          </w:p>
        </w:tc>
        <w:tc>
          <w:tcPr>
            <w:tcW w:w="1829" w:type="dxa"/>
          </w:tcPr>
          <w:p w:rsidR="0061605E" w:rsidRPr="000316DA" w:rsidRDefault="0061605E" w:rsidP="003A5504">
            <w:pPr>
              <w:ind w:hanging="21"/>
              <w:rPr>
                <w:szCs w:val="20"/>
              </w:rPr>
            </w:pPr>
            <w:r>
              <w:rPr>
                <w:szCs w:val="20"/>
              </w:rPr>
              <w:t>п</w:t>
            </w:r>
            <w:r w:rsidRPr="007E51C0">
              <w:rPr>
                <w:szCs w:val="20"/>
              </w:rPr>
              <w:t xml:space="preserve">ервичные навыки использования территориального подхода (на примере своего региона) как основы географического мышления для осознания своего места в </w:t>
            </w:r>
            <w:r w:rsidRPr="007E51C0">
              <w:rPr>
                <w:szCs w:val="20"/>
              </w:rPr>
              <w:lastRenderedPageBreak/>
              <w:t>целостном, многообразном и быстро изменяющемся мире;</w:t>
            </w:r>
          </w:p>
        </w:tc>
        <w:tc>
          <w:tcPr>
            <w:tcW w:w="1828" w:type="dxa"/>
          </w:tcPr>
          <w:p w:rsidR="0061605E" w:rsidRDefault="0061605E" w:rsidP="003A5504">
            <w:pPr>
              <w:rPr>
                <w:szCs w:val="20"/>
              </w:rPr>
            </w:pPr>
            <w:r>
              <w:rPr>
                <w:szCs w:val="20"/>
              </w:rPr>
              <w:lastRenderedPageBreak/>
              <w:t>у</w:t>
            </w:r>
            <w:r w:rsidRPr="007E51C0">
              <w:rPr>
                <w:szCs w:val="20"/>
              </w:rPr>
              <w:t>мение самостоятельно определять цели своего обучения, ставить и формулировать для се</w:t>
            </w:r>
            <w:r>
              <w:rPr>
                <w:szCs w:val="20"/>
              </w:rPr>
              <w:t>бя новые задачи в учёбе и позна</w:t>
            </w:r>
            <w:r w:rsidRPr="007E51C0">
              <w:rPr>
                <w:szCs w:val="20"/>
              </w:rPr>
              <w:t xml:space="preserve">вательной  деятельности,  развивать мотивы  и  </w:t>
            </w:r>
            <w:r w:rsidRPr="007E51C0">
              <w:rPr>
                <w:szCs w:val="20"/>
              </w:rPr>
              <w:lastRenderedPageBreak/>
              <w:t>интересы  своей познавательной деятельности;</w:t>
            </w:r>
          </w:p>
          <w:p w:rsidR="0061605E" w:rsidRDefault="0061605E" w:rsidP="003A5504">
            <w:pPr>
              <w:rPr>
                <w:szCs w:val="20"/>
              </w:rPr>
            </w:pPr>
            <w:r w:rsidRPr="00BA66DF">
              <w:rPr>
                <w:szCs w:val="20"/>
              </w:rPr>
              <w:t>смысловое чтение;</w:t>
            </w:r>
          </w:p>
          <w:p w:rsidR="0061605E" w:rsidRPr="000316DA" w:rsidRDefault="0061605E" w:rsidP="003A5504">
            <w:pPr>
              <w:rPr>
                <w:szCs w:val="20"/>
              </w:rPr>
            </w:pPr>
            <w:r w:rsidRPr="00A56123">
              <w:rPr>
                <w:szCs w:val="20"/>
              </w:rPr>
              <w:t>умение осознанно испол</w:t>
            </w:r>
            <w:r>
              <w:rPr>
                <w:szCs w:val="20"/>
              </w:rPr>
              <w:t>ьзовать речевые средства в соот</w:t>
            </w:r>
            <w:r w:rsidRPr="00A56123">
              <w:rPr>
                <w:szCs w:val="20"/>
              </w:rPr>
              <w:t>ветствии с задачей коммуникации, для выражения своих чувств, мыслей и потребносте</w:t>
            </w:r>
            <w:r>
              <w:rPr>
                <w:szCs w:val="20"/>
              </w:rPr>
              <w:t>й; планирования и регуляции сво</w:t>
            </w:r>
            <w:r w:rsidRPr="00A56123">
              <w:rPr>
                <w:szCs w:val="20"/>
              </w:rPr>
              <w:t>ей деятельности; владение устной и письменной</w:t>
            </w:r>
            <w:r>
              <w:rPr>
                <w:szCs w:val="20"/>
              </w:rPr>
              <w:t xml:space="preserve"> речью; моноло</w:t>
            </w:r>
            <w:r w:rsidRPr="00A56123">
              <w:rPr>
                <w:szCs w:val="20"/>
              </w:rPr>
              <w:t xml:space="preserve">гической контекстной </w:t>
            </w:r>
            <w:proofErr w:type="spellStart"/>
            <w:r w:rsidRPr="00A56123">
              <w:rPr>
                <w:szCs w:val="20"/>
              </w:rPr>
              <w:t>речью</w:t>
            </w:r>
            <w:proofErr w:type="gramStart"/>
            <w:r w:rsidRPr="00A56123">
              <w:rPr>
                <w:szCs w:val="20"/>
              </w:rPr>
              <w:t>;</w:t>
            </w:r>
            <w:r w:rsidRPr="003B3803">
              <w:rPr>
                <w:szCs w:val="20"/>
              </w:rPr>
              <w:t>ф</w:t>
            </w:r>
            <w:proofErr w:type="gramEnd"/>
            <w:r w:rsidRPr="003B3803">
              <w:rPr>
                <w:szCs w:val="20"/>
              </w:rPr>
              <w:t>ормирование</w:t>
            </w:r>
            <w:proofErr w:type="spellEnd"/>
            <w:r w:rsidRPr="003B3803">
              <w:rPr>
                <w:szCs w:val="20"/>
              </w:rPr>
              <w:t xml:space="preserve"> и разви</w:t>
            </w:r>
            <w:r>
              <w:rPr>
                <w:szCs w:val="20"/>
              </w:rPr>
              <w:t>тие компетентности в области ис</w:t>
            </w:r>
            <w:r w:rsidRPr="003B3803">
              <w:rPr>
                <w:szCs w:val="20"/>
              </w:rPr>
              <w:t>пользования информационно-коммуникационных технологий (ИКТ- компетенции)</w:t>
            </w:r>
          </w:p>
        </w:tc>
        <w:tc>
          <w:tcPr>
            <w:tcW w:w="1985" w:type="dxa"/>
          </w:tcPr>
          <w:p w:rsidR="0061605E" w:rsidRDefault="0061605E" w:rsidP="003A5504">
            <w:pPr>
              <w:rPr>
                <w:szCs w:val="20"/>
              </w:rPr>
            </w:pPr>
            <w:r w:rsidRPr="00125373">
              <w:rPr>
                <w:szCs w:val="20"/>
              </w:rPr>
              <w:lastRenderedPageBreak/>
              <w:t>формирование ответс</w:t>
            </w:r>
            <w:r>
              <w:rPr>
                <w:szCs w:val="20"/>
              </w:rPr>
              <w:t>твенного отношения к учению, го</w:t>
            </w:r>
            <w:r w:rsidRPr="00125373">
              <w:rPr>
                <w:szCs w:val="20"/>
              </w:rPr>
              <w:t>товности и способности учащих</w:t>
            </w:r>
            <w:r>
              <w:rPr>
                <w:szCs w:val="20"/>
              </w:rPr>
              <w:t>ся к саморазвитию и самообразо</w:t>
            </w:r>
            <w:r w:rsidRPr="00125373">
              <w:rPr>
                <w:szCs w:val="20"/>
              </w:rPr>
              <w:t xml:space="preserve">ванию на основе мотивации к обучению и </w:t>
            </w:r>
            <w:r w:rsidRPr="00125373">
              <w:rPr>
                <w:szCs w:val="20"/>
              </w:rPr>
              <w:lastRenderedPageBreak/>
              <w:t>познанию;</w:t>
            </w:r>
          </w:p>
          <w:p w:rsidR="0061605E" w:rsidRDefault="0061605E" w:rsidP="003A5504">
            <w:pPr>
              <w:rPr>
                <w:szCs w:val="20"/>
              </w:rPr>
            </w:pPr>
            <w:r w:rsidRPr="0009335A">
              <w:rPr>
                <w:szCs w:val="20"/>
              </w:rPr>
              <w:t>формирование личностных представлений о целостности</w:t>
            </w:r>
            <w:r>
              <w:rPr>
                <w:szCs w:val="20"/>
              </w:rPr>
              <w:t xml:space="preserve"> природы Земли; осознание значи</w:t>
            </w:r>
            <w:r w:rsidRPr="0009335A">
              <w:rPr>
                <w:szCs w:val="20"/>
              </w:rPr>
              <w:t>мости и общности глобальных проблем человечества;</w:t>
            </w:r>
          </w:p>
          <w:p w:rsidR="0061605E" w:rsidRPr="000316DA" w:rsidRDefault="0061605E" w:rsidP="003A5504">
            <w:pPr>
              <w:rPr>
                <w:szCs w:val="20"/>
              </w:rPr>
            </w:pPr>
            <w:r w:rsidRPr="00E414BA">
              <w:rPr>
                <w:szCs w:val="20"/>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w:t>
            </w:r>
            <w:r>
              <w:rPr>
                <w:szCs w:val="20"/>
              </w:rPr>
              <w:t>в школьном самоуп</w:t>
            </w:r>
            <w:r w:rsidRPr="00E414BA">
              <w:rPr>
                <w:szCs w:val="20"/>
              </w:rPr>
              <w:t xml:space="preserve">равлении и общественной жизни в пределах возрастных </w:t>
            </w:r>
            <w:proofErr w:type="spellStart"/>
            <w:proofErr w:type="gramStart"/>
            <w:r w:rsidRPr="00E414BA">
              <w:rPr>
                <w:szCs w:val="20"/>
              </w:rPr>
              <w:t>компе-тенции</w:t>
            </w:r>
            <w:proofErr w:type="spellEnd"/>
            <w:proofErr w:type="gramEnd"/>
            <w:r w:rsidRPr="00E414BA">
              <w:rPr>
                <w:szCs w:val="20"/>
              </w:rPr>
              <w:t xml:space="preserve"> с учётом региональных, этнокультурных, социальных и экономических особенностей;</w:t>
            </w:r>
          </w:p>
        </w:tc>
      </w:tr>
      <w:tr w:rsidR="0061605E" w:rsidRPr="000316DA" w:rsidTr="003A5504">
        <w:tc>
          <w:tcPr>
            <w:tcW w:w="1668" w:type="dxa"/>
          </w:tcPr>
          <w:p w:rsidR="0061605E" w:rsidRDefault="0061605E" w:rsidP="003A5504">
            <w:pPr>
              <w:autoSpaceDE w:val="0"/>
              <w:autoSpaceDN w:val="0"/>
              <w:adjustRightInd w:val="0"/>
              <w:rPr>
                <w:b/>
                <w:szCs w:val="20"/>
              </w:rPr>
            </w:pPr>
            <w:r w:rsidRPr="00A320C1">
              <w:rPr>
                <w:b/>
                <w:szCs w:val="20"/>
              </w:rPr>
              <w:lastRenderedPageBreak/>
              <w:t>Раздел 2  «Человек на планете Земля</w:t>
            </w:r>
          </w:p>
        </w:tc>
        <w:tc>
          <w:tcPr>
            <w:tcW w:w="2261" w:type="dxa"/>
          </w:tcPr>
          <w:p w:rsidR="0061605E" w:rsidRPr="001C4757" w:rsidRDefault="0061605E" w:rsidP="003A5504">
            <w:pPr>
              <w:ind w:hanging="21"/>
              <w:rPr>
                <w:rFonts w:eastAsia="Calibri"/>
                <w:szCs w:val="20"/>
                <w:lang w:eastAsia="en-US"/>
              </w:rPr>
            </w:pPr>
            <w:r w:rsidRPr="0009335A">
              <w:rPr>
                <w:rFonts w:eastAsia="Calibri"/>
                <w:szCs w:val="20"/>
                <w:lang w:eastAsia="en-US"/>
              </w:rPr>
              <w:t>основы ка</w:t>
            </w:r>
            <w:r>
              <w:rPr>
                <w:rFonts w:eastAsia="Calibri"/>
                <w:szCs w:val="20"/>
                <w:lang w:eastAsia="en-US"/>
              </w:rPr>
              <w:t>ртографической грамотности и ис</w:t>
            </w:r>
            <w:r w:rsidRPr="0009335A">
              <w:rPr>
                <w:rFonts w:eastAsia="Calibri"/>
                <w:szCs w:val="20"/>
                <w:lang w:eastAsia="en-US"/>
              </w:rPr>
              <w:t xml:space="preserve">пользования географической карты как одного из «языков» </w:t>
            </w:r>
            <w:r w:rsidRPr="0009335A">
              <w:rPr>
                <w:rFonts w:eastAsia="Calibri"/>
                <w:szCs w:val="20"/>
                <w:lang w:eastAsia="en-US"/>
              </w:rPr>
              <w:lastRenderedPageBreak/>
              <w:t>международного общения;</w:t>
            </w:r>
          </w:p>
        </w:tc>
        <w:tc>
          <w:tcPr>
            <w:tcW w:w="1829" w:type="dxa"/>
          </w:tcPr>
          <w:p w:rsidR="0061605E" w:rsidRPr="0009335A" w:rsidRDefault="0061605E" w:rsidP="003A5504">
            <w:pPr>
              <w:ind w:hanging="21"/>
            </w:pPr>
            <w:r w:rsidRPr="0009335A">
              <w:lastRenderedPageBreak/>
              <w:t xml:space="preserve">элементарные практические умения использования приборов и инструментов для определения </w:t>
            </w:r>
            <w:r w:rsidRPr="0009335A">
              <w:lastRenderedPageBreak/>
              <w:t>количественных и качественных характеристик компонентов географической среды, в том числе её экологических параметров;</w:t>
            </w:r>
          </w:p>
        </w:tc>
        <w:tc>
          <w:tcPr>
            <w:tcW w:w="1828" w:type="dxa"/>
          </w:tcPr>
          <w:p w:rsidR="0061605E" w:rsidRPr="0009335A" w:rsidRDefault="0061605E" w:rsidP="003A5504">
            <w:pPr>
              <w:rPr>
                <w:szCs w:val="20"/>
              </w:rPr>
            </w:pPr>
            <w:r w:rsidRPr="0009335A">
              <w:rPr>
                <w:szCs w:val="20"/>
              </w:rPr>
              <w:lastRenderedPageBreak/>
              <w:t xml:space="preserve">умение соотносить </w:t>
            </w:r>
            <w:r>
              <w:rPr>
                <w:szCs w:val="20"/>
              </w:rPr>
              <w:t>свои действия с планируемыми ре</w:t>
            </w:r>
            <w:r w:rsidRPr="0009335A">
              <w:rPr>
                <w:szCs w:val="20"/>
              </w:rPr>
              <w:t xml:space="preserve">зультатами, осуществлять контроль своей </w:t>
            </w:r>
            <w:r w:rsidRPr="0009335A">
              <w:rPr>
                <w:szCs w:val="20"/>
              </w:rPr>
              <w:lastRenderedPageBreak/>
              <w:t>деятельности</w:t>
            </w:r>
            <w:r>
              <w:rPr>
                <w:szCs w:val="20"/>
              </w:rPr>
              <w:t xml:space="preserve"> в про</w:t>
            </w:r>
            <w:r w:rsidRPr="0009335A">
              <w:rPr>
                <w:szCs w:val="20"/>
              </w:rPr>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1605E" w:rsidRPr="0009335A" w:rsidRDefault="0061605E" w:rsidP="003A5504">
            <w:pPr>
              <w:rPr>
                <w:szCs w:val="20"/>
              </w:rPr>
            </w:pPr>
            <w:r>
              <w:rPr>
                <w:szCs w:val="20"/>
              </w:rPr>
              <w:t>-</w:t>
            </w:r>
            <w:r w:rsidRPr="0009335A">
              <w:rPr>
                <w:szCs w:val="20"/>
              </w:rPr>
              <w:t xml:space="preserve"> умение оценивать пра</w:t>
            </w:r>
            <w:r>
              <w:rPr>
                <w:szCs w:val="20"/>
              </w:rPr>
              <w:t>вильность выполнения учебной за</w:t>
            </w:r>
            <w:r w:rsidRPr="0009335A">
              <w:rPr>
                <w:szCs w:val="20"/>
              </w:rPr>
              <w:t>дачи, собственные возможности её решения;</w:t>
            </w:r>
          </w:p>
          <w:p w:rsidR="0061605E" w:rsidRDefault="0061605E" w:rsidP="003A5504">
            <w:pPr>
              <w:rPr>
                <w:szCs w:val="20"/>
              </w:rPr>
            </w:pPr>
            <w:r>
              <w:rPr>
                <w:szCs w:val="20"/>
              </w:rPr>
              <w:t>-</w:t>
            </w:r>
            <w:r w:rsidRPr="0009335A">
              <w:rPr>
                <w:szCs w:val="20"/>
              </w:rPr>
              <w:t>владение основами самоконтроля, самооценки, принятия решений и осуществления ос</w:t>
            </w:r>
            <w:r>
              <w:rPr>
                <w:szCs w:val="20"/>
              </w:rPr>
              <w:t>ознанного выбора в учебной и по</w:t>
            </w:r>
            <w:r w:rsidRPr="0009335A">
              <w:rPr>
                <w:szCs w:val="20"/>
              </w:rPr>
              <w:t>знавательной деятельности;</w:t>
            </w:r>
          </w:p>
          <w:p w:rsidR="0061605E" w:rsidRDefault="0061605E" w:rsidP="003A5504">
            <w:pPr>
              <w:rPr>
                <w:szCs w:val="20"/>
              </w:rPr>
            </w:pPr>
            <w:r w:rsidRPr="00BA66DF">
              <w:rPr>
                <w:szCs w:val="20"/>
              </w:rPr>
              <w:t>смысловое чтение;</w:t>
            </w:r>
          </w:p>
          <w:p w:rsidR="0061605E" w:rsidRPr="000316DA" w:rsidRDefault="0061605E" w:rsidP="003A5504">
            <w:pPr>
              <w:rPr>
                <w:szCs w:val="20"/>
              </w:rPr>
            </w:pPr>
            <w:r w:rsidRPr="003B3803">
              <w:rPr>
                <w:szCs w:val="20"/>
              </w:rPr>
              <w:t xml:space="preserve">формирование и развитие компетентности в области </w:t>
            </w:r>
            <w:r w:rsidRPr="003B3803">
              <w:rPr>
                <w:szCs w:val="20"/>
              </w:rPr>
              <w:lastRenderedPageBreak/>
              <w:t>использования информационно-коммуникационных технологий (ИК</w:t>
            </w:r>
            <w:proofErr w:type="gramStart"/>
            <w:r w:rsidRPr="003B3803">
              <w:rPr>
                <w:szCs w:val="20"/>
              </w:rPr>
              <w:t>Т-</w:t>
            </w:r>
            <w:proofErr w:type="gramEnd"/>
            <w:r w:rsidRPr="003B3803">
              <w:rPr>
                <w:szCs w:val="20"/>
              </w:rPr>
              <w:t xml:space="preserve"> компетенции)</w:t>
            </w:r>
          </w:p>
        </w:tc>
        <w:tc>
          <w:tcPr>
            <w:tcW w:w="1985" w:type="dxa"/>
          </w:tcPr>
          <w:p w:rsidR="0061605E" w:rsidRPr="00B91411" w:rsidRDefault="0061605E" w:rsidP="003A5504">
            <w:pPr>
              <w:rPr>
                <w:szCs w:val="20"/>
              </w:rPr>
            </w:pPr>
            <w:r w:rsidRPr="00B91411">
              <w:rPr>
                <w:szCs w:val="20"/>
              </w:rPr>
              <w:lastRenderedPageBreak/>
              <w:t>развитие морального с</w:t>
            </w:r>
            <w:r>
              <w:rPr>
                <w:szCs w:val="20"/>
              </w:rPr>
              <w:t>ознания и компетентности в реше</w:t>
            </w:r>
            <w:r w:rsidRPr="00B91411">
              <w:rPr>
                <w:szCs w:val="20"/>
              </w:rPr>
              <w:t xml:space="preserve">нии моральных проблем на основе </w:t>
            </w:r>
            <w:r w:rsidRPr="00B91411">
              <w:rPr>
                <w:szCs w:val="20"/>
              </w:rPr>
              <w:lastRenderedPageBreak/>
              <w:t>личнос</w:t>
            </w:r>
            <w:r>
              <w:rPr>
                <w:szCs w:val="20"/>
              </w:rPr>
              <w:t>тного выбора; форми</w:t>
            </w:r>
            <w:r w:rsidRPr="00B91411">
              <w:rPr>
                <w:szCs w:val="20"/>
              </w:rPr>
              <w:t>рование нравственных чувств</w:t>
            </w:r>
            <w:r>
              <w:rPr>
                <w:szCs w:val="20"/>
              </w:rPr>
              <w:t xml:space="preserve"> и нравственного поведения, осо</w:t>
            </w:r>
            <w:r w:rsidRPr="00B91411">
              <w:rPr>
                <w:szCs w:val="20"/>
              </w:rPr>
              <w:t>знанного и ответственного отношения к собственным поступкам;</w:t>
            </w:r>
          </w:p>
          <w:p w:rsidR="0061605E" w:rsidRPr="000316DA" w:rsidRDefault="0061605E" w:rsidP="003A5504">
            <w:pPr>
              <w:rPr>
                <w:szCs w:val="20"/>
              </w:rPr>
            </w:pPr>
            <w:r w:rsidRPr="00B91411">
              <w:rPr>
                <w:szCs w:val="20"/>
              </w:rPr>
              <w:t>формирование коммун</w:t>
            </w:r>
            <w:r>
              <w:rPr>
                <w:szCs w:val="20"/>
              </w:rPr>
              <w:t>икативной компетентности в обще</w:t>
            </w:r>
            <w:r w:rsidRPr="00B91411">
              <w:rPr>
                <w:szCs w:val="20"/>
              </w:rPr>
              <w:t xml:space="preserve">нии и сотрудничестве со сверстниками, старшими и младшими в процессе образовательной, </w:t>
            </w:r>
            <w:r>
              <w:rPr>
                <w:szCs w:val="20"/>
              </w:rPr>
              <w:t>общественно полезной, учебно-ис</w:t>
            </w:r>
            <w:r w:rsidRPr="00B91411">
              <w:rPr>
                <w:szCs w:val="20"/>
              </w:rPr>
              <w:t>следовательской, творческой и других видов деятельности;</w:t>
            </w:r>
          </w:p>
        </w:tc>
      </w:tr>
      <w:tr w:rsidR="0061605E" w:rsidRPr="000316DA" w:rsidTr="003A5504">
        <w:tc>
          <w:tcPr>
            <w:tcW w:w="1668" w:type="dxa"/>
          </w:tcPr>
          <w:p w:rsidR="0061605E" w:rsidRPr="00F5128B" w:rsidRDefault="0061605E" w:rsidP="003A5504">
            <w:pPr>
              <w:rPr>
                <w:b/>
                <w:szCs w:val="20"/>
              </w:rPr>
            </w:pPr>
            <w:r w:rsidRPr="00F676B3">
              <w:rPr>
                <w:b/>
                <w:szCs w:val="20"/>
              </w:rPr>
              <w:lastRenderedPageBreak/>
              <w:t xml:space="preserve">Раздел 3.  </w:t>
            </w:r>
            <w:r>
              <w:rPr>
                <w:b/>
                <w:szCs w:val="20"/>
              </w:rPr>
              <w:t>«</w:t>
            </w:r>
            <w:r w:rsidRPr="00F5128B">
              <w:rPr>
                <w:b/>
                <w:szCs w:val="20"/>
              </w:rPr>
              <w:t>Многоликая планета</w:t>
            </w:r>
            <w:r>
              <w:rPr>
                <w:b/>
                <w:szCs w:val="20"/>
              </w:rPr>
              <w:t xml:space="preserve">» </w:t>
            </w:r>
          </w:p>
          <w:p w:rsidR="0061605E" w:rsidRDefault="0061605E" w:rsidP="003A5504">
            <w:pPr>
              <w:autoSpaceDE w:val="0"/>
              <w:autoSpaceDN w:val="0"/>
              <w:adjustRightInd w:val="0"/>
              <w:rPr>
                <w:b/>
                <w:szCs w:val="20"/>
              </w:rPr>
            </w:pPr>
          </w:p>
        </w:tc>
        <w:tc>
          <w:tcPr>
            <w:tcW w:w="2261" w:type="dxa"/>
          </w:tcPr>
          <w:p w:rsidR="0061605E" w:rsidRPr="001C4757" w:rsidRDefault="0061605E" w:rsidP="003A5504">
            <w:pPr>
              <w:ind w:hanging="21"/>
              <w:rPr>
                <w:rFonts w:eastAsia="Calibri"/>
                <w:szCs w:val="20"/>
                <w:lang w:eastAsia="en-US"/>
              </w:rPr>
            </w:pPr>
            <w:r w:rsidRPr="00BA66DF">
              <w:rPr>
                <w:rFonts w:eastAsia="Calibri"/>
                <w:szCs w:val="20"/>
                <w:lang w:eastAsia="en-US"/>
              </w:rPr>
              <w:t>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tc>
        <w:tc>
          <w:tcPr>
            <w:tcW w:w="1829" w:type="dxa"/>
          </w:tcPr>
          <w:p w:rsidR="0061605E" w:rsidRPr="00C91A8B" w:rsidRDefault="0061605E" w:rsidP="003A5504">
            <w:pPr>
              <w:ind w:hanging="21"/>
              <w:rPr>
                <w:b/>
              </w:rPr>
            </w:pPr>
            <w:r w:rsidRPr="00BA66DF">
              <w:rPr>
                <w:rFonts w:eastAsia="Calibri"/>
                <w:szCs w:val="20"/>
                <w:lang w:eastAsia="en-US"/>
              </w:rPr>
              <w:t>начальные умения и навыки использования  географических знаний в повседне</w:t>
            </w:r>
            <w:r>
              <w:rPr>
                <w:rFonts w:eastAsia="Calibri"/>
                <w:szCs w:val="20"/>
                <w:lang w:eastAsia="en-US"/>
              </w:rPr>
              <w:t>вной жизни для объ</w:t>
            </w:r>
            <w:r w:rsidRPr="00BA66DF">
              <w:rPr>
                <w:rFonts w:eastAsia="Calibri"/>
                <w:szCs w:val="20"/>
                <w:lang w:eastAsia="en-US"/>
              </w:rPr>
              <w:t>яснения и оценки разнообразных явлений и процессов,</w:t>
            </w:r>
          </w:p>
        </w:tc>
        <w:tc>
          <w:tcPr>
            <w:tcW w:w="1828" w:type="dxa"/>
          </w:tcPr>
          <w:p w:rsidR="0061605E" w:rsidRPr="00BA66DF" w:rsidRDefault="0061605E" w:rsidP="003A5504">
            <w:pPr>
              <w:rPr>
                <w:szCs w:val="20"/>
              </w:rPr>
            </w:pPr>
            <w:r w:rsidRPr="00BA66DF">
              <w:rPr>
                <w:szCs w:val="20"/>
              </w:rPr>
              <w:t>уме</w:t>
            </w:r>
            <w:r>
              <w:rPr>
                <w:szCs w:val="20"/>
              </w:rPr>
              <w:t>ние определять понятия, устанав</w:t>
            </w:r>
            <w:r w:rsidRPr="00BA66DF">
              <w:rPr>
                <w:szCs w:val="20"/>
              </w:rPr>
              <w:t xml:space="preserve">ливать аналогии, выбирать основания и критерии для классификации, устанавливать причинно-следственные связи, строить </w:t>
            </w:r>
            <w:proofErr w:type="gramStart"/>
            <w:r w:rsidRPr="00BA66DF">
              <w:rPr>
                <w:szCs w:val="20"/>
              </w:rPr>
              <w:t>логическое рассуждение</w:t>
            </w:r>
            <w:proofErr w:type="gramEnd"/>
            <w:r w:rsidRPr="00BA66DF">
              <w:rPr>
                <w:szCs w:val="20"/>
              </w:rPr>
              <w:t xml:space="preserve">, умозаключение (индуктивное, </w:t>
            </w:r>
            <w:r>
              <w:rPr>
                <w:szCs w:val="20"/>
              </w:rPr>
              <w:t>дедуктивное и по аналогии) и де</w:t>
            </w:r>
            <w:r w:rsidRPr="00BA66DF">
              <w:rPr>
                <w:szCs w:val="20"/>
              </w:rPr>
              <w:t>лать выводы;</w:t>
            </w:r>
          </w:p>
          <w:p w:rsidR="0061605E" w:rsidRPr="000316DA" w:rsidRDefault="0061605E" w:rsidP="003A5504">
            <w:pPr>
              <w:rPr>
                <w:szCs w:val="20"/>
              </w:rPr>
            </w:pPr>
            <w:r w:rsidRPr="00BA66DF">
              <w:rPr>
                <w:szCs w:val="20"/>
              </w:rPr>
              <w:t>владение умением создавать, применять и преобразовывать знаки и символы, модели и схемы для решения учебных и познава</w:t>
            </w:r>
            <w:r>
              <w:rPr>
                <w:szCs w:val="20"/>
              </w:rPr>
              <w:t>тельных задач;</w:t>
            </w:r>
            <w:r w:rsidRPr="00BA66DF">
              <w:rPr>
                <w:szCs w:val="20"/>
              </w:rPr>
              <w:tab/>
            </w:r>
          </w:p>
        </w:tc>
        <w:tc>
          <w:tcPr>
            <w:tcW w:w="1985" w:type="dxa"/>
          </w:tcPr>
          <w:p w:rsidR="0061605E" w:rsidRPr="000316DA" w:rsidRDefault="0061605E" w:rsidP="003A5504">
            <w:pPr>
              <w:rPr>
                <w:szCs w:val="20"/>
              </w:rPr>
            </w:pPr>
            <w:r w:rsidRPr="0009335A">
              <w:rPr>
                <w:szCs w:val="20"/>
              </w:rPr>
              <w:t>формирование уважительного отношения к истории, культуре, национальным особенностям, традициям и образу жизни других народов; осозна</w:t>
            </w:r>
            <w:r>
              <w:rPr>
                <w:szCs w:val="20"/>
              </w:rPr>
              <w:t>нной доброжелательности к друго</w:t>
            </w:r>
            <w:r w:rsidRPr="0009335A">
              <w:rPr>
                <w:szCs w:val="20"/>
              </w:rPr>
              <w:t>му человеку, его мнению, мировоззрению, культуре,</w:t>
            </w:r>
            <w:r>
              <w:rPr>
                <w:szCs w:val="20"/>
              </w:rPr>
              <w:t xml:space="preserve"> языку, ве</w:t>
            </w:r>
            <w:r w:rsidRPr="0009335A">
              <w:rPr>
                <w:szCs w:val="20"/>
              </w:rPr>
              <w:t>ре; готовности и способности вести диалог с другими людьми и достигать в нём взаимопонимания;</w:t>
            </w:r>
          </w:p>
        </w:tc>
      </w:tr>
      <w:tr w:rsidR="0061605E" w:rsidRPr="000316DA" w:rsidTr="003A5504">
        <w:tc>
          <w:tcPr>
            <w:tcW w:w="1668" w:type="dxa"/>
          </w:tcPr>
          <w:p w:rsidR="0061605E" w:rsidRDefault="0061605E" w:rsidP="003A5504">
            <w:pPr>
              <w:autoSpaceDE w:val="0"/>
              <w:autoSpaceDN w:val="0"/>
              <w:adjustRightInd w:val="0"/>
              <w:rPr>
                <w:b/>
                <w:szCs w:val="20"/>
              </w:rPr>
            </w:pPr>
            <w:r>
              <w:rPr>
                <w:b/>
                <w:szCs w:val="20"/>
              </w:rPr>
              <w:t>Раздел 4. Общечеловеческие проблемы</w:t>
            </w:r>
          </w:p>
        </w:tc>
        <w:tc>
          <w:tcPr>
            <w:tcW w:w="2261" w:type="dxa"/>
          </w:tcPr>
          <w:p w:rsidR="0061605E" w:rsidRPr="001C4757" w:rsidRDefault="0061605E" w:rsidP="003A5504">
            <w:pPr>
              <w:ind w:hanging="21"/>
              <w:rPr>
                <w:rFonts w:eastAsia="Calibri"/>
                <w:szCs w:val="20"/>
                <w:lang w:eastAsia="en-US"/>
              </w:rPr>
            </w:pPr>
            <w:r>
              <w:rPr>
                <w:rFonts w:eastAsia="Calibri"/>
                <w:szCs w:val="20"/>
                <w:lang w:eastAsia="en-US"/>
              </w:rPr>
              <w:t xml:space="preserve">общие представления об экологических проблемах </w:t>
            </w:r>
          </w:p>
        </w:tc>
        <w:tc>
          <w:tcPr>
            <w:tcW w:w="1829" w:type="dxa"/>
          </w:tcPr>
          <w:p w:rsidR="0061605E" w:rsidRPr="00BA66DF" w:rsidRDefault="0061605E" w:rsidP="003A5504">
            <w:pPr>
              <w:ind w:hanging="21"/>
            </w:pPr>
            <w:r w:rsidRPr="00BA66DF">
              <w:t xml:space="preserve">умения и навыки безопасного и экологически целесообразного </w:t>
            </w:r>
            <w:r w:rsidRPr="00BA66DF">
              <w:lastRenderedPageBreak/>
              <w:t>поведения в окружающей среде.</w:t>
            </w:r>
          </w:p>
        </w:tc>
        <w:tc>
          <w:tcPr>
            <w:tcW w:w="1828" w:type="dxa"/>
          </w:tcPr>
          <w:p w:rsidR="0061605E" w:rsidRPr="000316DA" w:rsidRDefault="0061605E" w:rsidP="003A5504">
            <w:pPr>
              <w:rPr>
                <w:szCs w:val="20"/>
              </w:rPr>
            </w:pPr>
            <w:r w:rsidRPr="00BA66DF">
              <w:rPr>
                <w:szCs w:val="20"/>
              </w:rPr>
              <w:lastRenderedPageBreak/>
              <w:t>умение организовыва</w:t>
            </w:r>
            <w:r>
              <w:rPr>
                <w:szCs w:val="20"/>
              </w:rPr>
              <w:t xml:space="preserve">ть учебное сотрудничество </w:t>
            </w:r>
            <w:r>
              <w:rPr>
                <w:szCs w:val="20"/>
              </w:rPr>
              <w:lastRenderedPageBreak/>
              <w:t>и сов</w:t>
            </w:r>
            <w:r w:rsidRPr="00BA66DF">
              <w:rPr>
                <w:szCs w:val="20"/>
              </w:rPr>
              <w:t>местную деятельность с учителем и сверстниками; работать индивидуально и в группе: нахо</w:t>
            </w:r>
            <w:r>
              <w:rPr>
                <w:szCs w:val="20"/>
              </w:rPr>
              <w:t>дить общее решение и разре</w:t>
            </w:r>
            <w:r w:rsidRPr="00BA66DF">
              <w:rPr>
                <w:szCs w:val="20"/>
              </w:rPr>
              <w:t xml:space="preserve">шать конфликты на основе </w:t>
            </w:r>
            <w:r>
              <w:rPr>
                <w:szCs w:val="20"/>
              </w:rPr>
              <w:t>согласования позиций и учёта ин</w:t>
            </w:r>
            <w:r w:rsidRPr="00BA66DF">
              <w:rPr>
                <w:szCs w:val="20"/>
              </w:rPr>
              <w:t>тересов; формулировать, аргументировать и отстаивать своё мнение</w:t>
            </w:r>
          </w:p>
        </w:tc>
        <w:tc>
          <w:tcPr>
            <w:tcW w:w="1985" w:type="dxa"/>
          </w:tcPr>
          <w:p w:rsidR="0061605E" w:rsidRPr="00BA66DF" w:rsidRDefault="0061605E" w:rsidP="003A5504">
            <w:pPr>
              <w:rPr>
                <w:szCs w:val="20"/>
              </w:rPr>
            </w:pPr>
            <w:r w:rsidRPr="00BA66DF">
              <w:rPr>
                <w:szCs w:val="20"/>
              </w:rPr>
              <w:lastRenderedPageBreak/>
              <w:t xml:space="preserve">формирование ценности здорового и безопасного </w:t>
            </w:r>
            <w:r w:rsidRPr="00BA66DF">
              <w:rPr>
                <w:szCs w:val="20"/>
              </w:rPr>
              <w:lastRenderedPageBreak/>
              <w:t xml:space="preserve">образа жизни; усвоение правил индивидуального и коллективного </w:t>
            </w:r>
            <w:proofErr w:type="spellStart"/>
            <w:r w:rsidRPr="00BA66DF">
              <w:rPr>
                <w:szCs w:val="20"/>
              </w:rPr>
              <w:t>безо¬пасного</w:t>
            </w:r>
            <w:proofErr w:type="spellEnd"/>
            <w:r w:rsidRPr="00BA66DF">
              <w:rPr>
                <w:szCs w:val="20"/>
              </w:rPr>
              <w:t xml:space="preserve"> поведения в чрезвычайных ситуациях, угрожающих жизни и здоровью людей, правил поведения на транспорте и на дорогах;</w:t>
            </w:r>
          </w:p>
          <w:p w:rsidR="0061605E" w:rsidRPr="00BA66DF" w:rsidRDefault="0061605E" w:rsidP="003A5504">
            <w:pPr>
              <w:rPr>
                <w:szCs w:val="20"/>
              </w:rPr>
            </w:pPr>
            <w:r w:rsidRPr="00BA66DF">
              <w:rPr>
                <w:szCs w:val="20"/>
              </w:rPr>
              <w:t>формирование основ эколог</w:t>
            </w:r>
            <w:r>
              <w:rPr>
                <w:szCs w:val="20"/>
              </w:rPr>
              <w:t>ического сознания на основе при</w:t>
            </w:r>
            <w:r w:rsidRPr="00BA66DF">
              <w:rPr>
                <w:szCs w:val="20"/>
              </w:rPr>
              <w:t>знания ценности жизни во всех её проявлениях и необходимости ответственного, бережного отношения к окружающей среде;</w:t>
            </w:r>
          </w:p>
          <w:p w:rsidR="0061605E" w:rsidRPr="000316DA" w:rsidRDefault="0061605E" w:rsidP="003A5504">
            <w:pPr>
              <w:rPr>
                <w:szCs w:val="20"/>
              </w:rPr>
            </w:pPr>
            <w:r w:rsidRPr="00BA66DF">
              <w:rPr>
                <w:szCs w:val="20"/>
              </w:rPr>
              <w:t>развитие эмоциональн</w:t>
            </w:r>
            <w:r>
              <w:rPr>
                <w:szCs w:val="20"/>
              </w:rPr>
              <w:t>о-ценностного отношения к приро</w:t>
            </w:r>
            <w:r w:rsidRPr="00BA66DF">
              <w:rPr>
                <w:szCs w:val="20"/>
              </w:rPr>
              <w:t>де, эстетического сознания через освое</w:t>
            </w:r>
            <w:r>
              <w:rPr>
                <w:szCs w:val="20"/>
              </w:rPr>
              <w:t>ние природного и культурного на</w:t>
            </w:r>
            <w:r w:rsidRPr="00BA66DF">
              <w:rPr>
                <w:szCs w:val="20"/>
              </w:rPr>
              <w:t>следия народов мира, творческой</w:t>
            </w:r>
            <w:r>
              <w:rPr>
                <w:szCs w:val="20"/>
              </w:rPr>
              <w:t xml:space="preserve"> деятельности эстети</w:t>
            </w:r>
            <w:r w:rsidRPr="00BA66DF">
              <w:rPr>
                <w:szCs w:val="20"/>
              </w:rPr>
              <w:t xml:space="preserve">ческого </w:t>
            </w:r>
            <w:r w:rsidRPr="00BA66DF">
              <w:rPr>
                <w:szCs w:val="20"/>
              </w:rPr>
              <w:lastRenderedPageBreak/>
              <w:t>характера.</w:t>
            </w:r>
          </w:p>
        </w:tc>
      </w:tr>
    </w:tbl>
    <w:p w:rsidR="0061605E" w:rsidRPr="009A171F" w:rsidRDefault="0061605E" w:rsidP="0061605E">
      <w:pPr>
        <w:shd w:val="clear" w:color="auto" w:fill="FFFFFF"/>
      </w:pPr>
    </w:p>
    <w:p w:rsidR="0061605E" w:rsidRPr="009671D6" w:rsidRDefault="0061605E" w:rsidP="0061605E">
      <w:pPr>
        <w:autoSpaceDE w:val="0"/>
        <w:autoSpaceDN w:val="0"/>
        <w:adjustRightInd w:val="0"/>
        <w:jc w:val="center"/>
        <w:rPr>
          <w:b/>
        </w:rPr>
      </w:pPr>
      <w:r w:rsidRPr="009671D6">
        <w:rPr>
          <w:b/>
        </w:rPr>
        <w:t>Система оценки планируемых результатов</w:t>
      </w:r>
    </w:p>
    <w:p w:rsidR="0061605E" w:rsidRPr="009671D6" w:rsidRDefault="0061605E" w:rsidP="0061605E">
      <w:pPr>
        <w:jc w:val="both"/>
        <w:rPr>
          <w:rFonts w:eastAsia="Calibri"/>
          <w:b/>
          <w:i/>
          <w:lang w:eastAsia="en-US"/>
        </w:rPr>
      </w:pPr>
      <w:r w:rsidRPr="009671D6">
        <w:rPr>
          <w:rFonts w:eastAsia="Calibri"/>
          <w:b/>
          <w:i/>
          <w:lang w:eastAsia="en-US"/>
        </w:rPr>
        <w:t>Стартовая диагностика.</w:t>
      </w:r>
    </w:p>
    <w:p w:rsidR="0061605E" w:rsidRPr="009671D6" w:rsidRDefault="0061605E" w:rsidP="0061605E">
      <w:pPr>
        <w:jc w:val="both"/>
        <w:rPr>
          <w:rFonts w:eastAsia="Calibri"/>
          <w:lang w:eastAsia="en-US"/>
        </w:rPr>
      </w:pPr>
      <w:r w:rsidRPr="009671D6">
        <w:rPr>
          <w:rFonts w:eastAsia="Calibri"/>
          <w:lang w:eastAsia="en-US"/>
        </w:rPr>
        <w:t xml:space="preserve">Проводится перед изучением разделов по предмету и </w:t>
      </w:r>
      <w:proofErr w:type="gramStart"/>
      <w:r w:rsidRPr="009671D6">
        <w:rPr>
          <w:rFonts w:eastAsia="Calibri"/>
          <w:lang w:eastAsia="en-US"/>
        </w:rPr>
        <w:t>направлена</w:t>
      </w:r>
      <w:proofErr w:type="gramEnd"/>
      <w:r w:rsidRPr="009671D6">
        <w:rPr>
          <w:rFonts w:eastAsia="Calibri"/>
          <w:lang w:eastAsia="en-US"/>
        </w:rPr>
        <w:t xml:space="preserve"> на определение уровня остаточных знаний и уровня мотивации к изучению нового материала. Данный вид работы оценивается учителем на качественном уровне. Для проведения стартовой диагностики можно использовать тесты, анкеты, приёмы технологии развития критического мышления через чтение и письмо «Корзина идей», таблица «Знаю. Узнал. Хочу узнать».</w:t>
      </w:r>
    </w:p>
    <w:p w:rsidR="0061605E" w:rsidRPr="009671D6" w:rsidRDefault="0061605E" w:rsidP="0061605E">
      <w:pPr>
        <w:jc w:val="both"/>
        <w:rPr>
          <w:rFonts w:eastAsia="Calibri"/>
          <w:lang w:eastAsia="en-US"/>
        </w:rPr>
      </w:pPr>
      <w:r w:rsidRPr="009671D6">
        <w:rPr>
          <w:rFonts w:eastAsia="Calibri"/>
          <w:b/>
          <w:i/>
          <w:lang w:eastAsia="en-US"/>
        </w:rPr>
        <w:t>Тематические контрольные работы по классам</w:t>
      </w:r>
      <w:r w:rsidRPr="009671D6">
        <w:rPr>
          <w:rFonts w:eastAsia="Calibri"/>
          <w:lang w:eastAsia="en-US"/>
        </w:rPr>
        <w:t>.</w:t>
      </w:r>
    </w:p>
    <w:p w:rsidR="0061605E" w:rsidRPr="009671D6" w:rsidRDefault="0061605E" w:rsidP="0061605E">
      <w:pPr>
        <w:ind w:firstLine="708"/>
        <w:jc w:val="both"/>
        <w:rPr>
          <w:rFonts w:eastAsia="Calibri"/>
          <w:lang w:eastAsia="en-US"/>
        </w:rPr>
      </w:pPr>
      <w:r w:rsidRPr="009671D6">
        <w:rPr>
          <w:rFonts w:eastAsia="Calibri"/>
          <w:b/>
          <w:i/>
          <w:lang w:eastAsia="en-US"/>
        </w:rPr>
        <w:t xml:space="preserve">Текущий </w:t>
      </w:r>
      <w:proofErr w:type="spellStart"/>
      <w:r w:rsidRPr="009671D6">
        <w:rPr>
          <w:rFonts w:eastAsia="Calibri"/>
          <w:b/>
          <w:i/>
          <w:lang w:eastAsia="en-US"/>
        </w:rPr>
        <w:t>контроль</w:t>
      </w:r>
      <w:proofErr w:type="gramStart"/>
      <w:r w:rsidRPr="009671D6">
        <w:rPr>
          <w:rFonts w:eastAsia="Calibri"/>
          <w:b/>
          <w:i/>
          <w:lang w:eastAsia="en-US"/>
        </w:rPr>
        <w:t>.</w:t>
      </w:r>
      <w:r w:rsidRPr="009671D6">
        <w:rPr>
          <w:rFonts w:eastAsia="Calibri"/>
          <w:lang w:eastAsia="en-US"/>
        </w:rPr>
        <w:t>В</w:t>
      </w:r>
      <w:proofErr w:type="spellEnd"/>
      <w:proofErr w:type="gramEnd"/>
      <w:r w:rsidRPr="009671D6">
        <w:rPr>
          <w:rFonts w:eastAsia="Calibri"/>
          <w:lang w:eastAsia="en-US"/>
        </w:rPr>
        <w:t xml:space="preserve"> ходе текущего контроля оценивается любое, особенно успешное действие обучающегося, а фиксируется отметкой только решение полноценной задачи, выполнение теста, устного ответа, выполнение практической работы.  Данные виды работ оцениваются по пятибалльной системе.</w:t>
      </w:r>
    </w:p>
    <w:p w:rsidR="0061605E" w:rsidRPr="009671D6" w:rsidRDefault="0061605E" w:rsidP="0061605E">
      <w:pPr>
        <w:ind w:firstLine="708"/>
        <w:jc w:val="both"/>
        <w:rPr>
          <w:rFonts w:eastAsia="Calibri"/>
          <w:lang w:eastAsia="en-US"/>
        </w:rPr>
      </w:pPr>
      <w:r w:rsidRPr="009671D6">
        <w:rPr>
          <w:rFonts w:eastAsia="Calibri"/>
          <w:b/>
          <w:i/>
          <w:lang w:eastAsia="en-US"/>
        </w:rPr>
        <w:t>Формы промежуточной аттестации</w:t>
      </w:r>
      <w:r w:rsidRPr="009671D6">
        <w:rPr>
          <w:rFonts w:eastAsia="Calibri"/>
          <w:lang w:eastAsia="en-US"/>
        </w:rPr>
        <w:t>: устные и письменные ответы, самостоятельные работы, тестовые задания, сравнительные задания.</w:t>
      </w:r>
    </w:p>
    <w:p w:rsidR="0061605E" w:rsidRPr="009671D6" w:rsidRDefault="0061605E" w:rsidP="0061605E">
      <w:pPr>
        <w:ind w:firstLine="708"/>
        <w:jc w:val="both"/>
        <w:rPr>
          <w:rFonts w:eastAsia="Calibri"/>
          <w:lang w:eastAsia="en-US"/>
        </w:rPr>
      </w:pPr>
      <w:r w:rsidRPr="009671D6">
        <w:rPr>
          <w:rFonts w:eastAsia="Calibri"/>
          <w:b/>
          <w:i/>
          <w:lang w:eastAsia="en-US"/>
        </w:rPr>
        <w:t>Формы итоговой аттестации</w:t>
      </w:r>
      <w:r w:rsidRPr="009671D6">
        <w:rPr>
          <w:rFonts w:eastAsia="Calibri"/>
          <w:lang w:eastAsia="en-US"/>
        </w:rPr>
        <w:t>: контрольная работа, защита проекта или исследовательской работы.</w:t>
      </w:r>
    </w:p>
    <w:p w:rsidR="0061605E" w:rsidRPr="009671D6" w:rsidRDefault="0061605E" w:rsidP="0061605E">
      <w:pPr>
        <w:ind w:firstLine="708"/>
        <w:jc w:val="both"/>
        <w:rPr>
          <w:rFonts w:eastAsia="Calibri"/>
          <w:lang w:eastAsia="en-US"/>
        </w:rPr>
      </w:pPr>
      <w:r w:rsidRPr="009671D6">
        <w:rPr>
          <w:rFonts w:eastAsia="Calibri"/>
          <w:lang w:eastAsia="en-US"/>
        </w:rPr>
        <w:t>В 7 классах контрольно-обобщающие уроки проводятся в виде решения географических познавательных задач, решения кроссвордов, ребусов.</w:t>
      </w:r>
    </w:p>
    <w:p w:rsidR="0061605E" w:rsidRPr="009671D6" w:rsidRDefault="0061605E" w:rsidP="0061605E">
      <w:pPr>
        <w:ind w:firstLine="708"/>
        <w:jc w:val="both"/>
        <w:rPr>
          <w:rFonts w:eastAsia="Calibri"/>
          <w:lang w:eastAsia="en-US"/>
        </w:rPr>
      </w:pPr>
      <w:r w:rsidRPr="009671D6">
        <w:rPr>
          <w:rFonts w:eastAsia="Calibri"/>
          <w:b/>
          <w:i/>
          <w:lang w:eastAsia="en-US"/>
        </w:rPr>
        <w:t xml:space="preserve">Итоговая </w:t>
      </w:r>
      <w:proofErr w:type="spellStart"/>
      <w:r w:rsidRPr="009671D6">
        <w:rPr>
          <w:rFonts w:eastAsia="Calibri"/>
          <w:b/>
          <w:i/>
          <w:lang w:eastAsia="en-US"/>
        </w:rPr>
        <w:t>оценка</w:t>
      </w:r>
      <w:proofErr w:type="gramStart"/>
      <w:r w:rsidRPr="009671D6">
        <w:rPr>
          <w:rFonts w:eastAsia="Calibri"/>
          <w:lang w:eastAsia="en-US"/>
        </w:rPr>
        <w:t>.В</w:t>
      </w:r>
      <w:proofErr w:type="spellEnd"/>
      <w:proofErr w:type="gramEnd"/>
      <w:r w:rsidRPr="009671D6">
        <w:rPr>
          <w:rFonts w:eastAsia="Calibri"/>
          <w:lang w:eastAsia="en-US"/>
        </w:rPr>
        <w:t xml:space="preserve"> 7 классах итоговая оценка по географии выставляется по результатам текущего контроля, который ведется учителем и фиксируется в классном журнале и дневниках учащихся, тематических контрольных работ, оценки за выполнение и защиту индивидуального проекта, итоговой контрольной работы.</w:t>
      </w:r>
    </w:p>
    <w:p w:rsidR="0061605E" w:rsidRPr="009671D6" w:rsidRDefault="0061605E" w:rsidP="0061605E">
      <w:pPr>
        <w:jc w:val="both"/>
        <w:rPr>
          <w:rFonts w:eastAsia="Calibri"/>
          <w:b/>
          <w:lang w:eastAsia="en-US"/>
        </w:rPr>
      </w:pPr>
    </w:p>
    <w:p w:rsidR="0061605E" w:rsidRPr="009671D6" w:rsidRDefault="0061605E" w:rsidP="0061605E">
      <w:pPr>
        <w:jc w:val="center"/>
        <w:rPr>
          <w:rFonts w:eastAsia="Calibri"/>
          <w:b/>
          <w:lang w:eastAsia="en-US"/>
        </w:rPr>
      </w:pPr>
      <w:r w:rsidRPr="009671D6">
        <w:rPr>
          <w:rFonts w:eastAsia="Calibri"/>
          <w:b/>
          <w:lang w:eastAsia="en-US"/>
        </w:rPr>
        <w:t>Оценка проектной и исследовательской деятельности.</w:t>
      </w:r>
    </w:p>
    <w:p w:rsidR="0061605E" w:rsidRPr="009671D6" w:rsidRDefault="0061605E" w:rsidP="0061605E">
      <w:pPr>
        <w:ind w:firstLine="708"/>
        <w:jc w:val="both"/>
        <w:rPr>
          <w:rFonts w:eastAsia="Calibri"/>
          <w:lang w:eastAsia="en-US"/>
        </w:rPr>
      </w:pPr>
      <w:proofErr w:type="gramStart"/>
      <w:r w:rsidRPr="009671D6">
        <w:rPr>
          <w:rFonts w:eastAsia="Calibri"/>
          <w:lang w:eastAsia="en-US"/>
        </w:rPr>
        <w:t>Индивидуальный итоговой проект представляет собой учебный проект, выполняемый обучающимся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roofErr w:type="gramEnd"/>
    </w:p>
    <w:p w:rsidR="0061605E" w:rsidRPr="009671D6" w:rsidRDefault="0061605E" w:rsidP="0061605E">
      <w:pPr>
        <w:ind w:firstLine="708"/>
        <w:jc w:val="both"/>
        <w:rPr>
          <w:rFonts w:eastAsia="Calibri"/>
          <w:lang w:eastAsia="en-US"/>
        </w:rPr>
      </w:pPr>
      <w:r w:rsidRPr="009671D6">
        <w:rPr>
          <w:rFonts w:eastAsia="Calibri"/>
          <w:lang w:eastAsia="en-US"/>
        </w:rPr>
        <w:t>Выполнение индивидуального итогового проекта обязательно для каждого обучающегося, его невыполнение равноценно получению неудовлетворительной оценки по любому учебному предмету.</w:t>
      </w:r>
    </w:p>
    <w:p w:rsidR="0061605E" w:rsidRPr="009671D6" w:rsidRDefault="0061605E" w:rsidP="0061605E">
      <w:pPr>
        <w:ind w:firstLine="708"/>
        <w:jc w:val="both"/>
        <w:rPr>
          <w:rFonts w:eastAsia="Calibri"/>
          <w:lang w:eastAsia="en-US"/>
        </w:rPr>
      </w:pPr>
      <w:r w:rsidRPr="009671D6">
        <w:rPr>
          <w:rFonts w:eastAsia="Calibri"/>
          <w:lang w:eastAsia="en-US"/>
        </w:rPr>
        <w:t xml:space="preserve">Оценка за выполнение и защиту итогового </w:t>
      </w:r>
      <w:proofErr w:type="gramStart"/>
      <w:r w:rsidRPr="009671D6">
        <w:rPr>
          <w:rFonts w:eastAsia="Calibri"/>
          <w:lang w:eastAsia="en-US"/>
        </w:rPr>
        <w:t>индивидуального проекта</w:t>
      </w:r>
      <w:proofErr w:type="gramEnd"/>
      <w:r w:rsidRPr="009671D6">
        <w:rPr>
          <w:rFonts w:eastAsia="Calibri"/>
          <w:lang w:eastAsia="en-US"/>
        </w:rPr>
        <w:t xml:space="preserve"> является одним из видов оценки достижения </w:t>
      </w:r>
      <w:proofErr w:type="spellStart"/>
      <w:r w:rsidRPr="009671D6">
        <w:rPr>
          <w:rFonts w:eastAsia="Calibri"/>
          <w:lang w:eastAsia="en-US"/>
        </w:rPr>
        <w:t>метапредметных</w:t>
      </w:r>
      <w:proofErr w:type="spellEnd"/>
      <w:r w:rsidRPr="009671D6">
        <w:rPr>
          <w:rFonts w:eastAsia="Calibri"/>
          <w:lang w:eastAsia="en-US"/>
        </w:rPr>
        <w:t xml:space="preserve"> результатов освоения ООП,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61605E" w:rsidRPr="009671D6" w:rsidRDefault="0061605E" w:rsidP="0061605E">
      <w:pPr>
        <w:ind w:firstLine="708"/>
        <w:jc w:val="both"/>
        <w:rPr>
          <w:rFonts w:eastAsia="Calibri"/>
          <w:lang w:eastAsia="en-US"/>
        </w:rPr>
      </w:pPr>
      <w:r w:rsidRPr="009671D6">
        <w:rPr>
          <w:rFonts w:eastAsia="Calibri"/>
          <w:b/>
          <w:i/>
          <w:lang w:eastAsia="en-US"/>
        </w:rPr>
        <w:t xml:space="preserve">Основным объектом оценки </w:t>
      </w:r>
      <w:proofErr w:type="spellStart"/>
      <w:r w:rsidRPr="009671D6">
        <w:rPr>
          <w:rFonts w:eastAsia="Calibri"/>
          <w:b/>
          <w:i/>
          <w:lang w:eastAsia="en-US"/>
        </w:rPr>
        <w:t>метапредметных</w:t>
      </w:r>
      <w:proofErr w:type="spellEnd"/>
      <w:r w:rsidRPr="009671D6">
        <w:rPr>
          <w:rFonts w:eastAsia="Calibri"/>
          <w:b/>
          <w:i/>
          <w:lang w:eastAsia="en-US"/>
        </w:rPr>
        <w:t xml:space="preserve"> результатов является</w:t>
      </w:r>
      <w:r w:rsidRPr="009671D6">
        <w:rPr>
          <w:rFonts w:eastAsia="Calibri"/>
          <w:lang w:eastAsia="en-US"/>
        </w:rPr>
        <w:t>:</w:t>
      </w:r>
    </w:p>
    <w:p w:rsidR="0061605E" w:rsidRPr="009671D6" w:rsidRDefault="0061605E" w:rsidP="0061605E">
      <w:pPr>
        <w:jc w:val="both"/>
        <w:rPr>
          <w:rFonts w:eastAsia="Calibri"/>
          <w:lang w:eastAsia="en-US"/>
        </w:rPr>
      </w:pPr>
      <w:r w:rsidRPr="009671D6">
        <w:rPr>
          <w:rFonts w:eastAsia="Calibri"/>
          <w:lang w:eastAsia="en-US"/>
        </w:rPr>
        <w:t>• способность и готовность к освоению систематических знаний, их самостоятельному пополнению, переносу и интеграции;</w:t>
      </w:r>
    </w:p>
    <w:p w:rsidR="0061605E" w:rsidRPr="009671D6" w:rsidRDefault="0061605E" w:rsidP="0061605E">
      <w:pPr>
        <w:jc w:val="both"/>
        <w:rPr>
          <w:rFonts w:eastAsia="Calibri"/>
          <w:lang w:eastAsia="en-US"/>
        </w:rPr>
      </w:pPr>
      <w:r w:rsidRPr="009671D6">
        <w:rPr>
          <w:rFonts w:eastAsia="Calibri"/>
          <w:lang w:eastAsia="en-US"/>
        </w:rPr>
        <w:t>• способность к сотрудничеству и коммуникации;</w:t>
      </w:r>
    </w:p>
    <w:p w:rsidR="0061605E" w:rsidRPr="009671D6" w:rsidRDefault="0061605E" w:rsidP="0061605E">
      <w:pPr>
        <w:jc w:val="both"/>
        <w:rPr>
          <w:rFonts w:eastAsia="Calibri"/>
          <w:lang w:eastAsia="en-US"/>
        </w:rPr>
      </w:pPr>
      <w:r w:rsidRPr="009671D6">
        <w:rPr>
          <w:rFonts w:eastAsia="Calibri"/>
          <w:lang w:eastAsia="en-US"/>
        </w:rPr>
        <w:t>• способность к решению личностно и социально значимых проблем и воплощению найденных решений в практику;</w:t>
      </w:r>
    </w:p>
    <w:p w:rsidR="0061605E" w:rsidRPr="009671D6" w:rsidRDefault="0061605E" w:rsidP="0061605E">
      <w:pPr>
        <w:jc w:val="both"/>
        <w:rPr>
          <w:rFonts w:eastAsia="Calibri"/>
          <w:lang w:eastAsia="en-US"/>
        </w:rPr>
      </w:pPr>
      <w:r w:rsidRPr="009671D6">
        <w:rPr>
          <w:rFonts w:eastAsia="Calibri"/>
          <w:lang w:eastAsia="en-US"/>
        </w:rPr>
        <w:t>• способность и готовность к использованию ИКТ в целях обучения и развития;</w:t>
      </w:r>
    </w:p>
    <w:p w:rsidR="0061605E" w:rsidRPr="009671D6" w:rsidRDefault="0061605E" w:rsidP="0061605E">
      <w:pPr>
        <w:jc w:val="both"/>
        <w:rPr>
          <w:rFonts w:eastAsia="Calibri"/>
          <w:lang w:eastAsia="en-US"/>
        </w:rPr>
      </w:pPr>
      <w:r w:rsidRPr="009671D6">
        <w:rPr>
          <w:rFonts w:eastAsia="Calibri"/>
          <w:lang w:eastAsia="en-US"/>
        </w:rPr>
        <w:t xml:space="preserve">• способность к самоорганизации, </w:t>
      </w:r>
      <w:proofErr w:type="spellStart"/>
      <w:r w:rsidRPr="009671D6">
        <w:rPr>
          <w:rFonts w:eastAsia="Calibri"/>
          <w:lang w:eastAsia="en-US"/>
        </w:rPr>
        <w:t>саморегуляции</w:t>
      </w:r>
      <w:proofErr w:type="spellEnd"/>
      <w:r w:rsidRPr="009671D6">
        <w:rPr>
          <w:rFonts w:eastAsia="Calibri"/>
          <w:lang w:eastAsia="en-US"/>
        </w:rPr>
        <w:t xml:space="preserve"> и рефлексии.</w:t>
      </w:r>
    </w:p>
    <w:p w:rsidR="0061605E" w:rsidRPr="009671D6" w:rsidRDefault="0061605E" w:rsidP="0061605E">
      <w:pPr>
        <w:jc w:val="both"/>
        <w:rPr>
          <w:rFonts w:eastAsia="Calibri"/>
          <w:b/>
          <w:lang w:eastAsia="en-US"/>
        </w:rPr>
      </w:pPr>
      <w:r w:rsidRPr="009671D6">
        <w:rPr>
          <w:rFonts w:eastAsia="Calibri"/>
          <w:b/>
          <w:lang w:eastAsia="en-US"/>
        </w:rPr>
        <w:t>Критерия оценивания</w:t>
      </w:r>
    </w:p>
    <w:p w:rsidR="0061605E" w:rsidRPr="009671D6" w:rsidRDefault="0061605E" w:rsidP="0061605E">
      <w:pPr>
        <w:jc w:val="both"/>
        <w:rPr>
          <w:rFonts w:eastAsia="Calibri"/>
          <w:lang w:eastAsia="en-US"/>
        </w:rPr>
      </w:pPr>
      <w:r w:rsidRPr="009671D6">
        <w:rPr>
          <w:rFonts w:eastAsia="Calibri"/>
          <w:lang w:eastAsia="en-US"/>
        </w:rPr>
        <w:t>По признакам трёх уровней успешности.</w:t>
      </w:r>
    </w:p>
    <w:p w:rsidR="0061605E" w:rsidRPr="009671D6" w:rsidRDefault="0061605E" w:rsidP="0061605E">
      <w:pPr>
        <w:jc w:val="both"/>
        <w:rPr>
          <w:rFonts w:eastAsia="Calibri"/>
          <w:lang w:eastAsia="en-US"/>
        </w:rPr>
      </w:pPr>
      <w:r w:rsidRPr="009671D6">
        <w:rPr>
          <w:rFonts w:eastAsia="Calibri"/>
          <w:b/>
          <w:i/>
          <w:lang w:eastAsia="en-US"/>
        </w:rPr>
        <w:t>Необходимый уровень (базовый</w:t>
      </w:r>
      <w:r w:rsidRPr="009671D6">
        <w:rPr>
          <w:rFonts w:eastAsia="Calibri"/>
          <w:b/>
          <w:lang w:eastAsia="en-US"/>
        </w:rPr>
        <w:t>) –</w:t>
      </w:r>
      <w:r w:rsidRPr="009671D6">
        <w:rPr>
          <w:rFonts w:eastAsia="Calibri"/>
          <w:lang w:eastAsia="en-US"/>
        </w:rPr>
        <w:t xml:space="preserve"> решение типовой задачи, подобной тем, что решали уже много раз, где требовались отработанные действия (раздел «Ученик научится» примерной программы) и усвоенные знания, (входящие в опорную систему знаний предмета в примерной программе)</w:t>
      </w:r>
      <w:proofErr w:type="gramStart"/>
      <w:r w:rsidRPr="009671D6">
        <w:rPr>
          <w:rFonts w:eastAsia="Calibri"/>
          <w:lang w:eastAsia="en-US"/>
        </w:rPr>
        <w:t>.Э</w:t>
      </w:r>
      <w:proofErr w:type="gramEnd"/>
      <w:r w:rsidRPr="009671D6">
        <w:rPr>
          <w:rFonts w:eastAsia="Calibri"/>
          <w:lang w:eastAsia="en-US"/>
        </w:rPr>
        <w:t xml:space="preserve">то </w:t>
      </w:r>
      <w:r w:rsidRPr="009671D6">
        <w:rPr>
          <w:rFonts w:eastAsia="Calibri"/>
          <w:lang w:eastAsia="en-US"/>
        </w:rPr>
        <w:lastRenderedPageBreak/>
        <w:t xml:space="preserve">достаточно для продолжения образования, это возможно и </w:t>
      </w:r>
      <w:r w:rsidRPr="009671D6">
        <w:rPr>
          <w:rFonts w:eastAsia="Calibri"/>
          <w:i/>
          <w:lang w:eastAsia="en-US"/>
        </w:rPr>
        <w:t>необходимо всем</w:t>
      </w:r>
      <w:r w:rsidRPr="009671D6">
        <w:rPr>
          <w:rFonts w:eastAsia="Calibri"/>
          <w:lang w:eastAsia="en-US"/>
        </w:rPr>
        <w:t>. Качественные оценки  «хорошо, но не отлично» или «нормально» (решение задачи с недочётами).</w:t>
      </w:r>
    </w:p>
    <w:p w:rsidR="0061605E" w:rsidRPr="009671D6" w:rsidRDefault="0061605E" w:rsidP="0061605E">
      <w:pPr>
        <w:jc w:val="both"/>
        <w:rPr>
          <w:rFonts w:eastAsia="Calibri"/>
          <w:lang w:eastAsia="en-US"/>
        </w:rPr>
      </w:pPr>
      <w:r w:rsidRPr="009671D6">
        <w:rPr>
          <w:rFonts w:eastAsia="Calibri"/>
          <w:b/>
          <w:i/>
          <w:lang w:eastAsia="en-US"/>
        </w:rPr>
        <w:t>Повышенный уровень (программный</w:t>
      </w:r>
      <w:r w:rsidRPr="009671D6">
        <w:rPr>
          <w:rFonts w:eastAsia="Calibri"/>
          <w:b/>
          <w:lang w:eastAsia="en-US"/>
        </w:rPr>
        <w:t>)</w:t>
      </w:r>
      <w:r w:rsidRPr="009671D6">
        <w:rPr>
          <w:rFonts w:eastAsia="Calibri"/>
          <w:lang w:eastAsia="en-US"/>
        </w:rPr>
        <w:t xml:space="preserve"> – решение нестандартной задачи, где потребовалось: </w:t>
      </w:r>
    </w:p>
    <w:p w:rsidR="0061605E" w:rsidRPr="009671D6" w:rsidRDefault="0061605E" w:rsidP="0061605E">
      <w:pPr>
        <w:jc w:val="both"/>
        <w:rPr>
          <w:rFonts w:eastAsia="Calibri"/>
          <w:lang w:eastAsia="en-US"/>
        </w:rPr>
      </w:pPr>
      <w:r w:rsidRPr="009671D6">
        <w:rPr>
          <w:rFonts w:eastAsia="Calibri"/>
          <w:lang w:eastAsia="en-US"/>
        </w:rPr>
        <w:t xml:space="preserve">либо действие в новой, непривычной ситуации (в том числе действия из раздела «Ученик может научиться» примерной программы); </w:t>
      </w:r>
    </w:p>
    <w:p w:rsidR="0061605E" w:rsidRPr="009671D6" w:rsidRDefault="0061605E" w:rsidP="0061605E">
      <w:pPr>
        <w:jc w:val="both"/>
        <w:rPr>
          <w:rFonts w:eastAsia="Calibri"/>
          <w:lang w:eastAsia="en-US"/>
        </w:rPr>
      </w:pPr>
      <w:r w:rsidRPr="009671D6">
        <w:rPr>
          <w:rFonts w:eastAsia="Calibri"/>
          <w:lang w:eastAsia="en-US"/>
        </w:rPr>
        <w:t>либо использование новых, усваиваемых в данный момент знаний (в том числе выходящих за рамки опорной системы знаний по предмету).</w:t>
      </w:r>
    </w:p>
    <w:p w:rsidR="0061605E" w:rsidRPr="009671D6" w:rsidRDefault="0061605E" w:rsidP="0061605E">
      <w:pPr>
        <w:jc w:val="both"/>
        <w:rPr>
          <w:rFonts w:eastAsia="Calibri"/>
          <w:lang w:eastAsia="en-US"/>
        </w:rPr>
      </w:pPr>
      <w:r w:rsidRPr="009671D6">
        <w:rPr>
          <w:rFonts w:eastAsia="Calibri"/>
          <w:lang w:eastAsia="en-US"/>
        </w:rPr>
        <w:t xml:space="preserve">Умение действовать в нестандартной ситуации – это отличие от необходимого всем уровня. Качественные оценки: «отлично» или «почти отлично» (решение задачи с недочётами). </w:t>
      </w:r>
    </w:p>
    <w:p w:rsidR="0061605E" w:rsidRPr="009671D6" w:rsidRDefault="0061605E" w:rsidP="0061605E">
      <w:pPr>
        <w:jc w:val="both"/>
        <w:rPr>
          <w:rFonts w:eastAsia="Calibri"/>
          <w:lang w:eastAsia="en-US"/>
        </w:rPr>
      </w:pPr>
      <w:r w:rsidRPr="009671D6">
        <w:rPr>
          <w:rFonts w:eastAsia="Calibri"/>
          <w:b/>
          <w:i/>
          <w:lang w:eastAsia="en-US"/>
        </w:rPr>
        <w:t>Максимальный уровень (необязательный</w:t>
      </w:r>
      <w:r w:rsidRPr="009671D6">
        <w:rPr>
          <w:rFonts w:eastAsia="Calibri"/>
          <w:b/>
          <w:lang w:eastAsia="en-US"/>
        </w:rPr>
        <w:t xml:space="preserve">)  </w:t>
      </w:r>
      <w:r w:rsidRPr="009671D6">
        <w:rPr>
          <w:rFonts w:eastAsia="Calibri"/>
          <w:lang w:eastAsia="en-US"/>
        </w:rPr>
        <w:t>решение не изучавшейся в классе «сверхзадачи», для которой потребовались либо самостоятельно добытые, не изучавшиеся знания, либо новые, самостоятельно усвоенные умения и действия, требуемые на следующих ступенях образования. Это демонстрирует исключительные успехи отдельных учеников по отдельным темам сверх школьных требований. Качественная оценка  «5».</w:t>
      </w:r>
    </w:p>
    <w:p w:rsidR="0061605E" w:rsidRPr="009671D6" w:rsidRDefault="0061605E" w:rsidP="0061605E">
      <w:pPr>
        <w:ind w:right="72"/>
        <w:jc w:val="both"/>
        <w:rPr>
          <w:rFonts w:eastAsia="Calibri"/>
          <w:b/>
          <w:shd w:val="clear" w:color="auto" w:fill="FFFFFF"/>
          <w:lang w:eastAsia="en-US"/>
        </w:rPr>
      </w:pPr>
      <w:r w:rsidRPr="009671D6">
        <w:rPr>
          <w:rFonts w:eastAsia="Calibri"/>
          <w:b/>
          <w:shd w:val="clear" w:color="auto" w:fill="FFFFFF"/>
          <w:lang w:eastAsia="en-US"/>
        </w:rPr>
        <w:t>Устный ответ.</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если ученик:</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9671D6">
        <w:rPr>
          <w:rFonts w:eastAsia="Calibri"/>
          <w:shd w:val="clear" w:color="auto" w:fill="FFFFFF"/>
          <w:lang w:eastAsia="en-US"/>
        </w:rPr>
        <w:t>межпредметные</w:t>
      </w:r>
      <w:proofErr w:type="spellEnd"/>
      <w:r w:rsidRPr="009671D6">
        <w:rPr>
          <w:rFonts w:eastAsia="Calibri"/>
          <w:shd w:val="clear" w:color="auto" w:fill="FFFFFF"/>
          <w:lang w:eastAsia="en-US"/>
        </w:rPr>
        <w:t xml:space="preserve"> (на основе ранее приобретенных знаний) и </w:t>
      </w:r>
      <w:proofErr w:type="spellStart"/>
      <w:r w:rsidRPr="009671D6">
        <w:rPr>
          <w:rFonts w:eastAsia="Calibri"/>
          <w:shd w:val="clear" w:color="auto" w:fill="FFFFFF"/>
          <w:lang w:eastAsia="en-US"/>
        </w:rPr>
        <w:t>внутрипредметные</w:t>
      </w:r>
      <w:proofErr w:type="spellEnd"/>
      <w:r w:rsidRPr="009671D6">
        <w:rPr>
          <w:rFonts w:eastAsia="Calibri"/>
          <w:shd w:val="clear" w:color="auto" w:fill="FFFFFF"/>
          <w:lang w:eastAsia="en-US"/>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хорошее знание карты и использование ее, верное решение географических задач.</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если ученик:</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w:t>
      </w:r>
      <w:proofErr w:type="gramStart"/>
      <w:r w:rsidRPr="009671D6">
        <w:rPr>
          <w:rFonts w:eastAsia="Calibri"/>
          <w:shd w:val="clear" w:color="auto" w:fill="FFFFFF"/>
          <w:lang w:eastAsia="en-US"/>
        </w:rPr>
        <w:t>в</w:t>
      </w:r>
      <w:proofErr w:type="gramEnd"/>
    </w:p>
    <w:p w:rsidR="0061605E" w:rsidRPr="009671D6" w:rsidRDefault="0061605E" w:rsidP="0061605E">
      <w:pPr>
        <w:ind w:right="72"/>
        <w:jc w:val="both"/>
        <w:rPr>
          <w:rFonts w:eastAsia="Calibri"/>
          <w:shd w:val="clear" w:color="auto" w:fill="FFFFFF"/>
          <w:lang w:eastAsia="en-US"/>
        </w:rPr>
      </w:pPr>
      <w:proofErr w:type="gramStart"/>
      <w:r w:rsidRPr="009671D6">
        <w:rPr>
          <w:rFonts w:eastAsia="Calibri"/>
          <w:shd w:val="clear" w:color="auto" w:fill="FFFFFF"/>
          <w:lang w:eastAsia="en-US"/>
        </w:rPr>
        <w:t>основном</w:t>
      </w:r>
      <w:proofErr w:type="gramEnd"/>
      <w:r w:rsidRPr="009671D6">
        <w:rPr>
          <w:rFonts w:eastAsia="Calibri"/>
          <w:shd w:val="clear" w:color="auto" w:fill="FFFFFF"/>
          <w:lang w:eastAsia="en-US"/>
        </w:rPr>
        <w:t xml:space="preserve"> усвоил учебный материал; подтверждает ответ конкретными примерами; правильно отвечает на дополнительные вопросы учителя.</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9671D6">
        <w:rPr>
          <w:rFonts w:eastAsia="Calibri"/>
          <w:shd w:val="clear" w:color="auto" w:fill="FFFFFF"/>
          <w:lang w:eastAsia="en-US"/>
        </w:rPr>
        <w:t>внутрипредметные</w:t>
      </w:r>
      <w:proofErr w:type="spellEnd"/>
      <w:r w:rsidRPr="009671D6">
        <w:rPr>
          <w:rFonts w:eastAsia="Calibri"/>
          <w:shd w:val="clear" w:color="auto" w:fill="FFFFFF"/>
          <w:lang w:eastAsia="en-US"/>
        </w:rPr>
        <w:t xml:space="preserve">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3. В основном правильно даны определения понятий и использованы научные термины;</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Ответ самостоятельный;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lastRenderedPageBreak/>
        <w:t>5. Наличие неточностей в изложении географического материала;</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7. Связное и последовательное изложение; при помощи наводящих вопросов учителя восполняются сделанные пропуски;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8. Наличие конкретных представлений и элементарных реальных понятий изучаемых географических явлений;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9. Понимание основных географических взаимосвязей;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10. Знание карты и умение ей пользоваться;</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11. При решении географических задач сделаны второстепенные ошибки.</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если ученик:</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2. Материал излагает </w:t>
      </w:r>
      <w:proofErr w:type="spellStart"/>
      <w:r w:rsidRPr="009671D6">
        <w:rPr>
          <w:rFonts w:eastAsia="Calibri"/>
          <w:shd w:val="clear" w:color="auto" w:fill="FFFFFF"/>
          <w:lang w:eastAsia="en-US"/>
        </w:rPr>
        <w:t>несистематизированно</w:t>
      </w:r>
      <w:proofErr w:type="spellEnd"/>
      <w:r w:rsidRPr="009671D6">
        <w:rPr>
          <w:rFonts w:eastAsia="Calibri"/>
          <w:shd w:val="clear" w:color="auto" w:fill="FFFFFF"/>
          <w:lang w:eastAsia="en-US"/>
        </w:rPr>
        <w:t>, фрагментарно, не всегда последовательно;</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3. Показывает </w:t>
      </w:r>
      <w:proofErr w:type="spellStart"/>
      <w:r w:rsidRPr="009671D6">
        <w:rPr>
          <w:rFonts w:eastAsia="Calibri"/>
          <w:shd w:val="clear" w:color="auto" w:fill="FFFFFF"/>
          <w:lang w:eastAsia="en-US"/>
        </w:rPr>
        <w:t>недостаточнуюсформированность</w:t>
      </w:r>
      <w:proofErr w:type="spellEnd"/>
      <w:r w:rsidRPr="009671D6">
        <w:rPr>
          <w:rFonts w:eastAsia="Calibri"/>
          <w:shd w:val="clear" w:color="auto" w:fill="FFFFFF"/>
          <w:lang w:eastAsia="en-US"/>
        </w:rPr>
        <w:t xml:space="preserve"> отдельных знаний и умений; выводы и обобщения аргументирует слабо, допускает в них ошибки.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Допустил ошибки и неточности в использовании научной терминологии, определения понятий дал недостаточно четкие;</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5. Не использовал в качестве доказательства выводы и обобщения из наблюдений, фактов, опытов или допустил ошибки при их изложении;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9671D6">
        <w:rPr>
          <w:rFonts w:eastAsia="Calibri"/>
          <w:shd w:val="clear" w:color="auto" w:fill="FFFFFF"/>
          <w:lang w:eastAsia="en-US"/>
        </w:rPr>
        <w:t>важное значение</w:t>
      </w:r>
      <w:proofErr w:type="gramEnd"/>
      <w:r w:rsidRPr="009671D6">
        <w:rPr>
          <w:rFonts w:eastAsia="Calibri"/>
          <w:shd w:val="clear" w:color="auto" w:fill="FFFFFF"/>
          <w:lang w:eastAsia="en-US"/>
        </w:rPr>
        <w:t xml:space="preserve"> в этом тексте;</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9. 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10. Скудны географические представления, преобладают формалистические знания;</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11. Знание карты недостаточное, показ на ней сбивчивый;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12. Только при помощи наводящих вопросов ученик улавливает географические связи.</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"2"</w:t>
      </w:r>
      <w:r w:rsidRPr="009671D6">
        <w:rPr>
          <w:rFonts w:eastAsia="Calibri"/>
          <w:shd w:val="clear" w:color="auto" w:fill="FFFFFF"/>
          <w:lang w:eastAsia="en-US"/>
        </w:rPr>
        <w:t xml:space="preserve"> ставится, если ученик:</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 Не усвоил и не раскрыл основное содержание материала;</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2. Не делает выводов и обобщений.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3. Не знает и не понимает значительную или основную часть программного материала в пределах</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поставленных вопросов;</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Имеет слабо сформированные и неполные знания и не умеет применять их к решению конкретных вопросов и задач по образцу;</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5. При ответе (на один вопрос) допускает более двух грубых ошибок, которые не может исправить даже при помощи учителя.</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 Имеются грубые ошибки в использовании карты.</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"1"</w:t>
      </w:r>
      <w:r w:rsidRPr="009671D6">
        <w:rPr>
          <w:rFonts w:eastAsia="Calibri"/>
          <w:shd w:val="clear" w:color="auto" w:fill="FFFFFF"/>
          <w:lang w:eastAsia="en-US"/>
        </w:rPr>
        <w:t xml:space="preserve"> ставится, если ученик:</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 Не может ответить ни на один из поставленных вопросов;</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2. Полностью не усвоил материал.</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Примечание. По окончании устного ответа учащегося педагогом даётся краткий анализ ответа, объявляется</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мотивированная оценка. Возможно привлечение других учащихся для анализа ответа, самоанализ,</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lastRenderedPageBreak/>
        <w:t>предложение оценки.</w:t>
      </w:r>
    </w:p>
    <w:p w:rsidR="0061605E" w:rsidRPr="009671D6" w:rsidRDefault="0061605E" w:rsidP="0061605E">
      <w:pPr>
        <w:ind w:right="72"/>
        <w:jc w:val="both"/>
        <w:rPr>
          <w:rFonts w:eastAsia="Calibri"/>
          <w:shd w:val="clear" w:color="auto" w:fill="FFFFFF"/>
          <w:lang w:eastAsia="en-US"/>
        </w:rPr>
      </w:pPr>
    </w:p>
    <w:p w:rsidR="0061605E" w:rsidRPr="009671D6" w:rsidRDefault="0061605E" w:rsidP="0061605E">
      <w:pPr>
        <w:ind w:right="74"/>
        <w:jc w:val="both"/>
        <w:rPr>
          <w:rFonts w:eastAsia="Calibri"/>
          <w:b/>
          <w:shd w:val="clear" w:color="auto" w:fill="FFFFFF"/>
          <w:lang w:eastAsia="en-US"/>
        </w:rPr>
      </w:pPr>
      <w:r w:rsidRPr="009671D6">
        <w:rPr>
          <w:rFonts w:eastAsia="Calibri"/>
          <w:b/>
          <w:shd w:val="clear" w:color="auto" w:fill="FFFFFF"/>
          <w:lang w:eastAsia="en-US"/>
        </w:rPr>
        <w:t>Оценка проверочных работ.</w:t>
      </w:r>
    </w:p>
    <w:p w:rsidR="0061605E" w:rsidRPr="009671D6" w:rsidRDefault="0061605E" w:rsidP="0061605E">
      <w:pPr>
        <w:ind w:right="74"/>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если ученик:</w:t>
      </w:r>
    </w:p>
    <w:p w:rsidR="0061605E" w:rsidRPr="009671D6" w:rsidRDefault="0061605E" w:rsidP="0061605E">
      <w:pPr>
        <w:numPr>
          <w:ilvl w:val="0"/>
          <w:numId w:val="28"/>
        </w:numPr>
        <w:ind w:right="74"/>
        <w:jc w:val="both"/>
        <w:rPr>
          <w:rFonts w:eastAsia="Calibri"/>
          <w:shd w:val="clear" w:color="auto" w:fill="FFFFFF"/>
          <w:lang w:eastAsia="en-US"/>
        </w:rPr>
      </w:pPr>
      <w:r w:rsidRPr="009671D6">
        <w:rPr>
          <w:rFonts w:eastAsia="Calibri"/>
          <w:shd w:val="clear" w:color="auto" w:fill="FFFFFF"/>
          <w:lang w:eastAsia="en-US"/>
        </w:rPr>
        <w:t>выполнил работу без ошибок и недочетов;</w:t>
      </w:r>
    </w:p>
    <w:p w:rsidR="0061605E" w:rsidRPr="009671D6" w:rsidRDefault="0061605E" w:rsidP="0061605E">
      <w:pPr>
        <w:numPr>
          <w:ilvl w:val="0"/>
          <w:numId w:val="28"/>
        </w:numPr>
        <w:ind w:right="74"/>
        <w:jc w:val="both"/>
        <w:rPr>
          <w:rFonts w:eastAsia="Calibri"/>
          <w:shd w:val="clear" w:color="auto" w:fill="FFFFFF"/>
          <w:lang w:eastAsia="en-US"/>
        </w:rPr>
      </w:pPr>
      <w:r w:rsidRPr="009671D6">
        <w:rPr>
          <w:rFonts w:eastAsia="Calibri"/>
          <w:shd w:val="clear" w:color="auto" w:fill="FFFFFF"/>
          <w:lang w:eastAsia="en-US"/>
        </w:rPr>
        <w:t>допустил не более одного недочета.</w:t>
      </w:r>
    </w:p>
    <w:p w:rsidR="0061605E" w:rsidRPr="009671D6" w:rsidRDefault="0061605E" w:rsidP="0061605E">
      <w:pPr>
        <w:ind w:right="74"/>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если ученик выполнил работу полностью, но допустил в ней:</w:t>
      </w:r>
    </w:p>
    <w:p w:rsidR="0061605E" w:rsidRPr="009671D6" w:rsidRDefault="0061605E" w:rsidP="0061605E">
      <w:pPr>
        <w:numPr>
          <w:ilvl w:val="0"/>
          <w:numId w:val="29"/>
        </w:numPr>
        <w:ind w:right="74"/>
        <w:jc w:val="both"/>
        <w:rPr>
          <w:rFonts w:eastAsia="Calibri"/>
          <w:shd w:val="clear" w:color="auto" w:fill="FFFFFF"/>
          <w:lang w:eastAsia="en-US"/>
        </w:rPr>
      </w:pPr>
      <w:r w:rsidRPr="009671D6">
        <w:rPr>
          <w:rFonts w:eastAsia="Calibri"/>
          <w:shd w:val="clear" w:color="auto" w:fill="FFFFFF"/>
          <w:lang w:eastAsia="en-US"/>
        </w:rPr>
        <w:t>не более одной негрубой ошибки и одного недочета;</w:t>
      </w:r>
    </w:p>
    <w:p w:rsidR="0061605E" w:rsidRPr="009671D6" w:rsidRDefault="0061605E" w:rsidP="0061605E">
      <w:pPr>
        <w:numPr>
          <w:ilvl w:val="0"/>
          <w:numId w:val="29"/>
        </w:numPr>
        <w:ind w:right="74"/>
        <w:jc w:val="both"/>
        <w:rPr>
          <w:rFonts w:eastAsia="Calibri"/>
          <w:shd w:val="clear" w:color="auto" w:fill="FFFFFF"/>
          <w:lang w:eastAsia="en-US"/>
        </w:rPr>
      </w:pPr>
      <w:r w:rsidRPr="009671D6">
        <w:rPr>
          <w:rFonts w:eastAsia="Calibri"/>
          <w:shd w:val="clear" w:color="auto" w:fill="FFFFFF"/>
          <w:lang w:eastAsia="en-US"/>
        </w:rPr>
        <w:t>или не более двух недочетов.</w:t>
      </w:r>
    </w:p>
    <w:p w:rsidR="0061605E" w:rsidRPr="009671D6" w:rsidRDefault="0061605E" w:rsidP="0061605E">
      <w:pPr>
        <w:ind w:right="74"/>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если ученик правильно выполнил не менее половины работы или допустил:</w:t>
      </w:r>
    </w:p>
    <w:p w:rsidR="0061605E" w:rsidRPr="009671D6" w:rsidRDefault="0061605E" w:rsidP="0061605E">
      <w:pPr>
        <w:numPr>
          <w:ilvl w:val="0"/>
          <w:numId w:val="30"/>
        </w:numPr>
        <w:ind w:right="74"/>
        <w:jc w:val="both"/>
        <w:rPr>
          <w:rFonts w:eastAsia="Calibri"/>
          <w:shd w:val="clear" w:color="auto" w:fill="FFFFFF"/>
          <w:lang w:eastAsia="en-US"/>
        </w:rPr>
      </w:pPr>
      <w:r w:rsidRPr="009671D6">
        <w:rPr>
          <w:rFonts w:eastAsia="Calibri"/>
          <w:shd w:val="clear" w:color="auto" w:fill="FFFFFF"/>
          <w:lang w:eastAsia="en-US"/>
        </w:rPr>
        <w:t>не более двух грубых ошибок;</w:t>
      </w:r>
    </w:p>
    <w:p w:rsidR="0061605E" w:rsidRPr="009671D6" w:rsidRDefault="0061605E" w:rsidP="0061605E">
      <w:pPr>
        <w:numPr>
          <w:ilvl w:val="0"/>
          <w:numId w:val="30"/>
        </w:numPr>
        <w:ind w:right="74"/>
        <w:jc w:val="both"/>
        <w:rPr>
          <w:rFonts w:eastAsia="Calibri"/>
          <w:shd w:val="clear" w:color="auto" w:fill="FFFFFF"/>
          <w:lang w:eastAsia="en-US"/>
        </w:rPr>
      </w:pPr>
      <w:r w:rsidRPr="009671D6">
        <w:rPr>
          <w:rFonts w:eastAsia="Calibri"/>
          <w:shd w:val="clear" w:color="auto" w:fill="FFFFFF"/>
          <w:lang w:eastAsia="en-US"/>
        </w:rPr>
        <w:t>или не более одной грубой и одной негрубой ошибки и одного недочета;</w:t>
      </w:r>
    </w:p>
    <w:p w:rsidR="0061605E" w:rsidRPr="009671D6" w:rsidRDefault="0061605E" w:rsidP="0061605E">
      <w:pPr>
        <w:numPr>
          <w:ilvl w:val="0"/>
          <w:numId w:val="30"/>
        </w:numPr>
        <w:ind w:right="74"/>
        <w:jc w:val="both"/>
        <w:rPr>
          <w:rFonts w:eastAsia="Calibri"/>
          <w:shd w:val="clear" w:color="auto" w:fill="FFFFFF"/>
          <w:lang w:eastAsia="en-US"/>
        </w:rPr>
      </w:pPr>
      <w:r w:rsidRPr="009671D6">
        <w:rPr>
          <w:rFonts w:eastAsia="Calibri"/>
          <w:shd w:val="clear" w:color="auto" w:fill="FFFFFF"/>
          <w:lang w:eastAsia="en-US"/>
        </w:rPr>
        <w:t>или не более двух-трех негрубых ошибок;</w:t>
      </w:r>
    </w:p>
    <w:p w:rsidR="0061605E" w:rsidRPr="009671D6" w:rsidRDefault="0061605E" w:rsidP="0061605E">
      <w:pPr>
        <w:numPr>
          <w:ilvl w:val="0"/>
          <w:numId w:val="30"/>
        </w:numPr>
        <w:ind w:right="74"/>
        <w:jc w:val="both"/>
        <w:rPr>
          <w:rFonts w:eastAsia="Calibri"/>
          <w:shd w:val="clear" w:color="auto" w:fill="FFFFFF"/>
          <w:lang w:eastAsia="en-US"/>
        </w:rPr>
      </w:pPr>
      <w:r w:rsidRPr="009671D6">
        <w:rPr>
          <w:rFonts w:eastAsia="Calibri"/>
          <w:shd w:val="clear" w:color="auto" w:fill="FFFFFF"/>
          <w:lang w:eastAsia="en-US"/>
        </w:rPr>
        <w:t>или одной негрубой ошибки и трех недочетов;</w:t>
      </w:r>
    </w:p>
    <w:p w:rsidR="0061605E" w:rsidRPr="009671D6" w:rsidRDefault="0061605E" w:rsidP="0061605E">
      <w:pPr>
        <w:numPr>
          <w:ilvl w:val="0"/>
          <w:numId w:val="30"/>
        </w:numPr>
        <w:ind w:right="74"/>
        <w:jc w:val="both"/>
        <w:rPr>
          <w:rFonts w:eastAsia="Calibri"/>
          <w:shd w:val="clear" w:color="auto" w:fill="FFFFFF"/>
          <w:lang w:eastAsia="en-US"/>
        </w:rPr>
      </w:pPr>
      <w:r w:rsidRPr="009671D6">
        <w:rPr>
          <w:rFonts w:eastAsia="Calibri"/>
          <w:shd w:val="clear" w:color="auto" w:fill="FFFFFF"/>
          <w:lang w:eastAsia="en-US"/>
        </w:rPr>
        <w:t>или при отсутствии ошибок, но при наличии четырех-пяти недочетов.</w:t>
      </w:r>
    </w:p>
    <w:p w:rsidR="0061605E" w:rsidRPr="009671D6" w:rsidRDefault="0061605E" w:rsidP="0061605E">
      <w:pPr>
        <w:ind w:right="74"/>
        <w:jc w:val="both"/>
        <w:rPr>
          <w:rFonts w:eastAsia="Calibri"/>
          <w:shd w:val="clear" w:color="auto" w:fill="FFFFFF"/>
          <w:lang w:eastAsia="en-US"/>
        </w:rPr>
      </w:pPr>
      <w:r w:rsidRPr="009671D6">
        <w:rPr>
          <w:rFonts w:eastAsia="Calibri"/>
          <w:b/>
          <w:i/>
          <w:shd w:val="clear" w:color="auto" w:fill="FFFFFF"/>
          <w:lang w:eastAsia="en-US"/>
        </w:rPr>
        <w:t>Оценка "2"</w:t>
      </w:r>
      <w:r w:rsidRPr="009671D6">
        <w:rPr>
          <w:rFonts w:eastAsia="Calibri"/>
          <w:shd w:val="clear" w:color="auto" w:fill="FFFFFF"/>
          <w:lang w:eastAsia="en-US"/>
        </w:rPr>
        <w:t xml:space="preserve"> ставится, если ученик:</w:t>
      </w:r>
    </w:p>
    <w:p w:rsidR="0061605E" w:rsidRPr="009671D6" w:rsidRDefault="0061605E" w:rsidP="0061605E">
      <w:pPr>
        <w:numPr>
          <w:ilvl w:val="0"/>
          <w:numId w:val="31"/>
        </w:numPr>
        <w:ind w:right="74"/>
        <w:jc w:val="both"/>
        <w:rPr>
          <w:rFonts w:eastAsia="Calibri"/>
          <w:shd w:val="clear" w:color="auto" w:fill="FFFFFF"/>
          <w:lang w:eastAsia="en-US"/>
        </w:rPr>
      </w:pPr>
      <w:r w:rsidRPr="009671D6">
        <w:rPr>
          <w:rFonts w:eastAsia="Calibri"/>
          <w:shd w:val="clear" w:color="auto" w:fill="FFFFFF"/>
          <w:lang w:eastAsia="en-US"/>
        </w:rPr>
        <w:t xml:space="preserve">допустил число ошибок и недочетов превосходящее норму, при которой может быть </w:t>
      </w:r>
      <w:proofErr w:type="gramStart"/>
      <w:r w:rsidRPr="009671D6">
        <w:rPr>
          <w:rFonts w:eastAsia="Calibri"/>
          <w:shd w:val="clear" w:color="auto" w:fill="FFFFFF"/>
          <w:lang w:eastAsia="en-US"/>
        </w:rPr>
        <w:t>выставлена</w:t>
      </w:r>
      <w:proofErr w:type="gramEnd"/>
    </w:p>
    <w:p w:rsidR="0061605E" w:rsidRPr="009671D6" w:rsidRDefault="0061605E" w:rsidP="0061605E">
      <w:pPr>
        <w:numPr>
          <w:ilvl w:val="0"/>
          <w:numId w:val="31"/>
        </w:numPr>
        <w:ind w:right="74"/>
        <w:jc w:val="both"/>
        <w:rPr>
          <w:rFonts w:eastAsia="Calibri"/>
          <w:shd w:val="clear" w:color="auto" w:fill="FFFFFF"/>
          <w:lang w:eastAsia="en-US"/>
        </w:rPr>
      </w:pPr>
      <w:r w:rsidRPr="009671D6">
        <w:rPr>
          <w:rFonts w:eastAsia="Calibri"/>
          <w:shd w:val="clear" w:color="auto" w:fill="FFFFFF"/>
          <w:lang w:eastAsia="en-US"/>
        </w:rPr>
        <w:t>оценка "3";</w:t>
      </w:r>
    </w:p>
    <w:p w:rsidR="0061605E" w:rsidRPr="009671D6" w:rsidRDefault="0061605E" w:rsidP="0061605E">
      <w:pPr>
        <w:numPr>
          <w:ilvl w:val="0"/>
          <w:numId w:val="31"/>
        </w:numPr>
        <w:ind w:right="74"/>
        <w:jc w:val="both"/>
        <w:rPr>
          <w:rFonts w:eastAsia="Calibri"/>
          <w:shd w:val="clear" w:color="auto" w:fill="FFFFFF"/>
          <w:lang w:eastAsia="en-US"/>
        </w:rPr>
      </w:pPr>
      <w:r w:rsidRPr="009671D6">
        <w:rPr>
          <w:rFonts w:eastAsia="Calibri"/>
          <w:shd w:val="clear" w:color="auto" w:fill="FFFFFF"/>
          <w:lang w:eastAsia="en-US"/>
        </w:rPr>
        <w:t>или если правильно выполнил менее половины работы.</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Примечание.</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Учитель имеет право поставить ученику оценку выше той, которая предусмотрена нормами, если учеником оригинально выполнена работа.</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Оценки с анализом доводятся до сведения учащихся, как правило, на последующем уроке, предусматривается работа над ошибками, устранение пробелов.</w:t>
      </w:r>
    </w:p>
    <w:p w:rsidR="0061605E" w:rsidRPr="009671D6" w:rsidRDefault="0061605E" w:rsidP="0061605E">
      <w:pPr>
        <w:ind w:right="74"/>
        <w:jc w:val="both"/>
        <w:rPr>
          <w:rFonts w:eastAsia="Calibri"/>
          <w:shd w:val="clear" w:color="auto" w:fill="FFFFFF"/>
          <w:lang w:eastAsia="en-US"/>
        </w:rPr>
      </w:pPr>
    </w:p>
    <w:p w:rsidR="0061605E" w:rsidRPr="009671D6" w:rsidRDefault="0061605E" w:rsidP="0061605E">
      <w:pPr>
        <w:ind w:right="74"/>
        <w:jc w:val="both"/>
        <w:rPr>
          <w:rFonts w:eastAsia="Calibri"/>
          <w:b/>
          <w:shd w:val="clear" w:color="auto" w:fill="FFFFFF"/>
          <w:lang w:eastAsia="en-US"/>
        </w:rPr>
      </w:pPr>
      <w:r w:rsidRPr="009671D6">
        <w:rPr>
          <w:rFonts w:eastAsia="Calibri"/>
          <w:b/>
          <w:shd w:val="clear" w:color="auto" w:fill="FFFFFF"/>
          <w:lang w:eastAsia="en-US"/>
        </w:rPr>
        <w:t>Критерии выставления оценок за проверочные тесты.</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1. Критерии выставления оценок за тест, состоящий из 10 вопросов.</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Время выполнения работы: 10-15 мин.</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Оценка «5» - 10 правильных ответов, «4» - 7-9, «3» - 5-6, «2» - менее 5 правильных ответов.</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2.Критерии выставления оценок за тест, состоящий из 20 вопросов.</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Время выполнения работы: 30-40 мин.</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Оценка «5» - 18-20 правильных ответов, «4» - 14-17, «3» - 10-13, «2» - менее 10 правильных ответов.</w:t>
      </w:r>
    </w:p>
    <w:p w:rsidR="0061605E" w:rsidRPr="009671D6" w:rsidRDefault="0061605E" w:rsidP="0061605E">
      <w:pPr>
        <w:ind w:right="74"/>
        <w:jc w:val="both"/>
        <w:rPr>
          <w:rFonts w:eastAsia="Calibri"/>
          <w:b/>
          <w:shd w:val="clear" w:color="auto" w:fill="FFFFFF"/>
          <w:lang w:eastAsia="en-US"/>
        </w:rPr>
      </w:pPr>
      <w:r w:rsidRPr="009671D6">
        <w:rPr>
          <w:rFonts w:eastAsia="Calibri"/>
          <w:b/>
          <w:shd w:val="clear" w:color="auto" w:fill="FFFFFF"/>
          <w:lang w:eastAsia="en-US"/>
        </w:rPr>
        <w:t>Оценка качества выполнения практических и самостоятельных работ по географии.</w:t>
      </w:r>
    </w:p>
    <w:p w:rsidR="0061605E" w:rsidRPr="009671D6" w:rsidRDefault="0061605E" w:rsidP="0061605E">
      <w:pPr>
        <w:ind w:right="74"/>
        <w:jc w:val="both"/>
        <w:rPr>
          <w:rFonts w:eastAsia="Calibri"/>
          <w:b/>
          <w:i/>
          <w:shd w:val="clear" w:color="auto" w:fill="FFFFFF"/>
          <w:lang w:eastAsia="en-US"/>
        </w:rPr>
      </w:pPr>
      <w:r w:rsidRPr="009671D6">
        <w:rPr>
          <w:rFonts w:eastAsia="Calibri"/>
          <w:b/>
          <w:i/>
          <w:shd w:val="clear" w:color="auto" w:fill="FFFFFF"/>
          <w:lang w:eastAsia="en-US"/>
        </w:rPr>
        <w:t>Отметка "5"</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61605E" w:rsidRPr="009671D6" w:rsidRDefault="0061605E" w:rsidP="0061605E">
      <w:pPr>
        <w:ind w:right="74"/>
        <w:jc w:val="both"/>
        <w:rPr>
          <w:rFonts w:eastAsia="Calibri"/>
          <w:b/>
          <w:i/>
          <w:shd w:val="clear" w:color="auto" w:fill="FFFFFF"/>
          <w:lang w:eastAsia="en-US"/>
        </w:rPr>
      </w:pPr>
      <w:r w:rsidRPr="009671D6">
        <w:rPr>
          <w:rFonts w:eastAsia="Calibri"/>
          <w:b/>
          <w:i/>
          <w:shd w:val="clear" w:color="auto" w:fill="FFFFFF"/>
          <w:lang w:eastAsia="en-US"/>
        </w:rPr>
        <w:t>Отметка "4"</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lastRenderedPageBreak/>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61605E" w:rsidRPr="009671D6" w:rsidRDefault="0061605E" w:rsidP="0061605E">
      <w:pPr>
        <w:ind w:right="74"/>
        <w:jc w:val="both"/>
        <w:rPr>
          <w:rFonts w:eastAsia="Calibri"/>
          <w:b/>
          <w:i/>
          <w:shd w:val="clear" w:color="auto" w:fill="FFFFFF"/>
          <w:lang w:eastAsia="en-US"/>
        </w:rPr>
      </w:pPr>
      <w:r w:rsidRPr="009671D6">
        <w:rPr>
          <w:rFonts w:eastAsia="Calibri"/>
          <w:b/>
          <w:i/>
          <w:shd w:val="clear" w:color="auto" w:fill="FFFFFF"/>
          <w:lang w:eastAsia="en-US"/>
        </w:rPr>
        <w:t>Отметка "3"</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61605E" w:rsidRPr="009671D6" w:rsidRDefault="0061605E" w:rsidP="0061605E">
      <w:pPr>
        <w:ind w:right="74"/>
        <w:jc w:val="both"/>
        <w:rPr>
          <w:rFonts w:eastAsia="Calibri"/>
          <w:b/>
          <w:i/>
          <w:shd w:val="clear" w:color="auto" w:fill="FFFFFF"/>
          <w:lang w:eastAsia="en-US"/>
        </w:rPr>
      </w:pPr>
      <w:r w:rsidRPr="009671D6">
        <w:rPr>
          <w:rFonts w:eastAsia="Calibri"/>
          <w:b/>
          <w:i/>
          <w:shd w:val="clear" w:color="auto" w:fill="FFFFFF"/>
          <w:lang w:eastAsia="en-US"/>
        </w:rPr>
        <w:t>Отметка "2"</w:t>
      </w:r>
    </w:p>
    <w:p w:rsidR="0061605E" w:rsidRPr="009671D6" w:rsidRDefault="0061605E" w:rsidP="0061605E">
      <w:pPr>
        <w:ind w:right="74"/>
        <w:jc w:val="both"/>
        <w:rPr>
          <w:rFonts w:eastAsia="Calibri"/>
          <w:shd w:val="clear" w:color="auto" w:fill="FFFFFF"/>
          <w:lang w:eastAsia="en-US"/>
        </w:rPr>
      </w:pPr>
      <w:r w:rsidRPr="009671D6">
        <w:rPr>
          <w:rFonts w:eastAsia="Calibri"/>
          <w:shd w:val="clear" w:color="auto" w:fill="FFFFFF"/>
          <w:lang w:eastAsia="en-US"/>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61605E" w:rsidRPr="009671D6" w:rsidRDefault="0061605E" w:rsidP="0061605E">
      <w:pPr>
        <w:ind w:right="74"/>
        <w:jc w:val="both"/>
        <w:rPr>
          <w:rFonts w:eastAsia="Calibri"/>
          <w:b/>
          <w:shd w:val="clear" w:color="auto" w:fill="FFFFFF"/>
          <w:lang w:eastAsia="en-US"/>
        </w:rPr>
      </w:pPr>
      <w:r w:rsidRPr="009671D6">
        <w:rPr>
          <w:rFonts w:eastAsia="Calibri"/>
          <w:b/>
          <w:shd w:val="clear" w:color="auto" w:fill="FFFFFF"/>
          <w:lang w:eastAsia="en-US"/>
        </w:rPr>
        <w:t>Оценка работ, выполненных по контурной карте</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«5»</w:t>
      </w:r>
      <w:r w:rsidRPr="009671D6">
        <w:rPr>
          <w:rFonts w:eastAsia="Calibri"/>
          <w:shd w:val="clear" w:color="auto" w:fill="FFFFFF"/>
          <w:lang w:eastAsia="en-US"/>
        </w:rPr>
        <w:t xml:space="preserve">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«4»</w:t>
      </w:r>
      <w:r w:rsidRPr="009671D6">
        <w:rPr>
          <w:rFonts w:eastAsia="Calibri"/>
          <w:shd w:val="clear" w:color="auto" w:fill="FFFFFF"/>
          <w:lang w:eastAsia="en-US"/>
        </w:rPr>
        <w:t xml:space="preserve">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Оценка «3»</w:t>
      </w:r>
      <w:r w:rsidRPr="009671D6">
        <w:rPr>
          <w:rFonts w:eastAsia="Calibri"/>
          <w:shd w:val="clear" w:color="auto" w:fill="FFFFFF"/>
          <w:lang w:eastAsia="en-US"/>
        </w:rPr>
        <w:t xml:space="preserve"> ставится в том случае, если контурная карта имеет ряд недостатков, но правильно указаны основные географические объекты</w:t>
      </w:r>
    </w:p>
    <w:p w:rsidR="0061605E" w:rsidRPr="009671D6" w:rsidRDefault="0061605E" w:rsidP="0061605E">
      <w:pPr>
        <w:ind w:right="72"/>
        <w:jc w:val="both"/>
        <w:rPr>
          <w:rFonts w:eastAsia="Calibri"/>
          <w:shd w:val="clear" w:color="auto" w:fill="FFFFFF"/>
          <w:lang w:eastAsia="en-US"/>
        </w:rPr>
      </w:pPr>
    </w:p>
    <w:p w:rsidR="0061605E" w:rsidRPr="009671D6" w:rsidRDefault="0061605E" w:rsidP="0061605E">
      <w:pPr>
        <w:ind w:right="72"/>
        <w:jc w:val="both"/>
        <w:rPr>
          <w:rFonts w:eastAsia="Calibri"/>
          <w:b/>
          <w:shd w:val="clear" w:color="auto" w:fill="FFFFFF"/>
          <w:lang w:eastAsia="en-US"/>
        </w:rPr>
      </w:pPr>
      <w:r w:rsidRPr="009671D6">
        <w:rPr>
          <w:rFonts w:eastAsia="Calibri"/>
          <w:b/>
          <w:shd w:val="clear" w:color="auto" w:fill="FFFFFF"/>
          <w:lang w:eastAsia="en-US"/>
        </w:rPr>
        <w:t>Оценка умений работать с картой и другими источниками географических знаний.</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Отметка «5»</w:t>
      </w:r>
      <w:r w:rsidRPr="009671D6">
        <w:rPr>
          <w:rFonts w:eastAsia="Calibri"/>
          <w:shd w:val="clear" w:color="auto" w:fill="FFFFFF"/>
          <w:lang w:eastAsia="en-US"/>
        </w:rPr>
        <w:t xml:space="preserve">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Отметка «4»</w:t>
      </w:r>
      <w:r w:rsidRPr="009671D6">
        <w:rPr>
          <w:rFonts w:eastAsia="Calibri"/>
          <w:shd w:val="clear" w:color="auto" w:fill="FFFFFF"/>
          <w:lang w:eastAsia="en-US"/>
        </w:rPr>
        <w:t xml:space="preserve">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Отметка «3»</w:t>
      </w:r>
      <w:r w:rsidRPr="009671D6">
        <w:rPr>
          <w:rFonts w:eastAsia="Calibri"/>
          <w:shd w:val="clear" w:color="auto" w:fill="FFFFFF"/>
          <w:lang w:eastAsia="en-US"/>
        </w:rPr>
        <w:t xml:space="preserve"> - правильное использование основных источников знаний; допускаются неточности в формулировке выводов; неаккуратное оформление результатов.</w:t>
      </w:r>
    </w:p>
    <w:p w:rsidR="0061605E" w:rsidRPr="009671D6" w:rsidRDefault="0061605E" w:rsidP="0061605E">
      <w:pPr>
        <w:ind w:right="72"/>
        <w:jc w:val="both"/>
        <w:rPr>
          <w:rFonts w:eastAsia="Calibri"/>
          <w:shd w:val="clear" w:color="auto" w:fill="FFFFFF"/>
          <w:lang w:eastAsia="en-US"/>
        </w:rPr>
      </w:pPr>
      <w:r w:rsidRPr="009671D6">
        <w:rPr>
          <w:rFonts w:eastAsia="Calibri"/>
          <w:b/>
          <w:i/>
          <w:shd w:val="clear" w:color="auto" w:fill="FFFFFF"/>
          <w:lang w:eastAsia="en-US"/>
        </w:rPr>
        <w:t>Отметка «2»</w:t>
      </w:r>
      <w:r w:rsidRPr="009671D6">
        <w:rPr>
          <w:rFonts w:eastAsia="Calibri"/>
          <w:shd w:val="clear" w:color="auto" w:fill="FFFFFF"/>
          <w:lang w:eastAsia="en-US"/>
        </w:rPr>
        <w:t xml:space="preserve">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61605E" w:rsidRPr="009671D6" w:rsidRDefault="0061605E" w:rsidP="0061605E">
      <w:pPr>
        <w:ind w:right="72"/>
        <w:jc w:val="both"/>
        <w:rPr>
          <w:rFonts w:eastAsia="Calibri"/>
          <w:b/>
          <w:shd w:val="clear" w:color="auto" w:fill="FFFFFF"/>
          <w:lang w:eastAsia="en-US"/>
        </w:rPr>
      </w:pPr>
      <w:r w:rsidRPr="009671D6">
        <w:rPr>
          <w:rFonts w:eastAsia="Calibri"/>
          <w:b/>
          <w:shd w:val="clear" w:color="auto" w:fill="FFFFFF"/>
          <w:lang w:eastAsia="en-US"/>
        </w:rPr>
        <w:t>Требования к выполнению практических работ на контурной карте.</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Практические и самостоятельные работы на контурной карте выполняются с использованием карт атласа и учебника, а также описания задания к работе.</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 Чтобы не перегружать контурную карту, мелкие объекты обозначаются цифрами с последующим их пояснением за рамками карты (в графе: «условные знаки»).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w:t>
      </w:r>
      <w:proofErr w:type="gramStart"/>
      <w:r w:rsidRPr="009671D6">
        <w:rPr>
          <w:rFonts w:eastAsia="Calibri"/>
          <w:shd w:val="clear" w:color="auto" w:fill="FFFFFF"/>
          <w:lang w:eastAsia="en-US"/>
        </w:rPr>
        <w:t xml:space="preserve">( </w:t>
      </w:r>
      <w:proofErr w:type="gramEnd"/>
      <w:r w:rsidRPr="009671D6">
        <w:rPr>
          <w:rFonts w:eastAsia="Calibri"/>
          <w:shd w:val="clear" w:color="auto" w:fill="FFFFFF"/>
          <w:lang w:eastAsia="en-US"/>
        </w:rPr>
        <w:t>это нужно для ориентира и удобства, а также для правильности нанесения объектов).</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lastRenderedPageBreak/>
        <w:t>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9671D6">
        <w:rPr>
          <w:rFonts w:eastAsia="Calibri"/>
          <w:shd w:val="clear" w:color="auto" w:fill="FFFFFF"/>
          <w:lang w:eastAsia="en-US"/>
        </w:rPr>
        <w:t>лл в сл</w:t>
      </w:r>
      <w:proofErr w:type="gramEnd"/>
      <w:r w:rsidRPr="009671D6">
        <w:rPr>
          <w:rFonts w:eastAsia="Calibri"/>
          <w:shd w:val="clear" w:color="auto" w:fill="FFFFFF"/>
          <w:lang w:eastAsia="en-US"/>
        </w:rPr>
        <w:t>учае добавления в работу излишней информации)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5. Географические названия объектов подписывайте с заглавной буквы.</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61605E" w:rsidRPr="009671D6" w:rsidRDefault="0061605E" w:rsidP="0061605E">
      <w:pPr>
        <w:ind w:right="72"/>
        <w:jc w:val="both"/>
        <w:rPr>
          <w:rFonts w:eastAsia="Calibri"/>
          <w:b/>
          <w:shd w:val="clear" w:color="auto" w:fill="FFFFFF"/>
          <w:lang w:eastAsia="en-US"/>
        </w:rPr>
      </w:pPr>
      <w:r w:rsidRPr="009671D6">
        <w:rPr>
          <w:rFonts w:eastAsia="Calibri"/>
          <w:b/>
          <w:shd w:val="clear" w:color="auto" w:fill="FFFFFF"/>
          <w:lang w:eastAsia="en-US"/>
        </w:rPr>
        <w:t>Правила работы с контурной картой.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1.Контурная карта – это рабочая тетрадь по географии, заполняй её аккуратно и правильно.</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2. Все задания выполняются с использованием школьного учебника и карт школьного атласа.</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 xml:space="preserve">3. Все действия с контурными картами выполняются карандашом, </w:t>
      </w:r>
      <w:proofErr w:type="spellStart"/>
      <w:r w:rsidRPr="009671D6">
        <w:rPr>
          <w:rFonts w:eastAsia="Calibri"/>
          <w:shd w:val="clear" w:color="auto" w:fill="FFFFFF"/>
          <w:lang w:eastAsia="en-US"/>
        </w:rPr>
        <w:t>гелевой</w:t>
      </w:r>
      <w:proofErr w:type="spellEnd"/>
      <w:r w:rsidRPr="009671D6">
        <w:rPr>
          <w:rFonts w:eastAsia="Calibri"/>
          <w:shd w:val="clear" w:color="auto" w:fill="FFFFFF"/>
          <w:lang w:eastAsia="en-US"/>
        </w:rPr>
        <w:t xml:space="preserve"> или шариковой ручкой.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4. Раскрашивание необходимых объектов только цветными карандашами.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5. Любая карта должна иметь заголовок, который подписывается в верхнем правом углу. Контурная карта должна иметь чёткое лаконичное название, соответствующее тематике самой карты.</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 На контурной карте обязательно должны быть обозначены названия морей или океанов, расположенные в поле карты.</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7. Для правильного нанесения на контурную карту географических объектов следует ориентироваться на градусную сетку, реки, береговые линии озер, морей и океанов, границы государств (название географических объектов следует писать вдоль линии параллелей, что поможет выполнить задание более аккуратно).</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5.Названия площадных объектов не должны выходить за границы объекта. Исключения составляют лишь те из них, которые недостаточно велики по размерам для обозначения надписи в масштабе данной контурной карты. В таком случае надпись может быть расположена рядом с данным объектом.</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6.Географические объекты, названия которых не помещаются на контурной карте, могут быть обозначены внемасштабными знаками (цифрами, буквами) и их названия подписывают в графе “Условные знаки”.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7.Тексты и названия географических объектов должны быть обязательно читабельными.</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8.Первую контурную карту необходимо заполнить простым карандашом. Последующие карты можно оформлять шариковой ручкой.</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9.Контурная карта сдаётся учителю географии своевременно. Каждая работа в ней оценивается учителем.</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Примечание.</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61605E" w:rsidRPr="009671D6" w:rsidRDefault="0061605E" w:rsidP="0061605E">
      <w:pPr>
        <w:ind w:right="72"/>
        <w:jc w:val="both"/>
        <w:rPr>
          <w:rFonts w:eastAsia="Calibri"/>
          <w:shd w:val="clear" w:color="auto" w:fill="FFFFFF"/>
          <w:lang w:eastAsia="en-US"/>
        </w:rPr>
      </w:pPr>
      <w:r w:rsidRPr="009671D6">
        <w:rPr>
          <w:rFonts w:eastAsia="Calibri"/>
          <w:shd w:val="clear" w:color="auto" w:fill="FFFFFF"/>
          <w:lang w:eastAsia="en-US"/>
        </w:rPr>
        <w:t>Помните: работать в контурных картах фломастерами и маркерами запрещено!</w:t>
      </w:r>
    </w:p>
    <w:p w:rsidR="0061605E" w:rsidRDefault="0061605E" w:rsidP="0061605E">
      <w:pPr>
        <w:shd w:val="clear" w:color="auto" w:fill="FFFFFF"/>
      </w:pPr>
    </w:p>
    <w:p w:rsidR="0061605E" w:rsidRDefault="0061605E" w:rsidP="0061605E">
      <w:pPr>
        <w:shd w:val="clear" w:color="auto" w:fill="FFFFFF"/>
      </w:pPr>
    </w:p>
    <w:p w:rsidR="0061605E" w:rsidRPr="009A171F" w:rsidRDefault="0061605E" w:rsidP="0061605E">
      <w:pPr>
        <w:shd w:val="clear" w:color="auto" w:fill="FFFFFF"/>
      </w:pPr>
    </w:p>
    <w:p w:rsidR="0061605E" w:rsidRPr="003B3803" w:rsidRDefault="0061605E" w:rsidP="0061605E">
      <w:pPr>
        <w:autoSpaceDE w:val="0"/>
        <w:autoSpaceDN w:val="0"/>
        <w:adjustRightInd w:val="0"/>
        <w:jc w:val="both"/>
        <w:rPr>
          <w:b/>
        </w:rPr>
      </w:pPr>
      <w:r w:rsidRPr="003B3803">
        <w:rPr>
          <w:b/>
        </w:rPr>
        <w:t>Перечень  практических работ</w:t>
      </w:r>
    </w:p>
    <w:tbl>
      <w:tblPr>
        <w:tblStyle w:val="a5"/>
        <w:tblW w:w="0" w:type="auto"/>
        <w:tblLook w:val="04A0"/>
      </w:tblPr>
      <w:tblGrid>
        <w:gridCol w:w="817"/>
        <w:gridCol w:w="8754"/>
      </w:tblGrid>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w:t>
            </w:r>
          </w:p>
        </w:tc>
        <w:tc>
          <w:tcPr>
            <w:tcW w:w="8754" w:type="dxa"/>
          </w:tcPr>
          <w:p w:rsidR="0061605E" w:rsidRPr="00FB17F3" w:rsidRDefault="0061605E" w:rsidP="003A5504">
            <w:pPr>
              <w:autoSpaceDE w:val="0"/>
              <w:autoSpaceDN w:val="0"/>
              <w:adjustRightInd w:val="0"/>
              <w:jc w:val="both"/>
              <w:rPr>
                <w:sz w:val="24"/>
              </w:rPr>
            </w:pPr>
            <w:r w:rsidRPr="00FB17F3">
              <w:rPr>
                <w:sz w:val="24"/>
              </w:rPr>
              <w:t>Название практической работы</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1</w:t>
            </w:r>
          </w:p>
        </w:tc>
        <w:tc>
          <w:tcPr>
            <w:tcW w:w="8754" w:type="dxa"/>
          </w:tcPr>
          <w:p w:rsidR="0061605E" w:rsidRPr="00FB17F3" w:rsidRDefault="0061605E" w:rsidP="003A5504">
            <w:pPr>
              <w:autoSpaceDE w:val="0"/>
              <w:autoSpaceDN w:val="0"/>
              <w:adjustRightInd w:val="0"/>
              <w:jc w:val="both"/>
              <w:rPr>
                <w:sz w:val="24"/>
              </w:rPr>
            </w:pPr>
            <w:r>
              <w:rPr>
                <w:sz w:val="24"/>
              </w:rPr>
              <w:t>Практическая работа № 1</w:t>
            </w:r>
            <w:r w:rsidRPr="003C421A">
              <w:rPr>
                <w:sz w:val="24"/>
              </w:rPr>
              <w:t>«Определение сходства и различия материков по географическому положению».</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2</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№2 </w:t>
            </w:r>
            <w:r w:rsidRPr="003C421A">
              <w:rPr>
                <w:sz w:val="24"/>
              </w:rPr>
              <w:t xml:space="preserve">« Определение по картам  зависимости рельефа территорий от строения земной коры. Определение по карте направлений </w:t>
            </w:r>
            <w:r w:rsidRPr="003C421A">
              <w:rPr>
                <w:sz w:val="24"/>
              </w:rPr>
              <w:lastRenderedPageBreak/>
              <w:t xml:space="preserve">передвижения </w:t>
            </w:r>
            <w:proofErr w:type="spellStart"/>
            <w:r w:rsidRPr="003C421A">
              <w:rPr>
                <w:sz w:val="24"/>
              </w:rPr>
              <w:t>литосферных</w:t>
            </w:r>
            <w:proofErr w:type="spellEnd"/>
            <w:r w:rsidRPr="003C421A">
              <w:rPr>
                <w:sz w:val="24"/>
              </w:rPr>
              <w:t xml:space="preserve"> плит».</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lastRenderedPageBreak/>
              <w:t>3</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№3 </w:t>
            </w:r>
            <w:r w:rsidRPr="003C421A">
              <w:rPr>
                <w:sz w:val="24"/>
              </w:rPr>
              <w:t xml:space="preserve">«Определение типа климата по </w:t>
            </w:r>
            <w:proofErr w:type="spellStart"/>
            <w:r w:rsidRPr="003C421A">
              <w:rPr>
                <w:sz w:val="24"/>
              </w:rPr>
              <w:t>климатограммам</w:t>
            </w:r>
            <w:proofErr w:type="spellEnd"/>
            <w:r w:rsidRPr="003C421A">
              <w:rPr>
                <w:sz w:val="24"/>
              </w:rPr>
              <w:t>, картографическим материалам».</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4</w:t>
            </w:r>
          </w:p>
        </w:tc>
        <w:tc>
          <w:tcPr>
            <w:tcW w:w="8754" w:type="dxa"/>
          </w:tcPr>
          <w:p w:rsidR="0061605E" w:rsidRPr="00FB17F3" w:rsidRDefault="0061605E" w:rsidP="003A5504">
            <w:pPr>
              <w:jc w:val="both"/>
              <w:rPr>
                <w:sz w:val="24"/>
              </w:rPr>
            </w:pPr>
            <w:r w:rsidRPr="00FB17F3">
              <w:rPr>
                <w:sz w:val="24"/>
              </w:rPr>
              <w:t xml:space="preserve">Практическая работа №4 </w:t>
            </w:r>
            <w:r w:rsidRPr="003C421A">
              <w:rPr>
                <w:sz w:val="24"/>
              </w:rPr>
              <w:t>«Составление картосхемы «Морские течения в Океане»».</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5</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№5 </w:t>
            </w:r>
            <w:r w:rsidRPr="003C421A">
              <w:rPr>
                <w:sz w:val="24"/>
              </w:rPr>
              <w:t>«Определение природной зоны по картографическим и статистическим материалам».</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6</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№6 </w:t>
            </w:r>
            <w:r w:rsidRPr="003C421A">
              <w:rPr>
                <w:sz w:val="24"/>
              </w:rPr>
              <w:t>«Составление географических характеристик населения мира (плотность, размещение, народы)»</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7</w:t>
            </w:r>
          </w:p>
        </w:tc>
        <w:tc>
          <w:tcPr>
            <w:tcW w:w="8754" w:type="dxa"/>
          </w:tcPr>
          <w:p w:rsidR="0061605E" w:rsidRPr="00FB17F3" w:rsidRDefault="0061605E" w:rsidP="003A5504">
            <w:pPr>
              <w:autoSpaceDE w:val="0"/>
              <w:autoSpaceDN w:val="0"/>
              <w:adjustRightInd w:val="0"/>
              <w:jc w:val="both"/>
              <w:rPr>
                <w:sz w:val="24"/>
              </w:rPr>
            </w:pPr>
            <w:r w:rsidRPr="00FB17F3">
              <w:rPr>
                <w:rFonts w:eastAsia="TimesNewRoman"/>
                <w:sz w:val="24"/>
                <w:lang w:eastAsia="en-US"/>
              </w:rPr>
              <w:t>Практическая работа №7</w:t>
            </w:r>
            <w:r w:rsidRPr="003C421A">
              <w:rPr>
                <w:rFonts w:eastAsia="TimesNewRoman"/>
                <w:iCs/>
                <w:sz w:val="24"/>
                <w:lang w:eastAsia="en-US"/>
              </w:rPr>
              <w:t>«Составление таблицы «Виды отраслей хозяйства»».</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8</w:t>
            </w:r>
          </w:p>
        </w:tc>
        <w:tc>
          <w:tcPr>
            <w:tcW w:w="8754" w:type="dxa"/>
          </w:tcPr>
          <w:p w:rsidR="0061605E" w:rsidRPr="00FB17F3" w:rsidRDefault="0061605E" w:rsidP="003A5504">
            <w:pPr>
              <w:autoSpaceDE w:val="0"/>
              <w:autoSpaceDN w:val="0"/>
              <w:adjustRightInd w:val="0"/>
              <w:jc w:val="both"/>
              <w:rPr>
                <w:sz w:val="24"/>
              </w:rPr>
            </w:pPr>
            <w:r w:rsidRPr="00FB17F3">
              <w:rPr>
                <w:rFonts w:eastAsia="TimesNewRoman"/>
                <w:sz w:val="24"/>
                <w:lang w:eastAsia="en-US"/>
              </w:rPr>
              <w:t>Практическая работа №8</w:t>
            </w:r>
            <w:r w:rsidRPr="003C421A">
              <w:rPr>
                <w:rFonts w:eastAsia="TimesNewRoman"/>
                <w:iCs/>
                <w:sz w:val="24"/>
                <w:lang w:eastAsia="en-US"/>
              </w:rPr>
              <w:t xml:space="preserve">«Определение географического положения материка»  </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9</w:t>
            </w:r>
          </w:p>
        </w:tc>
        <w:tc>
          <w:tcPr>
            <w:tcW w:w="8754" w:type="dxa"/>
          </w:tcPr>
          <w:p w:rsidR="0061605E" w:rsidRPr="00FB17F3" w:rsidRDefault="0061605E" w:rsidP="003A5504">
            <w:pPr>
              <w:autoSpaceDE w:val="0"/>
              <w:autoSpaceDN w:val="0"/>
              <w:adjustRightInd w:val="0"/>
              <w:jc w:val="both"/>
              <w:rPr>
                <w:sz w:val="24"/>
              </w:rPr>
            </w:pPr>
            <w:r w:rsidRPr="00FB17F3">
              <w:rPr>
                <w:rFonts w:eastAsia="TimesNewRoman"/>
                <w:sz w:val="24"/>
                <w:lang w:eastAsia="en-US"/>
              </w:rPr>
              <w:t xml:space="preserve">Практическая работа №9 </w:t>
            </w:r>
            <w:r w:rsidRPr="00347362">
              <w:rPr>
                <w:rFonts w:eastAsia="TimesNewRoman"/>
                <w:sz w:val="24"/>
                <w:lang w:eastAsia="en-US"/>
              </w:rPr>
              <w:t xml:space="preserve">«Описание природных условий, населения и хозяйственной жизни одной из африканских стран </w:t>
            </w:r>
            <w:proofErr w:type="gramStart"/>
            <w:r w:rsidRPr="00347362">
              <w:rPr>
                <w:rFonts w:eastAsia="TimesNewRoman"/>
                <w:sz w:val="24"/>
                <w:lang w:eastAsia="en-US"/>
              </w:rPr>
              <w:t xml:space="preserve">( </w:t>
            </w:r>
            <w:proofErr w:type="gramEnd"/>
            <w:r w:rsidRPr="00347362">
              <w:rPr>
                <w:rFonts w:eastAsia="TimesNewRoman"/>
                <w:sz w:val="24"/>
                <w:lang w:eastAsia="en-US"/>
              </w:rPr>
              <w:t>по выбору)».</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10</w:t>
            </w:r>
          </w:p>
        </w:tc>
        <w:tc>
          <w:tcPr>
            <w:tcW w:w="8754" w:type="dxa"/>
          </w:tcPr>
          <w:p w:rsidR="0061605E" w:rsidRPr="00FB17F3" w:rsidRDefault="0061605E" w:rsidP="003A5504">
            <w:pPr>
              <w:autoSpaceDE w:val="0"/>
              <w:autoSpaceDN w:val="0"/>
              <w:adjustRightInd w:val="0"/>
              <w:jc w:val="both"/>
              <w:rPr>
                <w:sz w:val="24"/>
              </w:rPr>
            </w:pPr>
            <w:r w:rsidRPr="00FB17F3">
              <w:rPr>
                <w:rFonts w:eastAsia="TimesNewRoman"/>
                <w:sz w:val="24"/>
                <w:lang w:eastAsia="en-US"/>
              </w:rPr>
              <w:t xml:space="preserve">Практическая работа № 10 </w:t>
            </w:r>
            <w:r w:rsidRPr="00347362">
              <w:rPr>
                <w:rFonts w:eastAsia="TimesNewRoman"/>
                <w:sz w:val="24"/>
                <w:lang w:eastAsia="en-US"/>
              </w:rPr>
              <w:t>«Определение по картам  черт сходства и различия ГП Африки и Ю. Америки».</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11</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 11 </w:t>
            </w:r>
            <w:r w:rsidRPr="00347362">
              <w:rPr>
                <w:sz w:val="24"/>
              </w:rPr>
              <w:t>«Сравнение ГП Австралии и Африки: определение черт сходства и различия основных компонентов природы».</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sidRPr="00FB17F3">
              <w:rPr>
                <w:sz w:val="24"/>
              </w:rPr>
              <w:t>12</w:t>
            </w:r>
          </w:p>
        </w:tc>
        <w:tc>
          <w:tcPr>
            <w:tcW w:w="8754" w:type="dxa"/>
          </w:tcPr>
          <w:p w:rsidR="0061605E" w:rsidRPr="00FB17F3" w:rsidRDefault="0061605E" w:rsidP="003A5504">
            <w:pPr>
              <w:autoSpaceDE w:val="0"/>
              <w:autoSpaceDN w:val="0"/>
              <w:adjustRightInd w:val="0"/>
              <w:jc w:val="both"/>
              <w:rPr>
                <w:sz w:val="24"/>
              </w:rPr>
            </w:pPr>
            <w:r w:rsidRPr="00FB17F3">
              <w:rPr>
                <w:sz w:val="24"/>
              </w:rPr>
              <w:t xml:space="preserve">Практическая  работа №12 </w:t>
            </w:r>
            <w:r w:rsidRPr="00347362">
              <w:rPr>
                <w:sz w:val="24"/>
              </w:rPr>
              <w:t xml:space="preserve">« Сравнение  климата отдельных частей материка (С. Америка), расположенных в одном климатическом поясе, оценка климата для жизни и </w:t>
            </w:r>
            <w:proofErr w:type="spellStart"/>
            <w:r w:rsidRPr="00347362">
              <w:rPr>
                <w:sz w:val="24"/>
              </w:rPr>
              <w:t>хоз</w:t>
            </w:r>
            <w:proofErr w:type="spellEnd"/>
            <w:r w:rsidRPr="00347362">
              <w:rPr>
                <w:sz w:val="24"/>
              </w:rPr>
              <w:t>. деятельности».</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r>
              <w:rPr>
                <w:sz w:val="24"/>
              </w:rPr>
              <w:t>13</w:t>
            </w:r>
          </w:p>
        </w:tc>
        <w:tc>
          <w:tcPr>
            <w:tcW w:w="8754" w:type="dxa"/>
          </w:tcPr>
          <w:p w:rsidR="0061605E" w:rsidRPr="00FB17F3" w:rsidRDefault="0061605E" w:rsidP="003A5504">
            <w:pPr>
              <w:autoSpaceDE w:val="0"/>
              <w:autoSpaceDN w:val="0"/>
              <w:adjustRightInd w:val="0"/>
              <w:jc w:val="both"/>
              <w:rPr>
                <w:sz w:val="24"/>
              </w:rPr>
            </w:pPr>
            <w:r>
              <w:rPr>
                <w:sz w:val="24"/>
              </w:rPr>
              <w:t>Практическая  работа №13</w:t>
            </w:r>
            <w:r w:rsidRPr="00347362">
              <w:rPr>
                <w:sz w:val="24"/>
              </w:rPr>
              <w:t>«Сравнение природных зон по 40 параллели в Евразии и С. Америке, выявление черт сходства и различия  в чередовании зон, степени их антропогенного изменения».</w:t>
            </w:r>
          </w:p>
        </w:tc>
      </w:tr>
      <w:tr w:rsidR="0061605E" w:rsidRPr="00FB17F3" w:rsidTr="003A5504">
        <w:tc>
          <w:tcPr>
            <w:tcW w:w="817" w:type="dxa"/>
          </w:tcPr>
          <w:p w:rsidR="0061605E" w:rsidRPr="00FB17F3" w:rsidRDefault="0061605E" w:rsidP="003A5504">
            <w:pPr>
              <w:autoSpaceDE w:val="0"/>
              <w:autoSpaceDN w:val="0"/>
              <w:adjustRightInd w:val="0"/>
              <w:jc w:val="both"/>
              <w:rPr>
                <w:sz w:val="24"/>
              </w:rPr>
            </w:pPr>
          </w:p>
        </w:tc>
        <w:tc>
          <w:tcPr>
            <w:tcW w:w="8754" w:type="dxa"/>
          </w:tcPr>
          <w:p w:rsidR="0061605E" w:rsidRPr="00FB17F3" w:rsidRDefault="0061605E" w:rsidP="003A5504">
            <w:pPr>
              <w:autoSpaceDE w:val="0"/>
              <w:autoSpaceDN w:val="0"/>
              <w:adjustRightInd w:val="0"/>
              <w:jc w:val="both"/>
              <w:rPr>
                <w:b/>
                <w:sz w:val="24"/>
              </w:rPr>
            </w:pPr>
            <w:r>
              <w:rPr>
                <w:b/>
                <w:sz w:val="24"/>
              </w:rPr>
              <w:t xml:space="preserve">Всего 13 </w:t>
            </w:r>
            <w:r w:rsidRPr="00FB17F3">
              <w:rPr>
                <w:b/>
                <w:sz w:val="24"/>
              </w:rPr>
              <w:t>практических работ</w:t>
            </w:r>
          </w:p>
        </w:tc>
      </w:tr>
    </w:tbl>
    <w:p w:rsidR="0061605E" w:rsidRPr="00FB17F3" w:rsidRDefault="0061605E" w:rsidP="0061605E">
      <w:pPr>
        <w:autoSpaceDE w:val="0"/>
        <w:autoSpaceDN w:val="0"/>
        <w:adjustRightInd w:val="0"/>
        <w:jc w:val="both"/>
      </w:pPr>
    </w:p>
    <w:p w:rsidR="0061605E" w:rsidRPr="00FB17F3" w:rsidRDefault="0061605E" w:rsidP="0061605E">
      <w:pPr>
        <w:jc w:val="center"/>
        <w:rPr>
          <w:b/>
        </w:rPr>
      </w:pPr>
      <w:r w:rsidRPr="00FB17F3">
        <w:rPr>
          <w:b/>
        </w:rPr>
        <w:t xml:space="preserve">Направления проектной и учебно-исследовательской деятельности </w:t>
      </w:r>
      <w:proofErr w:type="gramStart"/>
      <w:r w:rsidRPr="00FB17F3">
        <w:rPr>
          <w:b/>
        </w:rPr>
        <w:t>обучающихся</w:t>
      </w:r>
      <w:proofErr w:type="gramEnd"/>
    </w:p>
    <w:p w:rsidR="0061605E" w:rsidRPr="00FB17F3" w:rsidRDefault="0061605E" w:rsidP="0061605E">
      <w:pPr>
        <w:ind w:firstLine="709"/>
        <w:jc w:val="both"/>
      </w:pPr>
      <w:r w:rsidRPr="00FB17F3">
        <w:t>На уроках географии планируется провести 7 проектов. Наиболее простыми в исполнении и не требующими глубокой проработки научной литературы являются информационные и творческие проекты. Именно с них мы и начинаем знакомство с методом проектов в 6 – 7 классах</w:t>
      </w:r>
      <w:r w:rsidRPr="00FB17F3">
        <w:rPr>
          <w:bCs/>
        </w:rPr>
        <w:t xml:space="preserve">. Данные проекты направлены на активизацию учебно-познавательной деятельности учащихся, на школьное </w:t>
      </w:r>
      <w:proofErr w:type="spellStart"/>
      <w:r w:rsidRPr="00FB17F3">
        <w:rPr>
          <w:bCs/>
        </w:rPr>
        <w:t>краеведение</w:t>
      </w:r>
      <w:proofErr w:type="gramStart"/>
      <w:r w:rsidRPr="00FB17F3">
        <w:rPr>
          <w:bCs/>
        </w:rPr>
        <w:t>,н</w:t>
      </w:r>
      <w:proofErr w:type="gramEnd"/>
      <w:r w:rsidRPr="00FB17F3">
        <w:rPr>
          <w:bCs/>
        </w:rPr>
        <w:t>а</w:t>
      </w:r>
      <w:proofErr w:type="spellEnd"/>
      <w:r w:rsidRPr="00FB17F3">
        <w:rPr>
          <w:bCs/>
        </w:rPr>
        <w:t xml:space="preserve"> воспитание здорового образа жизни, на </w:t>
      </w:r>
      <w:proofErr w:type="spellStart"/>
      <w:r w:rsidRPr="00FB17F3">
        <w:rPr>
          <w:bCs/>
        </w:rPr>
        <w:t>экологизацию</w:t>
      </w:r>
      <w:proofErr w:type="spellEnd"/>
      <w:r w:rsidRPr="00FB17F3">
        <w:rPr>
          <w:bCs/>
        </w:rPr>
        <w:t xml:space="preserve"> учебно-воспитательного процесса. На уроках используется рубрика учебника «Школа </w:t>
      </w:r>
      <w:proofErr w:type="spellStart"/>
      <w:r w:rsidRPr="00FB17F3">
        <w:rPr>
          <w:bCs/>
        </w:rPr>
        <w:t>географа-страноведа</w:t>
      </w:r>
      <w:proofErr w:type="spellEnd"/>
      <w:r w:rsidRPr="00FB17F3">
        <w:rPr>
          <w:bCs/>
        </w:rPr>
        <w:t xml:space="preserve">», которая помогает </w:t>
      </w:r>
      <w:proofErr w:type="gramStart"/>
      <w:r w:rsidRPr="00FB17F3">
        <w:rPr>
          <w:bCs/>
        </w:rPr>
        <w:t>обучающимся</w:t>
      </w:r>
      <w:proofErr w:type="gramEnd"/>
      <w:r w:rsidRPr="00FB17F3">
        <w:rPr>
          <w:bCs/>
        </w:rPr>
        <w:t xml:space="preserve"> освоить основные географические понятия и закономерности на практике.</w:t>
      </w:r>
    </w:p>
    <w:p w:rsidR="0061605E" w:rsidRPr="00CE174B" w:rsidRDefault="0061605E" w:rsidP="0061605E">
      <w:pPr>
        <w:jc w:val="center"/>
        <w:rPr>
          <w:b/>
        </w:rPr>
      </w:pPr>
      <w:r w:rsidRPr="00CE174B">
        <w:rPr>
          <w:b/>
        </w:rPr>
        <w:t>Использования резерва учебного времени</w:t>
      </w:r>
    </w:p>
    <w:p w:rsidR="0061605E" w:rsidRPr="00FB17F3" w:rsidRDefault="0061605E" w:rsidP="0061605E">
      <w:pPr>
        <w:ind w:right="23"/>
        <w:jc w:val="both"/>
      </w:pPr>
      <w:r w:rsidRPr="00CE174B">
        <w:t xml:space="preserve">Резерв времени по данной авторской программе составляет 8 часов. На более трудный раздел «Природа Земли:  главные закономерности» добавлено три часа и составляет 12 часов, это необходимо для закрепления более сложных тем по климату.  </w:t>
      </w:r>
      <w:r w:rsidRPr="00CE174B">
        <w:rPr>
          <w:rFonts w:eastAsia="Calibri"/>
          <w:lang w:eastAsia="en-US"/>
        </w:rPr>
        <w:t xml:space="preserve">На раздел «Материки и страны» добавлено еще 5 часов из резерва и составляет 45 часов вместо 34 часа:  один час добавлен на тему «Африка» для изучения особенностей природы, так как очень </w:t>
      </w:r>
      <w:proofErr w:type="spellStart"/>
      <w:r w:rsidRPr="00CE174B">
        <w:rPr>
          <w:rFonts w:eastAsia="Calibri"/>
          <w:lang w:eastAsia="en-US"/>
        </w:rPr>
        <w:t>обьемная</w:t>
      </w:r>
      <w:proofErr w:type="spellEnd"/>
      <w:r w:rsidRPr="00CE174B">
        <w:rPr>
          <w:rFonts w:eastAsia="Calibri"/>
          <w:lang w:eastAsia="en-US"/>
        </w:rPr>
        <w:t xml:space="preserve"> тема,  четыре  часа добавлены на тему «Евразия» для проведения практических работ, повторительно-обобщающих уроков и для реализации творческих проектов</w:t>
      </w:r>
      <w:r>
        <w:rPr>
          <w:rFonts w:eastAsia="Calibri"/>
          <w:lang w:eastAsia="en-US"/>
        </w:rPr>
        <w:t>.</w:t>
      </w:r>
    </w:p>
    <w:p w:rsidR="0061605E" w:rsidRPr="004B5BD1" w:rsidRDefault="0061605E" w:rsidP="0061605E">
      <w:pPr>
        <w:jc w:val="center"/>
        <w:rPr>
          <w:b/>
          <w:color w:val="FF0000"/>
        </w:rPr>
      </w:pPr>
      <w:r w:rsidRPr="004B5BD1">
        <w:rPr>
          <w:b/>
        </w:rPr>
        <w:lastRenderedPageBreak/>
        <w:t>Планируемые результаты изучения учебного предмета, курса в соответствии с федеральными государственными образовательными стандартами, целями и задачами образовательной программы общеобразовательного учреждения</w:t>
      </w:r>
    </w:p>
    <w:p w:rsidR="0061605E" w:rsidRPr="004B5BD1" w:rsidRDefault="0061605E" w:rsidP="0061605E">
      <w:pPr>
        <w:shd w:val="clear" w:color="auto" w:fill="FFFFFF"/>
        <w:tabs>
          <w:tab w:val="left" w:pos="538"/>
        </w:tabs>
        <w:ind w:left="307"/>
        <w:jc w:val="both"/>
        <w:rPr>
          <w:lang w:eastAsia="ar-SA"/>
        </w:rPr>
      </w:pPr>
      <w:r w:rsidRPr="004B5BD1">
        <w:rPr>
          <w:b/>
          <w:bCs/>
          <w:iCs/>
          <w:spacing w:val="-7"/>
          <w:lang w:eastAsia="ar-SA"/>
        </w:rPr>
        <w:t>1.</w:t>
      </w:r>
      <w:r w:rsidRPr="004B5BD1">
        <w:rPr>
          <w:b/>
          <w:bCs/>
          <w:iCs/>
          <w:lang w:eastAsia="ar-SA"/>
        </w:rPr>
        <w:tab/>
        <w:t>Оценивать и прогнозировать:</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 xml:space="preserve">по карте </w:t>
      </w:r>
      <w:proofErr w:type="spellStart"/>
      <w:r w:rsidRPr="004B5BD1">
        <w:rPr>
          <w:lang w:eastAsia="ar-SA"/>
        </w:rPr>
        <w:t>литосферных</w:t>
      </w:r>
      <w:proofErr w:type="spellEnd"/>
      <w:r w:rsidRPr="004B5BD1">
        <w:rPr>
          <w:lang w:eastAsia="ar-SA"/>
        </w:rPr>
        <w:t xml:space="preserve"> плит изменения очертаний материков и океанов в отдаленном будущем;</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изменения климатов Земли в целом и на отдель</w:t>
      </w:r>
      <w:r w:rsidRPr="004B5BD1">
        <w:rPr>
          <w:lang w:eastAsia="ar-SA"/>
        </w:rPr>
        <w:softHyphen/>
        <w:t>ных материках;</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природные условия и природные богатства как ус</w:t>
      </w:r>
      <w:r w:rsidRPr="004B5BD1">
        <w:rPr>
          <w:lang w:eastAsia="ar-SA"/>
        </w:rPr>
        <w:softHyphen/>
        <w:t>ловия для жизни и хозяйственной деятельности людей;</w:t>
      </w:r>
    </w:p>
    <w:p w:rsidR="0061605E" w:rsidRPr="004B5BD1" w:rsidRDefault="0061605E" w:rsidP="0061605E">
      <w:pPr>
        <w:numPr>
          <w:ilvl w:val="0"/>
          <w:numId w:val="32"/>
        </w:numPr>
        <w:shd w:val="clear" w:color="auto" w:fill="FFFFFF"/>
        <w:tabs>
          <w:tab w:val="left" w:pos="298"/>
        </w:tabs>
        <w:suppressAutoHyphens/>
        <w:autoSpaceDE w:val="0"/>
        <w:ind w:left="720" w:right="29" w:hanging="360"/>
        <w:jc w:val="both"/>
        <w:rPr>
          <w:b/>
          <w:bCs/>
          <w:iCs/>
          <w:spacing w:val="-2"/>
          <w:lang w:eastAsia="ar-SA"/>
        </w:rPr>
      </w:pPr>
      <w:r w:rsidRPr="004B5BD1">
        <w:rPr>
          <w:lang w:eastAsia="ar-SA"/>
        </w:rPr>
        <w:t>основные особенности природы в ее связи с насе</w:t>
      </w:r>
      <w:r w:rsidRPr="004B5BD1">
        <w:rPr>
          <w:lang w:eastAsia="ar-SA"/>
        </w:rPr>
        <w:softHyphen/>
        <w:t>лением и его хозяйственной деятельностью в пре</w:t>
      </w:r>
      <w:r w:rsidRPr="004B5BD1">
        <w:rPr>
          <w:lang w:eastAsia="ar-SA"/>
        </w:rPr>
        <w:softHyphen/>
        <w:t>делах материков, их крупных регионов и отдель</w:t>
      </w:r>
      <w:r w:rsidRPr="004B5BD1">
        <w:rPr>
          <w:lang w:eastAsia="ar-SA"/>
        </w:rPr>
        <w:softHyphen/>
        <w:t>ных стран.</w:t>
      </w:r>
    </w:p>
    <w:p w:rsidR="0061605E" w:rsidRPr="004B5BD1" w:rsidRDefault="0061605E" w:rsidP="0061605E">
      <w:pPr>
        <w:shd w:val="clear" w:color="auto" w:fill="FFFFFF"/>
        <w:tabs>
          <w:tab w:val="left" w:pos="538"/>
        </w:tabs>
        <w:ind w:left="307"/>
        <w:jc w:val="both"/>
        <w:rPr>
          <w:lang w:eastAsia="ar-SA"/>
        </w:rPr>
      </w:pPr>
      <w:r w:rsidRPr="004B5BD1">
        <w:rPr>
          <w:b/>
          <w:bCs/>
          <w:iCs/>
          <w:spacing w:val="-2"/>
          <w:lang w:eastAsia="ar-SA"/>
        </w:rPr>
        <w:t>2.</w:t>
      </w:r>
      <w:r w:rsidRPr="004B5BD1">
        <w:rPr>
          <w:b/>
          <w:bCs/>
          <w:iCs/>
          <w:lang w:eastAsia="ar-SA"/>
        </w:rPr>
        <w:tab/>
        <w:t>Объяснять:</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особенности строения и развития геосфер Земли, а также причины процессов и явлений, происходя</w:t>
      </w:r>
      <w:r w:rsidRPr="004B5BD1">
        <w:rPr>
          <w:lang w:eastAsia="ar-SA"/>
        </w:rPr>
        <w:softHyphen/>
        <w:t>щих в геосферах;</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особенности компонентов природы материков, раз</w:t>
      </w:r>
      <w:r w:rsidRPr="004B5BD1">
        <w:rPr>
          <w:lang w:eastAsia="ar-SA"/>
        </w:rPr>
        <w:softHyphen/>
        <w:t>личия в природе отдельных регионов континентов и акваторий океанов;</w:t>
      </w:r>
    </w:p>
    <w:p w:rsidR="0061605E" w:rsidRPr="004B5BD1" w:rsidRDefault="0061605E" w:rsidP="0061605E">
      <w:pPr>
        <w:numPr>
          <w:ilvl w:val="0"/>
          <w:numId w:val="32"/>
        </w:numPr>
        <w:shd w:val="clear" w:color="auto" w:fill="FFFFFF"/>
        <w:tabs>
          <w:tab w:val="left" w:pos="298"/>
        </w:tabs>
        <w:suppressAutoHyphens/>
        <w:autoSpaceDE w:val="0"/>
        <w:ind w:left="720" w:right="19" w:hanging="360"/>
        <w:jc w:val="both"/>
        <w:rPr>
          <w:lang w:eastAsia="ar-SA"/>
        </w:rPr>
      </w:pPr>
      <w:r w:rsidRPr="004B5BD1">
        <w:rPr>
          <w:lang w:eastAsia="ar-SA"/>
        </w:rPr>
        <w:t>особенности расового и этнического состава населе</w:t>
      </w:r>
      <w:r w:rsidRPr="004B5BD1">
        <w:rPr>
          <w:lang w:eastAsia="ar-SA"/>
        </w:rPr>
        <w:softHyphen/>
        <w:t>ния;</w:t>
      </w:r>
    </w:p>
    <w:p w:rsidR="0061605E" w:rsidRPr="004B5BD1" w:rsidRDefault="0061605E" w:rsidP="0061605E">
      <w:pPr>
        <w:numPr>
          <w:ilvl w:val="0"/>
          <w:numId w:val="32"/>
        </w:numPr>
        <w:shd w:val="clear" w:color="auto" w:fill="FFFFFF"/>
        <w:tabs>
          <w:tab w:val="left" w:pos="298"/>
        </w:tabs>
        <w:suppressAutoHyphens/>
        <w:autoSpaceDE w:val="0"/>
        <w:ind w:left="720" w:right="10" w:hanging="360"/>
        <w:jc w:val="both"/>
        <w:rPr>
          <w:lang w:eastAsia="ar-SA"/>
        </w:rPr>
      </w:pPr>
      <w:r w:rsidRPr="004B5BD1">
        <w:rPr>
          <w:lang w:eastAsia="ar-SA"/>
        </w:rPr>
        <w:t>различия в условиях жизни народов, в степени за</w:t>
      </w:r>
      <w:r w:rsidRPr="004B5BD1">
        <w:rPr>
          <w:lang w:eastAsia="ar-SA"/>
        </w:rPr>
        <w:softHyphen/>
        <w:t>селенности материков и отдельных стран;</w:t>
      </w:r>
    </w:p>
    <w:p w:rsidR="0061605E" w:rsidRPr="004B5BD1" w:rsidRDefault="0061605E" w:rsidP="0061605E">
      <w:pPr>
        <w:numPr>
          <w:ilvl w:val="0"/>
          <w:numId w:val="32"/>
        </w:numPr>
        <w:shd w:val="clear" w:color="auto" w:fill="FFFFFF"/>
        <w:tabs>
          <w:tab w:val="left" w:pos="298"/>
        </w:tabs>
        <w:suppressAutoHyphens/>
        <w:autoSpaceDE w:val="0"/>
        <w:ind w:left="720" w:right="10" w:hanging="360"/>
        <w:jc w:val="both"/>
        <w:rPr>
          <w:lang w:eastAsia="ar-SA"/>
        </w:rPr>
      </w:pPr>
      <w:r w:rsidRPr="004B5BD1">
        <w:rPr>
          <w:lang w:eastAsia="ar-SA"/>
        </w:rPr>
        <w:t>различия в орудиях труда, средствах передвиже</w:t>
      </w:r>
      <w:r w:rsidRPr="004B5BD1">
        <w:rPr>
          <w:lang w:eastAsia="ar-SA"/>
        </w:rPr>
        <w:softHyphen/>
        <w:t>ния, в типах жилищ, видах хозяйственной де</w:t>
      </w:r>
      <w:r w:rsidRPr="004B5BD1">
        <w:rPr>
          <w:lang w:eastAsia="ar-SA"/>
        </w:rPr>
        <w:softHyphen/>
        <w:t>ятельности, возникшие как результат адаптации человека к окружающей среде;</w:t>
      </w:r>
    </w:p>
    <w:p w:rsidR="0061605E" w:rsidRPr="004B5BD1" w:rsidRDefault="0061605E" w:rsidP="0061605E">
      <w:pPr>
        <w:numPr>
          <w:ilvl w:val="0"/>
          <w:numId w:val="32"/>
        </w:numPr>
        <w:shd w:val="clear" w:color="auto" w:fill="FFFFFF"/>
        <w:tabs>
          <w:tab w:val="left" w:pos="298"/>
        </w:tabs>
        <w:suppressAutoHyphens/>
        <w:autoSpaceDE w:val="0"/>
        <w:ind w:left="720" w:right="10" w:hanging="360"/>
        <w:jc w:val="both"/>
        <w:rPr>
          <w:lang w:eastAsia="ar-SA"/>
        </w:rPr>
      </w:pPr>
      <w:r w:rsidRPr="004B5BD1">
        <w:rPr>
          <w:lang w:eastAsia="ar-SA"/>
        </w:rPr>
        <w:t>особенности экологических ситуаций на матери</w:t>
      </w:r>
      <w:r w:rsidRPr="004B5BD1">
        <w:rPr>
          <w:lang w:eastAsia="ar-SA"/>
        </w:rPr>
        <w:softHyphen/>
        <w:t>ках, в акваториях океанов, в отдельных странах;</w:t>
      </w:r>
    </w:p>
    <w:p w:rsidR="0061605E" w:rsidRPr="004B5BD1" w:rsidRDefault="0061605E" w:rsidP="0061605E">
      <w:pPr>
        <w:numPr>
          <w:ilvl w:val="0"/>
          <w:numId w:val="32"/>
        </w:numPr>
        <w:shd w:val="clear" w:color="auto" w:fill="FFFFFF"/>
        <w:tabs>
          <w:tab w:val="left" w:pos="298"/>
        </w:tabs>
        <w:suppressAutoHyphens/>
        <w:autoSpaceDE w:val="0"/>
        <w:ind w:left="720" w:hanging="360"/>
        <w:jc w:val="both"/>
        <w:rPr>
          <w:lang w:eastAsia="ar-SA"/>
        </w:rPr>
      </w:pPr>
      <w:r w:rsidRPr="004B5BD1">
        <w:rPr>
          <w:lang w:eastAsia="ar-SA"/>
        </w:rPr>
        <w:t>основные закономерности и свойства, присущие географической оболочке;</w:t>
      </w:r>
    </w:p>
    <w:p w:rsidR="0061605E" w:rsidRPr="004B5BD1" w:rsidRDefault="0061605E" w:rsidP="0061605E">
      <w:pPr>
        <w:shd w:val="clear" w:color="auto" w:fill="FFFFFF"/>
        <w:ind w:left="271" w:right="17"/>
        <w:jc w:val="both"/>
        <w:rPr>
          <w:b/>
          <w:bCs/>
          <w:lang w:eastAsia="ar-SA"/>
        </w:rPr>
      </w:pPr>
      <w:proofErr w:type="gramStart"/>
      <w:r w:rsidRPr="004B5BD1">
        <w:rPr>
          <w:lang w:eastAsia="ar-SA"/>
        </w:rPr>
        <w:t>понятия: «платформа», «рельеф», «воздушная масса», «водная масса», «природная зона», «климатообразующие факторы», «географическое по</w:t>
      </w:r>
      <w:r w:rsidRPr="004B5BD1">
        <w:rPr>
          <w:lang w:eastAsia="ar-SA"/>
        </w:rPr>
        <w:softHyphen/>
        <w:t>ложение материка», «режим реки», «природный комплекс», «географическая оболочка», «зональ</w:t>
      </w:r>
      <w:r w:rsidRPr="004B5BD1">
        <w:rPr>
          <w:lang w:eastAsia="ar-SA"/>
        </w:rPr>
        <w:softHyphen/>
        <w:t>ность», «высотная поясность», уметь применять их в процессе учебного познания.</w:t>
      </w:r>
      <w:proofErr w:type="gramEnd"/>
    </w:p>
    <w:p w:rsidR="0061605E" w:rsidRPr="004B5BD1" w:rsidRDefault="0061605E" w:rsidP="0061605E">
      <w:pPr>
        <w:shd w:val="clear" w:color="auto" w:fill="FFFFFF"/>
        <w:tabs>
          <w:tab w:val="left" w:pos="525"/>
        </w:tabs>
        <w:ind w:left="280"/>
        <w:jc w:val="both"/>
        <w:rPr>
          <w:lang w:eastAsia="ar-SA"/>
        </w:rPr>
      </w:pPr>
      <w:r w:rsidRPr="004B5BD1">
        <w:rPr>
          <w:b/>
          <w:bCs/>
          <w:lang w:eastAsia="ar-SA"/>
        </w:rPr>
        <w:t>3.</w:t>
      </w:r>
      <w:r w:rsidRPr="004B5BD1">
        <w:rPr>
          <w:b/>
          <w:bCs/>
          <w:lang w:eastAsia="ar-SA"/>
        </w:rPr>
        <w:tab/>
      </w:r>
      <w:r w:rsidRPr="004B5BD1">
        <w:rPr>
          <w:b/>
          <w:bCs/>
          <w:iCs/>
          <w:lang w:eastAsia="ar-SA"/>
        </w:rPr>
        <w:t>Описывать:</w:t>
      </w:r>
    </w:p>
    <w:p w:rsidR="0061605E" w:rsidRPr="004B5BD1" w:rsidRDefault="0061605E" w:rsidP="0061605E">
      <w:pPr>
        <w:numPr>
          <w:ilvl w:val="0"/>
          <w:numId w:val="37"/>
        </w:numPr>
        <w:shd w:val="clear" w:color="auto" w:fill="FFFFFF"/>
        <w:tabs>
          <w:tab w:val="left" w:pos="280"/>
        </w:tabs>
        <w:suppressAutoHyphens/>
        <w:autoSpaceDE w:val="0"/>
        <w:jc w:val="both"/>
        <w:rPr>
          <w:lang w:eastAsia="ar-SA"/>
        </w:rPr>
      </w:pPr>
      <w:r w:rsidRPr="004B5BD1">
        <w:rPr>
          <w:lang w:eastAsia="ar-SA"/>
        </w:rPr>
        <w:t>основные источники географической информации;</w:t>
      </w:r>
    </w:p>
    <w:p w:rsidR="0061605E" w:rsidRPr="004B5BD1" w:rsidRDefault="0061605E" w:rsidP="0061605E">
      <w:pPr>
        <w:numPr>
          <w:ilvl w:val="0"/>
          <w:numId w:val="37"/>
        </w:numPr>
        <w:shd w:val="clear" w:color="auto" w:fill="FFFFFF"/>
        <w:tabs>
          <w:tab w:val="left" w:pos="280"/>
        </w:tabs>
        <w:suppressAutoHyphens/>
        <w:autoSpaceDE w:val="0"/>
        <w:jc w:val="both"/>
        <w:rPr>
          <w:lang w:eastAsia="ar-SA"/>
        </w:rPr>
      </w:pPr>
      <w:r w:rsidRPr="004B5BD1">
        <w:rPr>
          <w:lang w:eastAsia="ar-SA"/>
        </w:rPr>
        <w:t>географическое положение объектов (по карте);</w:t>
      </w:r>
    </w:p>
    <w:p w:rsidR="0061605E" w:rsidRPr="004B5BD1" w:rsidRDefault="0061605E" w:rsidP="0061605E">
      <w:pPr>
        <w:numPr>
          <w:ilvl w:val="0"/>
          <w:numId w:val="37"/>
        </w:numPr>
        <w:shd w:val="clear" w:color="auto" w:fill="FFFFFF"/>
        <w:tabs>
          <w:tab w:val="left" w:pos="280"/>
        </w:tabs>
        <w:suppressAutoHyphens/>
        <w:autoSpaceDE w:val="0"/>
        <w:jc w:val="both"/>
        <w:rPr>
          <w:lang w:eastAsia="ar-SA"/>
        </w:rPr>
      </w:pPr>
      <w:r w:rsidRPr="004B5BD1">
        <w:rPr>
          <w:lang w:eastAsia="ar-SA"/>
        </w:rPr>
        <w:t>существующие в природе круговороты вещества и энергии (по схемам);</w:t>
      </w:r>
    </w:p>
    <w:p w:rsidR="0061605E" w:rsidRPr="004B5BD1" w:rsidRDefault="0061605E" w:rsidP="0061605E">
      <w:pPr>
        <w:numPr>
          <w:ilvl w:val="0"/>
          <w:numId w:val="37"/>
        </w:numPr>
        <w:shd w:val="clear" w:color="auto" w:fill="FFFFFF"/>
        <w:tabs>
          <w:tab w:val="left" w:pos="280"/>
        </w:tabs>
        <w:suppressAutoHyphens/>
        <w:autoSpaceDE w:val="0"/>
        <w:jc w:val="both"/>
        <w:rPr>
          <w:lang w:eastAsia="ar-SA"/>
        </w:rPr>
      </w:pPr>
      <w:r w:rsidRPr="004B5BD1">
        <w:rPr>
          <w:lang w:eastAsia="ar-SA"/>
        </w:rPr>
        <w:t>компоненты ландшафта, природные зоны, геогра</w:t>
      </w:r>
      <w:r w:rsidRPr="004B5BD1">
        <w:rPr>
          <w:lang w:eastAsia="ar-SA"/>
        </w:rPr>
        <w:softHyphen/>
        <w:t>фические особенности крупных регионов матери</w:t>
      </w:r>
      <w:r w:rsidRPr="004B5BD1">
        <w:rPr>
          <w:lang w:eastAsia="ar-SA"/>
        </w:rPr>
        <w:softHyphen/>
        <w:t>ков и крупнейших стран мира;</w:t>
      </w:r>
    </w:p>
    <w:p w:rsidR="0061605E" w:rsidRPr="004B5BD1" w:rsidRDefault="0061605E" w:rsidP="0061605E">
      <w:pPr>
        <w:numPr>
          <w:ilvl w:val="0"/>
          <w:numId w:val="37"/>
        </w:numPr>
        <w:shd w:val="clear" w:color="auto" w:fill="FFFFFF"/>
        <w:tabs>
          <w:tab w:val="left" w:pos="280"/>
        </w:tabs>
        <w:suppressAutoHyphens/>
        <w:autoSpaceDE w:val="0"/>
        <w:jc w:val="both"/>
        <w:rPr>
          <w:lang w:eastAsia="ar-SA"/>
        </w:rPr>
      </w:pPr>
      <w:r w:rsidRPr="004B5BD1">
        <w:rPr>
          <w:lang w:eastAsia="ar-SA"/>
        </w:rPr>
        <w:t>объекты и территории по картам, картинам и дру</w:t>
      </w:r>
      <w:r w:rsidRPr="004B5BD1">
        <w:rPr>
          <w:lang w:eastAsia="ar-SA"/>
        </w:rPr>
        <w:softHyphen/>
        <w:t>гим источникам географической информации, со</w:t>
      </w:r>
      <w:r w:rsidRPr="004B5BD1">
        <w:rPr>
          <w:lang w:eastAsia="ar-SA"/>
        </w:rPr>
        <w:softHyphen/>
        <w:t>здавая их словесный или графический образ;</w:t>
      </w:r>
    </w:p>
    <w:p w:rsidR="0061605E" w:rsidRPr="004B5BD1" w:rsidRDefault="0061605E" w:rsidP="0061605E">
      <w:pPr>
        <w:numPr>
          <w:ilvl w:val="0"/>
          <w:numId w:val="37"/>
        </w:numPr>
        <w:shd w:val="clear" w:color="auto" w:fill="FFFFFF"/>
        <w:tabs>
          <w:tab w:val="left" w:pos="280"/>
        </w:tabs>
        <w:suppressAutoHyphens/>
        <w:autoSpaceDE w:val="0"/>
        <w:jc w:val="both"/>
        <w:rPr>
          <w:b/>
          <w:bCs/>
          <w:iCs/>
          <w:lang w:eastAsia="ar-SA"/>
        </w:rPr>
      </w:pPr>
      <w:r w:rsidRPr="004B5BD1">
        <w:rPr>
          <w:lang w:eastAsia="ar-SA"/>
        </w:rPr>
        <w:t>особенности материальной и духовной культуры крупных народностей.</w:t>
      </w:r>
    </w:p>
    <w:p w:rsidR="0061605E" w:rsidRPr="004B5BD1" w:rsidRDefault="0061605E" w:rsidP="0061605E">
      <w:pPr>
        <w:numPr>
          <w:ilvl w:val="0"/>
          <w:numId w:val="35"/>
        </w:numPr>
        <w:shd w:val="clear" w:color="auto" w:fill="FFFFFF"/>
        <w:tabs>
          <w:tab w:val="left" w:pos="525"/>
        </w:tabs>
        <w:suppressAutoHyphens/>
        <w:ind w:left="280"/>
        <w:jc w:val="both"/>
        <w:rPr>
          <w:lang w:eastAsia="ar-SA"/>
        </w:rPr>
      </w:pPr>
      <w:r w:rsidRPr="004B5BD1">
        <w:rPr>
          <w:b/>
          <w:bCs/>
          <w:iCs/>
          <w:lang w:eastAsia="ar-SA"/>
        </w:rPr>
        <w:t>Определять (измерять):</w:t>
      </w:r>
    </w:p>
    <w:p w:rsidR="0061605E" w:rsidRPr="004B5BD1" w:rsidRDefault="0061605E" w:rsidP="0061605E">
      <w:pPr>
        <w:numPr>
          <w:ilvl w:val="0"/>
          <w:numId w:val="36"/>
        </w:numPr>
        <w:shd w:val="clear" w:color="auto" w:fill="FFFFFF"/>
        <w:tabs>
          <w:tab w:val="left" w:pos="525"/>
        </w:tabs>
        <w:suppressAutoHyphens/>
        <w:jc w:val="both"/>
        <w:rPr>
          <w:lang w:eastAsia="ar-SA"/>
        </w:rPr>
      </w:pPr>
      <w:r w:rsidRPr="004B5BD1">
        <w:rPr>
          <w:lang w:eastAsia="ar-SA"/>
        </w:rPr>
        <w:t>географическую информацию по картам различно</w:t>
      </w:r>
      <w:r w:rsidRPr="004B5BD1">
        <w:rPr>
          <w:lang w:eastAsia="ar-SA"/>
        </w:rPr>
        <w:softHyphen/>
        <w:t>го содержания (количество осадков, температуру воздуха, годовую амплитуду температур и т. д.);</w:t>
      </w:r>
    </w:p>
    <w:p w:rsidR="0061605E" w:rsidRPr="004B5BD1" w:rsidRDefault="0061605E" w:rsidP="0061605E">
      <w:pPr>
        <w:numPr>
          <w:ilvl w:val="0"/>
          <w:numId w:val="36"/>
        </w:numPr>
        <w:shd w:val="clear" w:color="auto" w:fill="FFFFFF"/>
        <w:tabs>
          <w:tab w:val="left" w:pos="525"/>
        </w:tabs>
        <w:suppressAutoHyphens/>
        <w:jc w:val="both"/>
        <w:rPr>
          <w:b/>
          <w:bCs/>
          <w:spacing w:val="-2"/>
          <w:lang w:eastAsia="ar-SA"/>
        </w:rPr>
      </w:pPr>
      <w:r w:rsidRPr="004B5BD1">
        <w:rPr>
          <w:lang w:eastAsia="ar-SA"/>
        </w:rPr>
        <w:t>вид и тип карт и других источников географиче</w:t>
      </w:r>
      <w:r w:rsidRPr="004B5BD1">
        <w:rPr>
          <w:lang w:eastAsia="ar-SA"/>
        </w:rPr>
        <w:softHyphen/>
        <w:t>ских знаний для получения необходимой информа</w:t>
      </w:r>
      <w:r w:rsidRPr="004B5BD1">
        <w:rPr>
          <w:lang w:eastAsia="ar-SA"/>
        </w:rPr>
        <w:softHyphen/>
        <w:t>ции.</w:t>
      </w:r>
    </w:p>
    <w:p w:rsidR="0061605E" w:rsidRPr="004B5BD1" w:rsidRDefault="0061605E" w:rsidP="0061605E">
      <w:pPr>
        <w:shd w:val="clear" w:color="auto" w:fill="FFFFFF"/>
        <w:tabs>
          <w:tab w:val="left" w:pos="525"/>
        </w:tabs>
        <w:ind w:left="280"/>
        <w:jc w:val="both"/>
        <w:rPr>
          <w:lang w:eastAsia="ar-SA"/>
        </w:rPr>
      </w:pPr>
      <w:r w:rsidRPr="004B5BD1">
        <w:rPr>
          <w:b/>
          <w:bCs/>
          <w:spacing w:val="-2"/>
          <w:lang w:eastAsia="ar-SA"/>
        </w:rPr>
        <w:t>5.</w:t>
      </w:r>
      <w:r w:rsidRPr="004B5BD1">
        <w:rPr>
          <w:b/>
          <w:bCs/>
          <w:lang w:eastAsia="ar-SA"/>
        </w:rPr>
        <w:tab/>
      </w:r>
      <w:r w:rsidRPr="004B5BD1">
        <w:rPr>
          <w:b/>
          <w:bCs/>
          <w:iCs/>
          <w:lang w:eastAsia="ar-SA"/>
        </w:rPr>
        <w:t>Называть и (или) показывать:</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t>важнейшие природные объекты материков, океа</w:t>
      </w:r>
      <w:r w:rsidRPr="004B5BD1">
        <w:rPr>
          <w:lang w:eastAsia="ar-SA"/>
        </w:rPr>
        <w:softHyphen/>
        <w:t>нов, их крупных регионов, стран;</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t>типы земной коры, основные тектонические струк</w:t>
      </w:r>
      <w:r w:rsidRPr="004B5BD1">
        <w:rPr>
          <w:lang w:eastAsia="ar-SA"/>
        </w:rPr>
        <w:softHyphen/>
        <w:t>туры, мировые центры месторождений полезных ископаемых, сейсмически опасные территории;</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t>факторы формирования климата, области дей</w:t>
      </w:r>
      <w:r w:rsidRPr="004B5BD1">
        <w:rPr>
          <w:lang w:eastAsia="ar-SA"/>
        </w:rPr>
        <w:softHyphen/>
        <w:t>ствия пассатов, муссонов, западного переноса воздуха, климатические пояса, примеры опасных явлений, происходящих в атмосфере;</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lastRenderedPageBreak/>
        <w:t>крупнейшие народы мира, наиболее распростра</w:t>
      </w:r>
      <w:r w:rsidRPr="004B5BD1">
        <w:rPr>
          <w:lang w:eastAsia="ar-SA"/>
        </w:rPr>
        <w:softHyphen/>
        <w:t>ненные языки, мировые религии, ареалы их распространения, основные густонаселенные регионы мира, крупнейшие по площади и населению стра</w:t>
      </w:r>
      <w:r w:rsidRPr="004B5BD1">
        <w:rPr>
          <w:lang w:eastAsia="ar-SA"/>
        </w:rPr>
        <w:softHyphen/>
        <w:t>ны мира;</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t>основные культурно-исторические центры стран, их столицы и крупные города;</w:t>
      </w:r>
    </w:p>
    <w:p w:rsidR="0061605E" w:rsidRPr="004B5BD1" w:rsidRDefault="0061605E" w:rsidP="0061605E">
      <w:pPr>
        <w:numPr>
          <w:ilvl w:val="0"/>
          <w:numId w:val="34"/>
        </w:numPr>
        <w:shd w:val="clear" w:color="auto" w:fill="FFFFFF"/>
        <w:tabs>
          <w:tab w:val="left" w:pos="280"/>
        </w:tabs>
        <w:suppressAutoHyphens/>
        <w:autoSpaceDE w:val="0"/>
        <w:jc w:val="both"/>
        <w:rPr>
          <w:lang w:eastAsia="ar-SA"/>
        </w:rPr>
      </w:pPr>
      <w:r w:rsidRPr="004B5BD1">
        <w:rPr>
          <w:lang w:eastAsia="ar-SA"/>
        </w:rPr>
        <w:t>ареалы распространения основных видов традици</w:t>
      </w:r>
      <w:r w:rsidRPr="004B5BD1">
        <w:rPr>
          <w:lang w:eastAsia="ar-SA"/>
        </w:rPr>
        <w:softHyphen/>
        <w:t>онной хозяйственной деятельности;</w:t>
      </w:r>
    </w:p>
    <w:p w:rsidR="0061605E" w:rsidRPr="004B5BD1" w:rsidRDefault="0061605E" w:rsidP="0061605E">
      <w:pPr>
        <w:numPr>
          <w:ilvl w:val="0"/>
          <w:numId w:val="34"/>
        </w:numPr>
        <w:shd w:val="clear" w:color="auto" w:fill="FFFFFF"/>
        <w:tabs>
          <w:tab w:val="left" w:pos="280"/>
        </w:tabs>
        <w:suppressAutoHyphens/>
        <w:autoSpaceDE w:val="0"/>
        <w:jc w:val="both"/>
        <w:rPr>
          <w:b/>
          <w:lang w:eastAsia="ar-SA"/>
        </w:rPr>
      </w:pPr>
      <w:r w:rsidRPr="004B5BD1">
        <w:rPr>
          <w:lang w:eastAsia="ar-SA"/>
        </w:rPr>
        <w:t>природные ресурсы суши и океана, меры по охране атмосферы, вод океана и суши.</w:t>
      </w:r>
    </w:p>
    <w:p w:rsidR="0061605E" w:rsidRPr="004B5BD1" w:rsidRDefault="0061605E" w:rsidP="0061605E">
      <w:pPr>
        <w:ind w:left="278"/>
        <w:jc w:val="both"/>
        <w:rPr>
          <w:rFonts w:eastAsia="Verdana"/>
          <w:lang w:eastAsia="ar-SA"/>
        </w:rPr>
      </w:pPr>
      <w:r w:rsidRPr="004B5BD1">
        <w:rPr>
          <w:b/>
          <w:lang w:eastAsia="ar-SA"/>
        </w:rPr>
        <w:t xml:space="preserve">6. Использовать приобретенные знания и умения в практической деятельности и повседневной жизни </w:t>
      </w:r>
      <w:proofErr w:type="gramStart"/>
      <w:r w:rsidRPr="004B5BD1">
        <w:rPr>
          <w:lang w:eastAsia="ar-SA"/>
        </w:rPr>
        <w:t>для</w:t>
      </w:r>
      <w:proofErr w:type="gramEnd"/>
      <w:r w:rsidRPr="004B5BD1">
        <w:rPr>
          <w:lang w:eastAsia="ar-SA"/>
        </w:rPr>
        <w:t>:</w:t>
      </w:r>
    </w:p>
    <w:p w:rsidR="0061605E" w:rsidRPr="004B5BD1" w:rsidRDefault="0061605E" w:rsidP="0061605E">
      <w:pPr>
        <w:numPr>
          <w:ilvl w:val="0"/>
          <w:numId w:val="33"/>
        </w:numPr>
        <w:suppressAutoHyphens/>
        <w:jc w:val="both"/>
        <w:rPr>
          <w:rFonts w:eastAsia="Verdana"/>
          <w:lang w:eastAsia="ar-SA"/>
        </w:rPr>
      </w:pPr>
      <w:r w:rsidRPr="004B5BD1">
        <w:rPr>
          <w:rFonts w:eastAsia="Verdana"/>
          <w:lang w:eastAsia="ar-SA"/>
        </w:rPr>
        <w:t xml:space="preserve">Чтения карт различного содержания; </w:t>
      </w:r>
    </w:p>
    <w:p w:rsidR="0061605E" w:rsidRPr="004B5BD1" w:rsidRDefault="0061605E" w:rsidP="0061605E">
      <w:pPr>
        <w:numPr>
          <w:ilvl w:val="0"/>
          <w:numId w:val="33"/>
        </w:numPr>
        <w:suppressAutoHyphens/>
        <w:jc w:val="both"/>
        <w:rPr>
          <w:rFonts w:eastAsia="Verdana"/>
          <w:lang w:eastAsia="ar-SA"/>
        </w:rPr>
      </w:pPr>
      <w:r w:rsidRPr="004B5BD1">
        <w:rPr>
          <w:rFonts w:eastAsia="Verdana"/>
          <w:lang w:eastAsia="ar-SA"/>
        </w:rPr>
        <w:t xml:space="preserve">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w:t>
      </w:r>
    </w:p>
    <w:p w:rsidR="0061605E" w:rsidRPr="004B5BD1" w:rsidRDefault="0061605E" w:rsidP="0061605E">
      <w:pPr>
        <w:numPr>
          <w:ilvl w:val="0"/>
          <w:numId w:val="33"/>
        </w:numPr>
        <w:suppressAutoHyphens/>
        <w:jc w:val="both"/>
        <w:rPr>
          <w:rFonts w:eastAsia="Verdana"/>
          <w:lang w:eastAsia="ar-SA"/>
        </w:rPr>
      </w:pPr>
      <w:r w:rsidRPr="004B5BD1">
        <w:rPr>
          <w:rFonts w:eastAsia="Verdana"/>
          <w:lang w:eastAsia="ar-SA"/>
        </w:rPr>
        <w:t xml:space="preserve">оценки их последствий; </w:t>
      </w:r>
    </w:p>
    <w:p w:rsidR="0061605E" w:rsidRPr="004B5BD1" w:rsidRDefault="0061605E" w:rsidP="0061605E">
      <w:pPr>
        <w:numPr>
          <w:ilvl w:val="0"/>
          <w:numId w:val="33"/>
        </w:numPr>
        <w:suppressAutoHyphens/>
        <w:jc w:val="both"/>
        <w:rPr>
          <w:b/>
          <w:sz w:val="28"/>
          <w:szCs w:val="28"/>
          <w:lang w:eastAsia="ar-SA"/>
        </w:rPr>
      </w:pPr>
      <w:r w:rsidRPr="004B5BD1">
        <w:rPr>
          <w:rFonts w:eastAsia="Verdana"/>
          <w:lang w:eastAsia="ar-SA"/>
        </w:rPr>
        <w:t>проведения самостоятельного поиска географической информации из разных источников.</w:t>
      </w:r>
    </w:p>
    <w:p w:rsidR="0061605E" w:rsidRDefault="0061605E" w:rsidP="006211FC">
      <w:pPr>
        <w:ind w:firstLine="540"/>
        <w:jc w:val="center"/>
        <w:rPr>
          <w:b/>
          <w:sz w:val="28"/>
          <w:szCs w:val="28"/>
        </w:rPr>
      </w:pPr>
    </w:p>
    <w:p w:rsidR="0061605E" w:rsidRDefault="0061605E" w:rsidP="006211FC">
      <w:pPr>
        <w:ind w:firstLine="540"/>
        <w:jc w:val="center"/>
        <w:rPr>
          <w:b/>
          <w:sz w:val="28"/>
          <w:szCs w:val="28"/>
        </w:rPr>
      </w:pPr>
    </w:p>
    <w:tbl>
      <w:tblPr>
        <w:tblpPr w:leftFromText="180" w:rightFromText="180" w:horzAnchor="margin" w:tblpXSpec="center" w:tblpY="735"/>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9"/>
        <w:gridCol w:w="3164"/>
        <w:gridCol w:w="1115"/>
        <w:gridCol w:w="5369"/>
        <w:gridCol w:w="1430"/>
        <w:gridCol w:w="1745"/>
        <w:gridCol w:w="1273"/>
        <w:gridCol w:w="1263"/>
      </w:tblGrid>
      <w:tr w:rsidR="0061605E" w:rsidRPr="003A6FD9" w:rsidTr="0061605E">
        <w:trPr>
          <w:trHeight w:val="539"/>
        </w:trPr>
        <w:tc>
          <w:tcPr>
            <w:tcW w:w="1079" w:type="dxa"/>
            <w:vMerge w:val="restart"/>
            <w:vAlign w:val="center"/>
          </w:tcPr>
          <w:p w:rsidR="0061605E" w:rsidRPr="003A6FD9" w:rsidRDefault="0061605E" w:rsidP="0061605E">
            <w:pPr>
              <w:jc w:val="center"/>
              <w:rPr>
                <w:szCs w:val="20"/>
              </w:rPr>
            </w:pPr>
            <w:r w:rsidRPr="003A6FD9">
              <w:rPr>
                <w:szCs w:val="20"/>
              </w:rPr>
              <w:t>№ урока</w:t>
            </w:r>
          </w:p>
        </w:tc>
        <w:tc>
          <w:tcPr>
            <w:tcW w:w="3164" w:type="dxa"/>
            <w:vMerge w:val="restart"/>
            <w:vAlign w:val="center"/>
          </w:tcPr>
          <w:p w:rsidR="0061605E" w:rsidRPr="003A6FD9" w:rsidRDefault="0061605E" w:rsidP="0061605E">
            <w:pPr>
              <w:jc w:val="center"/>
              <w:rPr>
                <w:szCs w:val="20"/>
              </w:rPr>
            </w:pPr>
            <w:r w:rsidRPr="003A6FD9">
              <w:rPr>
                <w:szCs w:val="20"/>
              </w:rPr>
              <w:t>Тема урока</w:t>
            </w:r>
          </w:p>
        </w:tc>
        <w:tc>
          <w:tcPr>
            <w:tcW w:w="1115" w:type="dxa"/>
            <w:vMerge w:val="restart"/>
            <w:vAlign w:val="center"/>
          </w:tcPr>
          <w:p w:rsidR="0061605E" w:rsidRPr="003A6FD9" w:rsidRDefault="0061605E" w:rsidP="0061605E">
            <w:pPr>
              <w:jc w:val="center"/>
              <w:rPr>
                <w:szCs w:val="20"/>
              </w:rPr>
            </w:pPr>
            <w:r w:rsidRPr="003A6FD9">
              <w:rPr>
                <w:szCs w:val="20"/>
              </w:rPr>
              <w:t>Кол-во часов</w:t>
            </w:r>
          </w:p>
        </w:tc>
        <w:tc>
          <w:tcPr>
            <w:tcW w:w="5369" w:type="dxa"/>
            <w:vMerge w:val="restart"/>
            <w:vAlign w:val="center"/>
          </w:tcPr>
          <w:p w:rsidR="0061605E" w:rsidRDefault="0061605E" w:rsidP="0061605E">
            <w:pPr>
              <w:jc w:val="center"/>
              <w:rPr>
                <w:szCs w:val="20"/>
              </w:rPr>
            </w:pPr>
            <w:r w:rsidRPr="003A6FD9">
              <w:rPr>
                <w:szCs w:val="20"/>
              </w:rPr>
              <w:t>Основные виды учебной деятельности</w:t>
            </w:r>
          </w:p>
          <w:p w:rsidR="0061605E" w:rsidRPr="003A6FD9" w:rsidRDefault="0061605E" w:rsidP="0061605E">
            <w:pPr>
              <w:jc w:val="center"/>
              <w:rPr>
                <w:szCs w:val="20"/>
              </w:rPr>
            </w:pPr>
            <w:r w:rsidRPr="003A6FD9">
              <w:rPr>
                <w:szCs w:val="20"/>
              </w:rPr>
              <w:t xml:space="preserve"> (на уровне УУД)</w:t>
            </w:r>
          </w:p>
        </w:tc>
        <w:tc>
          <w:tcPr>
            <w:tcW w:w="1430" w:type="dxa"/>
            <w:vMerge w:val="restart"/>
            <w:vAlign w:val="center"/>
          </w:tcPr>
          <w:p w:rsidR="0061605E" w:rsidRPr="003A6FD9" w:rsidRDefault="0061605E" w:rsidP="0061605E">
            <w:pPr>
              <w:jc w:val="center"/>
              <w:rPr>
                <w:szCs w:val="20"/>
              </w:rPr>
            </w:pPr>
            <w:r w:rsidRPr="003A6FD9">
              <w:rPr>
                <w:szCs w:val="20"/>
              </w:rPr>
              <w:t xml:space="preserve">Виды контроля </w:t>
            </w:r>
          </w:p>
        </w:tc>
        <w:tc>
          <w:tcPr>
            <w:tcW w:w="1745" w:type="dxa"/>
            <w:vMerge w:val="restart"/>
            <w:vAlign w:val="center"/>
          </w:tcPr>
          <w:p w:rsidR="0061605E" w:rsidRPr="003A6FD9" w:rsidRDefault="0061605E" w:rsidP="0061605E">
            <w:pPr>
              <w:jc w:val="center"/>
              <w:rPr>
                <w:szCs w:val="20"/>
              </w:rPr>
            </w:pPr>
            <w:r w:rsidRPr="003A6FD9">
              <w:rPr>
                <w:szCs w:val="20"/>
              </w:rPr>
              <w:t>Домашнее задание</w:t>
            </w:r>
          </w:p>
        </w:tc>
        <w:tc>
          <w:tcPr>
            <w:tcW w:w="2536" w:type="dxa"/>
            <w:gridSpan w:val="2"/>
            <w:vAlign w:val="center"/>
          </w:tcPr>
          <w:p w:rsidR="0061605E" w:rsidRPr="003A6FD9" w:rsidRDefault="0061605E" w:rsidP="0061605E">
            <w:pPr>
              <w:jc w:val="center"/>
              <w:rPr>
                <w:szCs w:val="20"/>
              </w:rPr>
            </w:pPr>
            <w:r w:rsidRPr="003A6FD9">
              <w:rPr>
                <w:szCs w:val="20"/>
              </w:rPr>
              <w:t>Дата</w:t>
            </w:r>
          </w:p>
        </w:tc>
      </w:tr>
      <w:tr w:rsidR="0061605E" w:rsidRPr="003A6FD9" w:rsidTr="0061605E">
        <w:trPr>
          <w:trHeight w:val="539"/>
        </w:trPr>
        <w:tc>
          <w:tcPr>
            <w:tcW w:w="1079" w:type="dxa"/>
            <w:vMerge/>
            <w:vAlign w:val="center"/>
          </w:tcPr>
          <w:p w:rsidR="0061605E" w:rsidRPr="003A6FD9" w:rsidRDefault="0061605E" w:rsidP="0061605E">
            <w:pPr>
              <w:jc w:val="center"/>
              <w:rPr>
                <w:szCs w:val="20"/>
              </w:rPr>
            </w:pPr>
          </w:p>
        </w:tc>
        <w:tc>
          <w:tcPr>
            <w:tcW w:w="3164" w:type="dxa"/>
            <w:vMerge/>
            <w:vAlign w:val="center"/>
          </w:tcPr>
          <w:p w:rsidR="0061605E" w:rsidRPr="003A6FD9" w:rsidRDefault="0061605E" w:rsidP="0061605E">
            <w:pPr>
              <w:jc w:val="center"/>
              <w:rPr>
                <w:szCs w:val="20"/>
              </w:rPr>
            </w:pPr>
          </w:p>
        </w:tc>
        <w:tc>
          <w:tcPr>
            <w:tcW w:w="1115" w:type="dxa"/>
            <w:vMerge/>
            <w:vAlign w:val="center"/>
          </w:tcPr>
          <w:p w:rsidR="0061605E" w:rsidRPr="003A6FD9" w:rsidRDefault="0061605E" w:rsidP="0061605E">
            <w:pPr>
              <w:jc w:val="center"/>
              <w:rPr>
                <w:szCs w:val="20"/>
              </w:rPr>
            </w:pPr>
          </w:p>
        </w:tc>
        <w:tc>
          <w:tcPr>
            <w:tcW w:w="5369" w:type="dxa"/>
            <w:vMerge/>
            <w:vAlign w:val="center"/>
          </w:tcPr>
          <w:p w:rsidR="0061605E" w:rsidRPr="003A6FD9" w:rsidRDefault="0061605E" w:rsidP="0061605E">
            <w:pPr>
              <w:jc w:val="center"/>
              <w:rPr>
                <w:szCs w:val="20"/>
              </w:rPr>
            </w:pPr>
          </w:p>
        </w:tc>
        <w:tc>
          <w:tcPr>
            <w:tcW w:w="1430" w:type="dxa"/>
            <w:vMerge/>
            <w:vAlign w:val="center"/>
          </w:tcPr>
          <w:p w:rsidR="0061605E" w:rsidRPr="003A6FD9" w:rsidRDefault="0061605E" w:rsidP="0061605E">
            <w:pPr>
              <w:jc w:val="center"/>
              <w:rPr>
                <w:szCs w:val="20"/>
              </w:rPr>
            </w:pPr>
          </w:p>
        </w:tc>
        <w:tc>
          <w:tcPr>
            <w:tcW w:w="1745" w:type="dxa"/>
            <w:vMerge/>
            <w:vAlign w:val="center"/>
          </w:tcPr>
          <w:p w:rsidR="0061605E" w:rsidRPr="003A6FD9" w:rsidRDefault="0061605E" w:rsidP="0061605E">
            <w:pPr>
              <w:jc w:val="center"/>
              <w:rPr>
                <w:szCs w:val="20"/>
              </w:rPr>
            </w:pPr>
          </w:p>
        </w:tc>
        <w:tc>
          <w:tcPr>
            <w:tcW w:w="1273" w:type="dxa"/>
            <w:vAlign w:val="center"/>
          </w:tcPr>
          <w:p w:rsidR="0061605E" w:rsidRPr="003A6FD9" w:rsidRDefault="0061605E" w:rsidP="0061605E">
            <w:pPr>
              <w:jc w:val="center"/>
              <w:rPr>
                <w:szCs w:val="20"/>
              </w:rPr>
            </w:pPr>
            <w:r>
              <w:rPr>
                <w:szCs w:val="20"/>
              </w:rPr>
              <w:t>план</w:t>
            </w:r>
          </w:p>
        </w:tc>
        <w:tc>
          <w:tcPr>
            <w:tcW w:w="1263" w:type="dxa"/>
            <w:vAlign w:val="center"/>
          </w:tcPr>
          <w:p w:rsidR="0061605E" w:rsidRPr="003A6FD9" w:rsidRDefault="0061605E" w:rsidP="0061605E">
            <w:pPr>
              <w:jc w:val="center"/>
              <w:rPr>
                <w:szCs w:val="20"/>
              </w:rPr>
            </w:pPr>
            <w:r>
              <w:rPr>
                <w:szCs w:val="20"/>
              </w:rPr>
              <w:t>факт</w:t>
            </w:r>
          </w:p>
        </w:tc>
      </w:tr>
      <w:tr w:rsidR="0061605E" w:rsidRPr="003A6FD9" w:rsidTr="0061605E">
        <w:trPr>
          <w:trHeight w:val="539"/>
        </w:trPr>
        <w:tc>
          <w:tcPr>
            <w:tcW w:w="16438" w:type="dxa"/>
            <w:gridSpan w:val="8"/>
            <w:vAlign w:val="center"/>
          </w:tcPr>
          <w:p w:rsidR="0061605E" w:rsidRPr="00A710CC" w:rsidRDefault="0061605E" w:rsidP="0061605E">
            <w:pPr>
              <w:jc w:val="center"/>
              <w:rPr>
                <w:b/>
                <w:szCs w:val="20"/>
              </w:rPr>
            </w:pPr>
            <w:r w:rsidRPr="00A710CC">
              <w:rPr>
                <w:b/>
                <w:szCs w:val="20"/>
              </w:rPr>
              <w:t>Введение</w:t>
            </w:r>
          </w:p>
          <w:p w:rsidR="0061605E" w:rsidRPr="00A710CC" w:rsidRDefault="0061605E" w:rsidP="0061605E">
            <w:pPr>
              <w:jc w:val="center"/>
              <w:rPr>
                <w:b/>
                <w:szCs w:val="20"/>
              </w:rPr>
            </w:pPr>
          </w:p>
          <w:p w:rsidR="0061605E" w:rsidRPr="00A710CC" w:rsidRDefault="0061605E" w:rsidP="0061605E">
            <w:pPr>
              <w:jc w:val="center"/>
              <w:rPr>
                <w:szCs w:val="20"/>
              </w:rPr>
            </w:pPr>
          </w:p>
        </w:tc>
      </w:tr>
      <w:tr w:rsidR="0061605E" w:rsidRPr="003A6FD9" w:rsidTr="0061605E">
        <w:trPr>
          <w:trHeight w:val="539"/>
        </w:trPr>
        <w:tc>
          <w:tcPr>
            <w:tcW w:w="1079" w:type="dxa"/>
          </w:tcPr>
          <w:p w:rsidR="0061605E" w:rsidRDefault="0061605E" w:rsidP="0061605E">
            <w:pPr>
              <w:spacing w:line="100" w:lineRule="atLeast"/>
              <w:rPr>
                <w:szCs w:val="20"/>
              </w:rPr>
            </w:pPr>
            <w:r>
              <w:rPr>
                <w:szCs w:val="20"/>
              </w:rPr>
              <w:t>1.</w:t>
            </w:r>
          </w:p>
        </w:tc>
        <w:tc>
          <w:tcPr>
            <w:tcW w:w="3164" w:type="dxa"/>
          </w:tcPr>
          <w:p w:rsidR="0061605E" w:rsidRPr="003A5B42" w:rsidRDefault="0061605E" w:rsidP="0061605E">
            <w:pPr>
              <w:rPr>
                <w:rFonts w:eastAsia="Calibri"/>
                <w:szCs w:val="20"/>
                <w:lang w:eastAsia="en-US"/>
              </w:rPr>
            </w:pPr>
            <w:r w:rsidRPr="003A5B42">
              <w:rPr>
                <w:rFonts w:eastAsia="Calibri"/>
                <w:szCs w:val="20"/>
                <w:lang w:eastAsia="en-US"/>
              </w:rPr>
              <w:t>Инструктаж по ТБ при проведении уроков в кабинете географии.</w:t>
            </w:r>
          </w:p>
          <w:p w:rsidR="0061605E" w:rsidRPr="003A5B42" w:rsidRDefault="0061605E" w:rsidP="0061605E">
            <w:pPr>
              <w:rPr>
                <w:b/>
                <w:szCs w:val="20"/>
              </w:rPr>
            </w:pPr>
            <w:r w:rsidRPr="003A5B42">
              <w:rPr>
                <w:b/>
                <w:szCs w:val="20"/>
              </w:rPr>
              <w:t>Введение</w:t>
            </w:r>
          </w:p>
        </w:tc>
        <w:tc>
          <w:tcPr>
            <w:tcW w:w="1115" w:type="dxa"/>
          </w:tcPr>
          <w:p w:rsidR="0061605E" w:rsidRPr="00A36C01" w:rsidRDefault="0061605E" w:rsidP="0061605E">
            <w:pPr>
              <w:rPr>
                <w:szCs w:val="20"/>
              </w:rPr>
            </w:pPr>
            <w:r w:rsidRPr="00A36C01">
              <w:rPr>
                <w:szCs w:val="20"/>
              </w:rPr>
              <w:t xml:space="preserve">    1</w:t>
            </w:r>
          </w:p>
        </w:tc>
        <w:tc>
          <w:tcPr>
            <w:tcW w:w="5369" w:type="dxa"/>
            <w:vAlign w:val="center"/>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Default="0061605E" w:rsidP="0061605E">
            <w:pPr>
              <w:ind w:hanging="21"/>
            </w:pPr>
            <w:r>
              <w:t>Поиск дополнительной информации (в интернете и других источниках)</w:t>
            </w:r>
          </w:p>
          <w:p w:rsidR="0061605E" w:rsidRPr="00D878F9" w:rsidRDefault="0061605E" w:rsidP="0061605E">
            <w:pPr>
              <w:ind w:hanging="21"/>
              <w:rPr>
                <w:rFonts w:eastAsia="Calibri"/>
                <w:b/>
                <w:szCs w:val="20"/>
                <w:lang w:eastAsia="en-US"/>
              </w:rPr>
            </w:pPr>
            <w:r>
              <w:t>Географический взгляд на Землю: разнообразие территории</w:t>
            </w:r>
            <w:proofErr w:type="gramStart"/>
            <w:r>
              <w:t xml:space="preserve"> ,</w:t>
            </w:r>
            <w:proofErr w:type="gramEnd"/>
            <w:r>
              <w:t xml:space="preserve"> уникальность географических объектов. Знакомство со структурой учебника и с особенностями используемых компонентов УМК</w:t>
            </w:r>
          </w:p>
          <w:p w:rsidR="0061605E" w:rsidRPr="00D878F9" w:rsidRDefault="0061605E" w:rsidP="0061605E">
            <w:pPr>
              <w:rPr>
                <w:rFonts w:eastAsia="Calibri"/>
                <w:b/>
                <w:szCs w:val="20"/>
                <w:lang w:eastAsia="en-US"/>
              </w:rPr>
            </w:pPr>
            <w:r w:rsidRPr="00D878F9">
              <w:rPr>
                <w:rFonts w:eastAsia="Calibri"/>
                <w:b/>
                <w:szCs w:val="20"/>
                <w:lang w:eastAsia="en-US"/>
              </w:rPr>
              <w:t>Личностные УУД:</w:t>
            </w:r>
          </w:p>
          <w:p w:rsidR="0061605E" w:rsidRPr="00A36C01" w:rsidRDefault="0061605E" w:rsidP="0061605E">
            <w:pPr>
              <w:ind w:hanging="36"/>
              <w:rPr>
                <w:rFonts w:eastAsia="Calibri"/>
                <w:szCs w:val="20"/>
                <w:lang w:eastAsia="en-US"/>
              </w:rPr>
            </w:pPr>
            <w:r w:rsidRPr="00A36C01">
              <w:rPr>
                <w:rFonts w:eastAsia="Calibri"/>
                <w:szCs w:val="20"/>
                <w:lang w:eastAsia="en-US"/>
              </w:rPr>
              <w:t>- осознание значимости и общности глобальных проблем человечества;</w:t>
            </w:r>
          </w:p>
          <w:p w:rsidR="0061605E" w:rsidRPr="00A36C01" w:rsidRDefault="0061605E" w:rsidP="0061605E">
            <w:pPr>
              <w:rPr>
                <w:rFonts w:eastAsia="Calibri"/>
                <w:szCs w:val="20"/>
                <w:lang w:eastAsia="en-US"/>
              </w:rPr>
            </w:pPr>
            <w:r w:rsidRPr="00A36C01">
              <w:rPr>
                <w:rFonts w:eastAsia="Calibri"/>
                <w:szCs w:val="20"/>
                <w:lang w:eastAsia="en-US"/>
              </w:rPr>
              <w:t>эмоционально-ценностное отношение к окружающей среде, необходимости её сохранения и рационального использования</w:t>
            </w:r>
          </w:p>
          <w:p w:rsidR="0061605E" w:rsidRPr="00A36C01" w:rsidRDefault="0061605E" w:rsidP="0061605E">
            <w:pPr>
              <w:rPr>
                <w:rFonts w:eastAsia="Calibri"/>
                <w:b/>
                <w:szCs w:val="20"/>
                <w:lang w:eastAsia="en-US"/>
              </w:rPr>
            </w:pPr>
            <w:r w:rsidRPr="00A36C01">
              <w:rPr>
                <w:rFonts w:eastAsia="Calibri"/>
                <w:b/>
                <w:szCs w:val="20"/>
                <w:lang w:eastAsia="en-US"/>
              </w:rPr>
              <w:t>Коммуникативные УУД:</w:t>
            </w:r>
          </w:p>
          <w:p w:rsidR="0061605E" w:rsidRPr="00A36C01" w:rsidRDefault="0061605E" w:rsidP="0061605E">
            <w:pPr>
              <w:rPr>
                <w:rFonts w:eastAsia="Calibri"/>
                <w:szCs w:val="20"/>
                <w:lang w:eastAsia="en-US"/>
              </w:rPr>
            </w:pPr>
            <w:r w:rsidRPr="00A36C01">
              <w:rPr>
                <w:rFonts w:eastAsia="Calibri"/>
                <w:szCs w:val="20"/>
                <w:lang w:eastAsia="en-US"/>
              </w:rPr>
              <w:t xml:space="preserve">- самостоятельно организовывать учебное взаимодействие в группе  (определять общие цели, распределять роли, договариваться друг с другом) </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A36C01" w:rsidRDefault="0061605E" w:rsidP="0061605E">
            <w:pPr>
              <w:rPr>
                <w:szCs w:val="20"/>
              </w:rPr>
            </w:pPr>
            <w:r w:rsidRPr="00A36C01">
              <w:rPr>
                <w:szCs w:val="20"/>
              </w:rPr>
              <w:t>умение организовывать свою деятельность;</w:t>
            </w:r>
            <w:r>
              <w:rPr>
                <w:szCs w:val="20"/>
              </w:rPr>
              <w:t xml:space="preserve"> определять её  цели и </w:t>
            </w:r>
            <w:proofErr w:type="spellStart"/>
            <w:r>
              <w:rPr>
                <w:szCs w:val="20"/>
              </w:rPr>
              <w:t>задачи</w:t>
            </w:r>
            <w:proofErr w:type="gramStart"/>
            <w:r>
              <w:rPr>
                <w:szCs w:val="20"/>
              </w:rPr>
              <w:t>;</w:t>
            </w:r>
            <w:r w:rsidRPr="00A36C01">
              <w:rPr>
                <w:szCs w:val="20"/>
              </w:rPr>
              <w:t>в</w:t>
            </w:r>
            <w:proofErr w:type="gramEnd"/>
            <w:r w:rsidRPr="00A36C01">
              <w:rPr>
                <w:szCs w:val="20"/>
              </w:rPr>
              <w:t>ыбирать</w:t>
            </w:r>
            <w:proofErr w:type="spellEnd"/>
            <w:r w:rsidRPr="00A36C01">
              <w:rPr>
                <w:szCs w:val="20"/>
              </w:rPr>
              <w:t xml:space="preserve"> средства   и применять их на практике; оценивать достигнутые результаты.</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 xml:space="preserve">Работа с атласом, </w:t>
            </w:r>
            <w:proofErr w:type="gramStart"/>
            <w:r w:rsidRPr="00FE6EE1">
              <w:rPr>
                <w:szCs w:val="20"/>
              </w:rPr>
              <w:t>к</w:t>
            </w:r>
            <w:proofErr w:type="gramEnd"/>
            <w:r w:rsidRPr="00FE6EE1">
              <w:rPr>
                <w:szCs w:val="20"/>
              </w:rPr>
              <w:t>/к</w:t>
            </w:r>
          </w:p>
        </w:tc>
        <w:tc>
          <w:tcPr>
            <w:tcW w:w="1745" w:type="dxa"/>
          </w:tcPr>
          <w:p w:rsidR="0061605E" w:rsidRPr="00A36C01" w:rsidRDefault="0061605E" w:rsidP="0061605E">
            <w:pPr>
              <w:rPr>
                <w:szCs w:val="20"/>
              </w:rPr>
            </w:pPr>
            <w:r w:rsidRPr="00A554BF">
              <w:rPr>
                <w:szCs w:val="20"/>
              </w:rPr>
              <w:t>с.5-6</w:t>
            </w:r>
            <w:r>
              <w:rPr>
                <w:szCs w:val="20"/>
              </w:rPr>
              <w:t>, знать «</w:t>
            </w:r>
            <w:proofErr w:type="gramStart"/>
            <w:r>
              <w:rPr>
                <w:szCs w:val="20"/>
              </w:rPr>
              <w:t>Самое-самое</w:t>
            </w:r>
            <w:proofErr w:type="gramEnd"/>
            <w:r>
              <w:rPr>
                <w:szCs w:val="20"/>
              </w:rPr>
              <w:t xml:space="preserve"> в мире»</w:t>
            </w:r>
          </w:p>
        </w:tc>
        <w:tc>
          <w:tcPr>
            <w:tcW w:w="1273" w:type="dxa"/>
          </w:tcPr>
          <w:p w:rsidR="0061605E" w:rsidRPr="00A36C01" w:rsidRDefault="0061605E" w:rsidP="0061605E">
            <w:pPr>
              <w:rPr>
                <w:szCs w:val="20"/>
              </w:rPr>
            </w:pPr>
            <w:r>
              <w:rPr>
                <w:szCs w:val="20"/>
              </w:rPr>
              <w:t>01.09</w:t>
            </w:r>
          </w:p>
        </w:tc>
        <w:tc>
          <w:tcPr>
            <w:tcW w:w="1263" w:type="dxa"/>
            <w:vAlign w:val="center"/>
          </w:tcPr>
          <w:p w:rsidR="0061605E" w:rsidRPr="003A6FD9" w:rsidRDefault="0061605E" w:rsidP="0061605E">
            <w:pPr>
              <w:jc w:val="center"/>
              <w:rPr>
                <w:szCs w:val="20"/>
              </w:rPr>
            </w:pPr>
          </w:p>
        </w:tc>
      </w:tr>
      <w:tr w:rsidR="0061605E" w:rsidRPr="003A6FD9" w:rsidTr="0061605E">
        <w:trPr>
          <w:trHeight w:val="539"/>
        </w:trPr>
        <w:tc>
          <w:tcPr>
            <w:tcW w:w="16438" w:type="dxa"/>
            <w:gridSpan w:val="8"/>
          </w:tcPr>
          <w:p w:rsidR="0061605E" w:rsidRPr="00EE5263" w:rsidRDefault="0061605E" w:rsidP="0061605E">
            <w:pPr>
              <w:jc w:val="center"/>
              <w:rPr>
                <w:szCs w:val="20"/>
              </w:rPr>
            </w:pPr>
            <w:r>
              <w:rPr>
                <w:b/>
                <w:szCs w:val="20"/>
              </w:rPr>
              <w:t>Раздел  1.</w:t>
            </w:r>
            <w:r w:rsidRPr="00EE5263">
              <w:rPr>
                <w:b/>
                <w:szCs w:val="20"/>
              </w:rPr>
              <w:t xml:space="preserve"> Природа Земли:  главные за</w:t>
            </w:r>
            <w:r>
              <w:rPr>
                <w:b/>
                <w:szCs w:val="20"/>
              </w:rPr>
              <w:t xml:space="preserve">кономерности  (12 часов) </w:t>
            </w: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 xml:space="preserve">2. </w:t>
            </w:r>
          </w:p>
        </w:tc>
        <w:tc>
          <w:tcPr>
            <w:tcW w:w="3164" w:type="dxa"/>
          </w:tcPr>
          <w:p w:rsidR="0061605E" w:rsidRPr="00006550" w:rsidRDefault="0061605E" w:rsidP="0061605E">
            <w:pPr>
              <w:spacing w:line="100" w:lineRule="atLeast"/>
              <w:rPr>
                <w:szCs w:val="20"/>
              </w:rPr>
            </w:pPr>
            <w:r w:rsidRPr="00006550">
              <w:rPr>
                <w:szCs w:val="20"/>
              </w:rPr>
              <w:t xml:space="preserve">Материки и океаны на поверхности Земли.  </w:t>
            </w:r>
            <w:proofErr w:type="gramStart"/>
            <w:r>
              <w:rPr>
                <w:b/>
                <w:szCs w:val="20"/>
              </w:rPr>
              <w:t>П</w:t>
            </w:r>
            <w:proofErr w:type="gramEnd"/>
            <w:r>
              <w:rPr>
                <w:b/>
                <w:szCs w:val="20"/>
              </w:rPr>
              <w:t>/</w:t>
            </w:r>
            <w:proofErr w:type="spellStart"/>
            <w:r w:rsidRPr="00006550">
              <w:rPr>
                <w:b/>
                <w:szCs w:val="20"/>
              </w:rPr>
              <w:t>р</w:t>
            </w:r>
            <w:proofErr w:type="spellEnd"/>
            <w:r>
              <w:rPr>
                <w:b/>
                <w:szCs w:val="20"/>
              </w:rPr>
              <w:t xml:space="preserve">  № 1</w:t>
            </w:r>
            <w:r w:rsidRPr="00006550">
              <w:rPr>
                <w:b/>
                <w:szCs w:val="20"/>
              </w:rPr>
              <w:t xml:space="preserve"> «Определение схо</w:t>
            </w:r>
            <w:r>
              <w:rPr>
                <w:b/>
                <w:szCs w:val="20"/>
              </w:rPr>
              <w:t>дства и различия материков по географическому положению</w:t>
            </w:r>
            <w:r w:rsidRPr="00006550">
              <w:rPr>
                <w:b/>
                <w:szCs w:val="20"/>
              </w:rPr>
              <w:t>».</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Pr="001C4757" w:rsidRDefault="0061605E" w:rsidP="0061605E">
            <w:pPr>
              <w:ind w:hanging="21"/>
              <w:rPr>
                <w:rFonts w:eastAsia="Calibri"/>
                <w:szCs w:val="20"/>
                <w:lang w:eastAsia="en-US"/>
              </w:rPr>
            </w:pPr>
            <w:r w:rsidRPr="001C4757">
              <w:rPr>
                <w:rFonts w:eastAsia="Calibri"/>
                <w:szCs w:val="20"/>
                <w:lang w:eastAsia="en-US"/>
              </w:rPr>
              <w:t>Географическое положение и размеры материков и океанов, их площадное соотношение в Северном и Южном полушариях.</w:t>
            </w:r>
          </w:p>
          <w:p w:rsidR="0061605E" w:rsidRDefault="0061605E" w:rsidP="0061605E">
            <w:pPr>
              <w:ind w:hanging="21"/>
            </w:pPr>
            <w:r>
              <w:t>Сравнивать размеры материков и океанов, географическое положение материков</w:t>
            </w:r>
          </w:p>
          <w:p w:rsidR="0061605E" w:rsidRPr="00D878F9" w:rsidRDefault="0061605E" w:rsidP="0061605E">
            <w:pPr>
              <w:rPr>
                <w:rFonts w:eastAsia="Calibri"/>
                <w:b/>
                <w:szCs w:val="20"/>
                <w:lang w:eastAsia="en-US"/>
              </w:rPr>
            </w:pPr>
            <w:r w:rsidRPr="00D878F9">
              <w:rPr>
                <w:rFonts w:eastAsia="Calibri"/>
                <w:b/>
                <w:szCs w:val="20"/>
                <w:lang w:eastAsia="en-US"/>
              </w:rPr>
              <w:t>Личностные УУД:</w:t>
            </w:r>
          </w:p>
          <w:p w:rsidR="0061605E" w:rsidRDefault="0061605E" w:rsidP="0061605E">
            <w:pPr>
              <w:ind w:hanging="21"/>
              <w:rPr>
                <w:rFonts w:eastAsia="Calibri"/>
                <w:szCs w:val="20"/>
                <w:lang w:eastAsia="en-US"/>
              </w:rPr>
            </w:pPr>
            <w:r w:rsidRPr="00A84C80">
              <w:rPr>
                <w:rFonts w:eastAsia="Calibri"/>
                <w:szCs w:val="20"/>
                <w:lang w:eastAsia="en-US"/>
              </w:rPr>
              <w:t xml:space="preserve">Формирование ответственного отношения к </w:t>
            </w:r>
            <w:r w:rsidRPr="00A84C80">
              <w:rPr>
                <w:rFonts w:eastAsia="Calibri"/>
                <w:szCs w:val="20"/>
                <w:lang w:eastAsia="en-US"/>
              </w:rPr>
              <w:lastRenderedPageBreak/>
              <w:t xml:space="preserve">учению, готовности и способности учащихся к саморазвитию и </w:t>
            </w:r>
            <w:r>
              <w:rPr>
                <w:rFonts w:eastAsia="Calibri"/>
                <w:szCs w:val="20"/>
                <w:lang w:eastAsia="en-US"/>
              </w:rPr>
              <w:t>самообразо</w:t>
            </w:r>
            <w:r w:rsidRPr="00A84C80">
              <w:rPr>
                <w:rFonts w:eastAsia="Calibri"/>
                <w:szCs w:val="20"/>
                <w:lang w:eastAsia="en-US"/>
              </w:rPr>
              <w:t>ванию на основе мотивации к обучению            и познанию;</w:t>
            </w:r>
          </w:p>
          <w:p w:rsidR="0061605E" w:rsidRDefault="0061605E" w:rsidP="0061605E">
            <w:pPr>
              <w:rPr>
                <w:rFonts w:eastAsia="Calibri"/>
                <w:b/>
                <w:szCs w:val="20"/>
                <w:lang w:eastAsia="en-US"/>
              </w:rPr>
            </w:pPr>
            <w:r w:rsidRPr="00A36C01">
              <w:rPr>
                <w:rFonts w:eastAsia="Calibri"/>
                <w:b/>
                <w:szCs w:val="20"/>
                <w:lang w:eastAsia="en-US"/>
              </w:rPr>
              <w:t>Коммуникативные УУД:</w:t>
            </w:r>
          </w:p>
          <w:p w:rsidR="0061605E" w:rsidRPr="00A36C01" w:rsidRDefault="0061605E" w:rsidP="0061605E">
            <w:pPr>
              <w:rPr>
                <w:rFonts w:eastAsia="Calibri"/>
                <w:szCs w:val="20"/>
                <w:lang w:eastAsia="en-US"/>
              </w:rPr>
            </w:pPr>
            <w:r w:rsidRPr="00A36C01">
              <w:rPr>
                <w:rFonts w:eastAsia="Calibri"/>
                <w:szCs w:val="20"/>
                <w:lang w:eastAsia="en-US"/>
              </w:rPr>
              <w:t xml:space="preserve">- самостоятельно организовывать учебное взаимодействие в группе  (определять общие цели, распределять роли, договариваться друг с другом) </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A84C80" w:rsidRDefault="0061605E" w:rsidP="0061605E">
            <w:pPr>
              <w:ind w:hanging="21"/>
              <w:rPr>
                <w:rFonts w:eastAsia="Calibri"/>
                <w:szCs w:val="20"/>
                <w:lang w:eastAsia="en-US"/>
              </w:rPr>
            </w:pPr>
            <w:r w:rsidRPr="006155CE">
              <w:rPr>
                <w:rFonts w:eastAsia="Calibri"/>
                <w:szCs w:val="20"/>
                <w:lang w:eastAsia="en-US"/>
              </w:rPr>
              <w:t>Описывать географическое положение  одного из материков (океанов) по плану</w:t>
            </w:r>
          </w:p>
        </w:tc>
        <w:tc>
          <w:tcPr>
            <w:tcW w:w="1430" w:type="dxa"/>
          </w:tcPr>
          <w:p w:rsidR="0061605E" w:rsidRDefault="0061605E" w:rsidP="0061605E">
            <w:pPr>
              <w:rPr>
                <w:szCs w:val="20"/>
              </w:rPr>
            </w:pPr>
            <w:r w:rsidRPr="00A36C01">
              <w:rPr>
                <w:szCs w:val="20"/>
              </w:rPr>
              <w:lastRenderedPageBreak/>
              <w:t>текущий</w:t>
            </w:r>
          </w:p>
          <w:p w:rsidR="0061605E" w:rsidRPr="00A36C01" w:rsidRDefault="0061605E" w:rsidP="0061605E">
            <w:pPr>
              <w:rPr>
                <w:szCs w:val="20"/>
              </w:rPr>
            </w:pPr>
            <w:r>
              <w:rPr>
                <w:szCs w:val="20"/>
              </w:rPr>
              <w:t>Работа с атласом</w:t>
            </w:r>
          </w:p>
        </w:tc>
        <w:tc>
          <w:tcPr>
            <w:tcW w:w="1745" w:type="dxa"/>
          </w:tcPr>
          <w:p w:rsidR="0061605E" w:rsidRPr="001732C7" w:rsidRDefault="0061605E" w:rsidP="0061605E">
            <w:pPr>
              <w:rPr>
                <w:szCs w:val="20"/>
              </w:rPr>
            </w:pPr>
            <w:r>
              <w:rPr>
                <w:rFonts w:cs="Calibri"/>
                <w:szCs w:val="20"/>
                <w:lang w:eastAsia="ar-SA"/>
              </w:rPr>
              <w:t>п.1, вопросы с.9 устно, контурная карта, презентации</w:t>
            </w:r>
            <w:proofErr w:type="gramStart"/>
            <w:r>
              <w:rPr>
                <w:rFonts w:cs="Calibri"/>
                <w:szCs w:val="20"/>
                <w:lang w:eastAsia="ar-SA"/>
              </w:rPr>
              <w:t>«О</w:t>
            </w:r>
            <w:proofErr w:type="gramEnd"/>
            <w:r>
              <w:rPr>
                <w:rFonts w:cs="Calibri"/>
                <w:szCs w:val="20"/>
                <w:lang w:eastAsia="ar-SA"/>
              </w:rPr>
              <w:t xml:space="preserve">белиски, символизирующие границу </w:t>
            </w:r>
            <w:r>
              <w:rPr>
                <w:rFonts w:cs="Calibri"/>
                <w:szCs w:val="20"/>
                <w:lang w:eastAsia="ar-SA"/>
              </w:rPr>
              <w:lastRenderedPageBreak/>
              <w:t>между Европой и Азией» (Екатеринбург, Оренбург)</w:t>
            </w:r>
          </w:p>
        </w:tc>
        <w:tc>
          <w:tcPr>
            <w:tcW w:w="1273" w:type="dxa"/>
          </w:tcPr>
          <w:p w:rsidR="0061605E" w:rsidRPr="00A36C01" w:rsidRDefault="0061605E" w:rsidP="0061605E">
            <w:pPr>
              <w:rPr>
                <w:szCs w:val="20"/>
              </w:rPr>
            </w:pPr>
            <w:r>
              <w:rPr>
                <w:szCs w:val="20"/>
              </w:rPr>
              <w:lastRenderedPageBreak/>
              <w:t>04.09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3.</w:t>
            </w:r>
          </w:p>
        </w:tc>
        <w:tc>
          <w:tcPr>
            <w:tcW w:w="3164" w:type="dxa"/>
          </w:tcPr>
          <w:p w:rsidR="0061605E" w:rsidRPr="00006550" w:rsidRDefault="0061605E" w:rsidP="0061605E">
            <w:pPr>
              <w:spacing w:line="100" w:lineRule="atLeast"/>
              <w:rPr>
                <w:szCs w:val="20"/>
              </w:rPr>
            </w:pPr>
            <w:r w:rsidRPr="00006550">
              <w:rPr>
                <w:szCs w:val="20"/>
              </w:rPr>
              <w:t xml:space="preserve">Материки и части света. </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Pr="00080D38" w:rsidRDefault="0061605E" w:rsidP="0061605E">
            <w:pPr>
              <w:ind w:hanging="21"/>
              <w:rPr>
                <w:rFonts w:eastAsia="Calibri"/>
                <w:szCs w:val="20"/>
                <w:lang w:eastAsia="en-US"/>
              </w:rPr>
            </w:pPr>
            <w:r w:rsidRPr="00080D38">
              <w:rPr>
                <w:rFonts w:eastAsia="Calibri"/>
                <w:szCs w:val="20"/>
                <w:lang w:eastAsia="en-US"/>
              </w:rPr>
              <w:t>Анализировать карту и сопоставлять границы материков и частей света</w:t>
            </w:r>
          </w:p>
          <w:p w:rsidR="0061605E" w:rsidRDefault="0061605E" w:rsidP="0061605E">
            <w:pPr>
              <w:ind w:hanging="21"/>
              <w:rPr>
                <w:szCs w:val="20"/>
              </w:rPr>
            </w:pPr>
            <w:r w:rsidRPr="00080D38">
              <w:rPr>
                <w:szCs w:val="20"/>
              </w:rPr>
              <w:t xml:space="preserve">Географическая и </w:t>
            </w:r>
            <w:proofErr w:type="spellStart"/>
            <w:proofErr w:type="gramStart"/>
            <w:r w:rsidRPr="00080D38">
              <w:rPr>
                <w:szCs w:val="20"/>
              </w:rPr>
              <w:t>историко</w:t>
            </w:r>
            <w:proofErr w:type="spellEnd"/>
            <w:r w:rsidRPr="00080D38">
              <w:rPr>
                <w:szCs w:val="20"/>
              </w:rPr>
              <w:t>- культурная</w:t>
            </w:r>
            <w:proofErr w:type="gramEnd"/>
            <w:r w:rsidRPr="00080D38">
              <w:rPr>
                <w:szCs w:val="20"/>
              </w:rPr>
              <w:t xml:space="preserve"> составляющая понятий «материк» и «часть света». Отличия материков и частей света</w:t>
            </w:r>
            <w:r>
              <w:rPr>
                <w:szCs w:val="20"/>
              </w:rPr>
              <w:t>.</w:t>
            </w:r>
          </w:p>
          <w:p w:rsidR="0061605E" w:rsidRPr="00D878F9" w:rsidRDefault="0061605E" w:rsidP="0061605E">
            <w:pPr>
              <w:rPr>
                <w:rFonts w:eastAsia="Calibri"/>
                <w:b/>
                <w:szCs w:val="20"/>
                <w:lang w:eastAsia="en-US"/>
              </w:rPr>
            </w:pPr>
            <w:r w:rsidRPr="00D878F9">
              <w:rPr>
                <w:rFonts w:eastAsia="Calibri"/>
                <w:b/>
                <w:szCs w:val="20"/>
                <w:lang w:eastAsia="en-US"/>
              </w:rPr>
              <w:t>Личностные УУД:</w:t>
            </w:r>
          </w:p>
          <w:p w:rsidR="0061605E" w:rsidRDefault="0061605E" w:rsidP="0061605E">
            <w:pPr>
              <w:ind w:hanging="21"/>
              <w:rPr>
                <w:rFonts w:eastAsia="Calibri"/>
                <w:szCs w:val="20"/>
                <w:lang w:eastAsia="en-US"/>
              </w:rPr>
            </w:pPr>
            <w:r w:rsidRPr="00080D38">
              <w:rPr>
                <w:rFonts w:eastAsia="Calibri"/>
                <w:b/>
                <w:szCs w:val="20"/>
                <w:lang w:eastAsia="en-US"/>
              </w:rPr>
              <w:t>-</w:t>
            </w:r>
            <w:r w:rsidRPr="00080D38">
              <w:rPr>
                <w:rFonts w:eastAsia="Calibri"/>
                <w:szCs w:val="20"/>
                <w:lang w:eastAsia="en-US"/>
              </w:rPr>
              <w:t>воспринимать выступления своих одноклассников; проявлять внимание, желание больше узнать.</w:t>
            </w:r>
          </w:p>
          <w:p w:rsidR="0061605E" w:rsidRDefault="0061605E" w:rsidP="0061605E">
            <w:pPr>
              <w:rPr>
                <w:rFonts w:eastAsia="Calibri"/>
                <w:b/>
                <w:szCs w:val="20"/>
                <w:lang w:eastAsia="en-US"/>
              </w:rPr>
            </w:pPr>
            <w:r w:rsidRPr="00A36C01">
              <w:rPr>
                <w:rFonts w:eastAsia="Calibri"/>
                <w:b/>
                <w:szCs w:val="20"/>
                <w:lang w:eastAsia="en-US"/>
              </w:rPr>
              <w:t>Коммуникативные УУД:</w:t>
            </w:r>
          </w:p>
          <w:p w:rsidR="0061605E" w:rsidRDefault="0061605E" w:rsidP="0061605E">
            <w:pPr>
              <w:ind w:hanging="21"/>
            </w:pPr>
            <w:r>
              <w:t>Прослеживать по географическим картам границы частей света, определять страны</w:t>
            </w:r>
            <w:proofErr w:type="gramStart"/>
            <w:r>
              <w:t xml:space="preserve"> ,</w:t>
            </w:r>
            <w:proofErr w:type="gramEnd"/>
            <w:r>
              <w:t xml:space="preserve"> территория которых расположена в нескольких частях света.</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DE1F02" w:rsidRDefault="0061605E" w:rsidP="0061605E">
            <w:pPr>
              <w:ind w:hanging="21"/>
              <w:rPr>
                <w:rFonts w:eastAsia="Calibri"/>
                <w:szCs w:val="20"/>
                <w:lang w:eastAsia="en-US"/>
              </w:rPr>
            </w:pPr>
            <w:r w:rsidRPr="00DE1F02">
              <w:rPr>
                <w:rFonts w:eastAsia="Calibri"/>
                <w:szCs w:val="20"/>
                <w:lang w:eastAsia="en-US"/>
              </w:rPr>
              <w:t>Наносить на контурную карту границу между Европой и Азией</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 xml:space="preserve">Работа с атласом, </w:t>
            </w:r>
            <w:proofErr w:type="gramStart"/>
            <w:r w:rsidRPr="00FE6EE1">
              <w:rPr>
                <w:szCs w:val="20"/>
              </w:rPr>
              <w:t>к</w:t>
            </w:r>
            <w:proofErr w:type="gramEnd"/>
            <w:r w:rsidRPr="00FE6EE1">
              <w:rPr>
                <w:szCs w:val="20"/>
              </w:rPr>
              <w:t>/к</w:t>
            </w:r>
          </w:p>
        </w:tc>
        <w:tc>
          <w:tcPr>
            <w:tcW w:w="1745" w:type="dxa"/>
          </w:tcPr>
          <w:p w:rsidR="0061605E" w:rsidRPr="00A36C01" w:rsidRDefault="0061605E" w:rsidP="0061605E">
            <w:pPr>
              <w:rPr>
                <w:szCs w:val="20"/>
              </w:rPr>
            </w:pPr>
            <w:r>
              <w:rPr>
                <w:szCs w:val="20"/>
              </w:rPr>
              <w:t>п.2, знать границы материков и частей света</w:t>
            </w:r>
          </w:p>
        </w:tc>
        <w:tc>
          <w:tcPr>
            <w:tcW w:w="1273" w:type="dxa"/>
          </w:tcPr>
          <w:p w:rsidR="0061605E" w:rsidRPr="00A36C01" w:rsidRDefault="0061605E" w:rsidP="0061605E">
            <w:pPr>
              <w:rPr>
                <w:szCs w:val="20"/>
              </w:rPr>
            </w:pPr>
            <w:r>
              <w:rPr>
                <w:szCs w:val="20"/>
              </w:rPr>
              <w:t>08.09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4.</w:t>
            </w:r>
          </w:p>
        </w:tc>
        <w:tc>
          <w:tcPr>
            <w:tcW w:w="3164" w:type="dxa"/>
          </w:tcPr>
          <w:p w:rsidR="0061605E" w:rsidRDefault="0061605E" w:rsidP="0061605E">
            <w:pPr>
              <w:spacing w:line="100" w:lineRule="atLeast"/>
              <w:rPr>
                <w:szCs w:val="20"/>
              </w:rPr>
            </w:pPr>
            <w:r w:rsidRPr="00006550">
              <w:rPr>
                <w:szCs w:val="20"/>
              </w:rPr>
              <w:t>Особенности рельефа Земли.</w:t>
            </w:r>
          </w:p>
          <w:p w:rsidR="0061605E" w:rsidRPr="00C10498" w:rsidRDefault="0061605E" w:rsidP="0061605E">
            <w:pPr>
              <w:spacing w:line="100" w:lineRule="atLeast"/>
              <w:rPr>
                <w:b/>
                <w:szCs w:val="20"/>
              </w:rPr>
            </w:pPr>
            <w:r w:rsidRPr="00C10498">
              <w:rPr>
                <w:b/>
                <w:szCs w:val="20"/>
              </w:rPr>
              <w:t>Стартовая диагностика</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Pr="00131ED2" w:rsidRDefault="0061605E" w:rsidP="0061605E">
            <w:pPr>
              <w:ind w:hanging="21"/>
              <w:rPr>
                <w:rFonts w:eastAsia="Calibri"/>
                <w:szCs w:val="20"/>
                <w:lang w:eastAsia="en-US"/>
              </w:rPr>
            </w:pPr>
            <w:r w:rsidRPr="00131ED2">
              <w:rPr>
                <w:rFonts w:eastAsia="Calibri"/>
                <w:szCs w:val="20"/>
                <w:lang w:eastAsia="en-US"/>
              </w:rPr>
              <w:t>Анализировать карту и устанавливать материки с наиболее и наименее сложным рельефом</w:t>
            </w:r>
          </w:p>
          <w:p w:rsidR="0061605E" w:rsidRPr="00131ED2" w:rsidRDefault="0061605E" w:rsidP="0061605E">
            <w:pPr>
              <w:ind w:hanging="21"/>
              <w:rPr>
                <w:rFonts w:eastAsia="Calibri"/>
                <w:szCs w:val="20"/>
                <w:lang w:eastAsia="en-US"/>
              </w:rPr>
            </w:pPr>
            <w:r w:rsidRPr="00131ED2">
              <w:rPr>
                <w:rFonts w:eastAsia="Calibri"/>
                <w:szCs w:val="20"/>
                <w:lang w:eastAsia="en-US"/>
              </w:rPr>
              <w:t>Крупнейшие формы рельефа Земли. Абсолютные высоты материков и глубины океанов.</w:t>
            </w:r>
          </w:p>
          <w:p w:rsidR="0061605E" w:rsidRDefault="0061605E" w:rsidP="0061605E">
            <w:pPr>
              <w:rPr>
                <w:rFonts w:eastAsia="Calibri"/>
                <w:b/>
                <w:szCs w:val="20"/>
                <w:lang w:eastAsia="en-US"/>
              </w:rPr>
            </w:pPr>
            <w:r w:rsidRPr="00D878F9">
              <w:rPr>
                <w:rFonts w:eastAsia="Calibri"/>
                <w:b/>
                <w:szCs w:val="20"/>
                <w:lang w:eastAsia="en-US"/>
              </w:rPr>
              <w:t>Личностные УУД:</w:t>
            </w:r>
          </w:p>
          <w:p w:rsidR="0061605E" w:rsidRPr="00DE1F02" w:rsidRDefault="0061605E" w:rsidP="0061605E">
            <w:pPr>
              <w:rPr>
                <w:rFonts w:eastAsia="Calibri"/>
                <w:szCs w:val="20"/>
                <w:lang w:eastAsia="en-US"/>
              </w:rPr>
            </w:pPr>
            <w:r w:rsidRPr="00DE1F02">
              <w:rPr>
                <w:rFonts w:eastAsia="Calibri"/>
                <w:szCs w:val="20"/>
                <w:lang w:eastAsia="en-US"/>
              </w:rPr>
              <w:t>воспринимать выступления своих одноклассников; проявлять внимание, желание больше узнать.</w:t>
            </w:r>
          </w:p>
          <w:p w:rsidR="0061605E" w:rsidRDefault="0061605E" w:rsidP="0061605E">
            <w:pPr>
              <w:rPr>
                <w:rFonts w:eastAsia="Calibri"/>
                <w:b/>
                <w:szCs w:val="20"/>
                <w:lang w:eastAsia="en-US"/>
              </w:rPr>
            </w:pPr>
            <w:r w:rsidRPr="00A36C01">
              <w:rPr>
                <w:rFonts w:eastAsia="Calibri"/>
                <w:b/>
                <w:szCs w:val="20"/>
                <w:lang w:eastAsia="en-US"/>
              </w:rPr>
              <w:lastRenderedPageBreak/>
              <w:t>Коммуникативные УУД:</w:t>
            </w:r>
          </w:p>
          <w:p w:rsidR="0061605E" w:rsidRPr="00131ED2" w:rsidRDefault="0061605E" w:rsidP="0061605E">
            <w:pPr>
              <w:rPr>
                <w:rFonts w:eastAsia="Calibri"/>
                <w:szCs w:val="20"/>
                <w:lang w:eastAsia="en-US"/>
              </w:rPr>
            </w:pPr>
            <w:r w:rsidRPr="00131ED2">
              <w:rPr>
                <w:rFonts w:eastAsia="Calibri"/>
                <w:szCs w:val="20"/>
                <w:lang w:eastAsia="en-US"/>
              </w:rPr>
              <w:t>Сравнивать по картам рельеф материков (океанов) и объяснять особенности размещения крупных форм рельефа.</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131ED2" w:rsidRDefault="0061605E" w:rsidP="0061605E">
            <w:pPr>
              <w:ind w:hanging="21"/>
              <w:rPr>
                <w:rFonts w:eastAsia="Calibri"/>
                <w:szCs w:val="20"/>
                <w:lang w:eastAsia="en-US"/>
              </w:rPr>
            </w:pPr>
            <w:r w:rsidRPr="00131ED2">
              <w:rPr>
                <w:rFonts w:eastAsia="Calibri"/>
                <w:szCs w:val="20"/>
                <w:lang w:eastAsia="en-US"/>
              </w:rPr>
              <w:t>Составлять по картам атласа сравнительную характеристику рельефа двух материков.</w:t>
            </w:r>
          </w:p>
        </w:tc>
        <w:tc>
          <w:tcPr>
            <w:tcW w:w="1430" w:type="dxa"/>
          </w:tcPr>
          <w:p w:rsidR="0061605E" w:rsidRDefault="0061605E" w:rsidP="0061605E">
            <w:pPr>
              <w:rPr>
                <w:szCs w:val="20"/>
              </w:rPr>
            </w:pPr>
            <w:r w:rsidRPr="00A36C01">
              <w:rPr>
                <w:szCs w:val="20"/>
              </w:rPr>
              <w:lastRenderedPageBreak/>
              <w:t>текущий</w:t>
            </w:r>
          </w:p>
          <w:p w:rsidR="0061605E" w:rsidRDefault="0061605E" w:rsidP="0061605E">
            <w:pPr>
              <w:rPr>
                <w:szCs w:val="20"/>
              </w:rPr>
            </w:pPr>
            <w:r w:rsidRPr="00FE6EE1">
              <w:rPr>
                <w:szCs w:val="20"/>
              </w:rPr>
              <w:t>знание номенклатуры</w:t>
            </w:r>
          </w:p>
          <w:p w:rsidR="0061605E" w:rsidRPr="00A36C01" w:rsidRDefault="0061605E" w:rsidP="0061605E">
            <w:pPr>
              <w:rPr>
                <w:szCs w:val="20"/>
              </w:rPr>
            </w:pPr>
            <w:r>
              <w:rPr>
                <w:szCs w:val="20"/>
              </w:rPr>
              <w:t>тестирование</w:t>
            </w:r>
          </w:p>
        </w:tc>
        <w:tc>
          <w:tcPr>
            <w:tcW w:w="1745" w:type="dxa"/>
          </w:tcPr>
          <w:p w:rsidR="0061605E" w:rsidRDefault="0061605E" w:rsidP="0061605E">
            <w:pPr>
              <w:rPr>
                <w:szCs w:val="20"/>
              </w:rPr>
            </w:pPr>
            <w:r>
              <w:rPr>
                <w:szCs w:val="20"/>
              </w:rPr>
              <w:t>п.3, вопросы с.13 устно,</w:t>
            </w:r>
          </w:p>
          <w:p w:rsidR="0061605E" w:rsidRPr="00A36C01" w:rsidRDefault="0061605E" w:rsidP="0061605E">
            <w:pPr>
              <w:rPr>
                <w:szCs w:val="20"/>
              </w:rPr>
            </w:pPr>
            <w:r>
              <w:rPr>
                <w:szCs w:val="20"/>
              </w:rPr>
              <w:t>проект «</w:t>
            </w:r>
            <w:r w:rsidRPr="00131ED2">
              <w:rPr>
                <w:rFonts w:eastAsia="Calibri"/>
                <w:szCs w:val="20"/>
                <w:lang w:eastAsia="en-US"/>
              </w:rPr>
              <w:t>Крупнейшие формы рельефа Земли</w:t>
            </w:r>
            <w:r>
              <w:rPr>
                <w:rFonts w:eastAsia="Calibri"/>
                <w:szCs w:val="20"/>
                <w:lang w:eastAsia="en-US"/>
              </w:rPr>
              <w:t>»</w:t>
            </w:r>
          </w:p>
        </w:tc>
        <w:tc>
          <w:tcPr>
            <w:tcW w:w="1273" w:type="dxa"/>
          </w:tcPr>
          <w:p w:rsidR="0061605E" w:rsidRPr="00A36C01" w:rsidRDefault="0061605E" w:rsidP="0061605E">
            <w:pPr>
              <w:rPr>
                <w:szCs w:val="20"/>
              </w:rPr>
            </w:pPr>
            <w:r>
              <w:rPr>
                <w:szCs w:val="20"/>
              </w:rPr>
              <w:t>10.09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5.</w:t>
            </w:r>
          </w:p>
        </w:tc>
        <w:tc>
          <w:tcPr>
            <w:tcW w:w="3164" w:type="dxa"/>
          </w:tcPr>
          <w:p w:rsidR="0061605E" w:rsidRPr="00006550" w:rsidRDefault="0061605E" w:rsidP="0061605E">
            <w:pPr>
              <w:spacing w:line="100" w:lineRule="atLeast"/>
              <w:rPr>
                <w:szCs w:val="20"/>
              </w:rPr>
            </w:pPr>
            <w:r w:rsidRPr="00006550">
              <w:rPr>
                <w:szCs w:val="20"/>
              </w:rPr>
              <w:t>История формирования рельефа Земли.</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Pr="00646B4E" w:rsidRDefault="0061605E" w:rsidP="0061605E">
            <w:pPr>
              <w:ind w:hanging="21"/>
              <w:rPr>
                <w:rFonts w:eastAsia="Calibri"/>
                <w:szCs w:val="20"/>
                <w:lang w:eastAsia="en-US"/>
              </w:rPr>
            </w:pPr>
            <w:r w:rsidRPr="00646B4E">
              <w:rPr>
                <w:rFonts w:eastAsia="Calibri"/>
                <w:szCs w:val="20"/>
                <w:lang w:eastAsia="en-US"/>
              </w:rPr>
              <w:t>Анализировать  схемы</w:t>
            </w:r>
            <w:proofErr w:type="gramStart"/>
            <w:r w:rsidRPr="00646B4E">
              <w:rPr>
                <w:rFonts w:eastAsia="Calibri"/>
                <w:szCs w:val="20"/>
                <w:lang w:eastAsia="en-US"/>
              </w:rPr>
              <w:t xml:space="preserve"> ,</w:t>
            </w:r>
            <w:proofErr w:type="gramEnd"/>
            <w:r w:rsidRPr="00646B4E">
              <w:rPr>
                <w:rFonts w:eastAsia="Calibri"/>
                <w:szCs w:val="20"/>
                <w:lang w:eastAsia="en-US"/>
              </w:rPr>
              <w:t>иллюстрирующие образование материков и океанической земной коры</w:t>
            </w:r>
          </w:p>
          <w:p w:rsidR="0061605E" w:rsidRDefault="0061605E" w:rsidP="0061605E">
            <w:pPr>
              <w:ind w:hanging="21"/>
              <w:rPr>
                <w:rFonts w:eastAsia="Calibri"/>
                <w:b/>
                <w:szCs w:val="20"/>
                <w:lang w:eastAsia="en-US"/>
              </w:rPr>
            </w:pPr>
            <w:r>
              <w:t>Летосчисление Земли. Возраст горных пород и методы его определения. Эпохи складчатости. Формирование и развитие  земной коры материков</w:t>
            </w:r>
          </w:p>
          <w:p w:rsidR="0061605E" w:rsidRDefault="0061605E" w:rsidP="0061605E">
            <w:pPr>
              <w:rPr>
                <w:rFonts w:eastAsia="Calibri"/>
                <w:b/>
                <w:szCs w:val="20"/>
                <w:lang w:eastAsia="en-US"/>
              </w:rPr>
            </w:pPr>
            <w:r w:rsidRPr="00D878F9">
              <w:rPr>
                <w:rFonts w:eastAsia="Calibri"/>
                <w:b/>
                <w:szCs w:val="20"/>
                <w:lang w:eastAsia="en-US"/>
              </w:rPr>
              <w:t>Личностные УУД:</w:t>
            </w:r>
          </w:p>
          <w:p w:rsidR="0061605E" w:rsidRPr="00646B4E" w:rsidRDefault="0061605E" w:rsidP="0061605E">
            <w:pPr>
              <w:rPr>
                <w:rFonts w:eastAsia="Calibri"/>
                <w:szCs w:val="20"/>
                <w:lang w:eastAsia="en-US"/>
              </w:rPr>
            </w:pPr>
            <w:r w:rsidRPr="00646B4E">
              <w:rPr>
                <w:rFonts w:eastAsia="Calibri"/>
                <w:szCs w:val="20"/>
                <w:lang w:eastAsia="en-US"/>
              </w:rPr>
              <w:t>-воспринимать выступления своих одноклассников;</w:t>
            </w:r>
          </w:p>
          <w:p w:rsidR="0061605E" w:rsidRPr="00646B4E" w:rsidRDefault="0061605E" w:rsidP="0061605E">
            <w:pPr>
              <w:rPr>
                <w:rFonts w:eastAsia="Calibri"/>
                <w:szCs w:val="20"/>
                <w:lang w:eastAsia="en-US"/>
              </w:rPr>
            </w:pPr>
            <w:r w:rsidRPr="00646B4E">
              <w:rPr>
                <w:rFonts w:eastAsia="Calibri"/>
                <w:szCs w:val="20"/>
                <w:lang w:eastAsia="en-US"/>
              </w:rPr>
              <w:t>- проявлять внимание, желание больше узнать.</w:t>
            </w:r>
          </w:p>
          <w:p w:rsidR="0061605E" w:rsidRDefault="0061605E" w:rsidP="0061605E">
            <w:pPr>
              <w:rPr>
                <w:rFonts w:eastAsia="Calibri"/>
                <w:b/>
                <w:szCs w:val="20"/>
                <w:lang w:eastAsia="en-US"/>
              </w:rPr>
            </w:pPr>
            <w:r w:rsidRPr="00A36C01">
              <w:rPr>
                <w:rFonts w:eastAsia="Calibri"/>
                <w:b/>
                <w:szCs w:val="20"/>
                <w:lang w:eastAsia="en-US"/>
              </w:rPr>
              <w:t>Коммуникативные УУД:</w:t>
            </w:r>
          </w:p>
          <w:p w:rsidR="0061605E" w:rsidRPr="00646B4E" w:rsidRDefault="0061605E" w:rsidP="0061605E">
            <w:pPr>
              <w:rPr>
                <w:rFonts w:eastAsia="Calibri"/>
                <w:szCs w:val="20"/>
                <w:lang w:eastAsia="en-US"/>
              </w:rPr>
            </w:pPr>
            <w:r w:rsidRPr="00646B4E">
              <w:rPr>
                <w:rFonts w:eastAsia="Calibri"/>
                <w:szCs w:val="20"/>
                <w:lang w:eastAsia="en-US"/>
              </w:rPr>
              <w:t xml:space="preserve">Определять  по карте строения земной коры направления и скорости движения </w:t>
            </w:r>
            <w:proofErr w:type="spellStart"/>
            <w:r w:rsidRPr="00646B4E">
              <w:rPr>
                <w:rFonts w:eastAsia="Calibri"/>
                <w:szCs w:val="20"/>
                <w:lang w:eastAsia="en-US"/>
              </w:rPr>
              <w:t>литосферных</w:t>
            </w:r>
            <w:proofErr w:type="spellEnd"/>
            <w:r w:rsidRPr="00646B4E">
              <w:rPr>
                <w:rFonts w:eastAsia="Calibri"/>
                <w:szCs w:val="20"/>
                <w:lang w:eastAsia="en-US"/>
              </w:rPr>
              <w:t xml:space="preserve"> плит.</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646B4E" w:rsidRDefault="0061605E" w:rsidP="0061605E">
            <w:pPr>
              <w:ind w:hanging="21"/>
              <w:rPr>
                <w:rFonts w:eastAsia="Calibri"/>
                <w:szCs w:val="20"/>
                <w:lang w:eastAsia="en-US"/>
              </w:rPr>
            </w:pPr>
            <w:r w:rsidRPr="00646B4E">
              <w:rPr>
                <w:rFonts w:eastAsia="Calibri"/>
                <w:szCs w:val="20"/>
                <w:lang w:eastAsia="en-US"/>
              </w:rPr>
              <w:t>Составлять по картам атласа  строение земной коры и определять время формирования континентальной коры разных участков Земли.</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Чтение карты «Строение земной коры»</w:t>
            </w:r>
          </w:p>
        </w:tc>
        <w:tc>
          <w:tcPr>
            <w:tcW w:w="1745" w:type="dxa"/>
          </w:tcPr>
          <w:p w:rsidR="0061605E" w:rsidRPr="00A36C01" w:rsidRDefault="0061605E" w:rsidP="0061605E">
            <w:pPr>
              <w:rPr>
                <w:szCs w:val="20"/>
              </w:rPr>
            </w:pPr>
            <w:r>
              <w:rPr>
                <w:szCs w:val="20"/>
              </w:rPr>
              <w:t>п.4, номенклатура по теме «Литосфера»</w:t>
            </w:r>
          </w:p>
        </w:tc>
        <w:tc>
          <w:tcPr>
            <w:tcW w:w="1273" w:type="dxa"/>
          </w:tcPr>
          <w:p w:rsidR="0061605E" w:rsidRPr="00A36C01" w:rsidRDefault="0061605E" w:rsidP="0061605E">
            <w:pPr>
              <w:rPr>
                <w:szCs w:val="20"/>
              </w:rPr>
            </w:pPr>
            <w:r>
              <w:rPr>
                <w:szCs w:val="20"/>
              </w:rPr>
              <w:t>15.09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6.</w:t>
            </w:r>
          </w:p>
        </w:tc>
        <w:tc>
          <w:tcPr>
            <w:tcW w:w="3164" w:type="dxa"/>
          </w:tcPr>
          <w:p w:rsidR="0061605E" w:rsidRPr="00006550" w:rsidRDefault="0061605E" w:rsidP="0061605E">
            <w:pPr>
              <w:spacing w:line="100" w:lineRule="atLeast"/>
              <w:rPr>
                <w:szCs w:val="20"/>
              </w:rPr>
            </w:pPr>
            <w:r w:rsidRPr="00006550">
              <w:rPr>
                <w:szCs w:val="20"/>
              </w:rPr>
              <w:t xml:space="preserve">История формирования рельефа Земли. </w:t>
            </w:r>
            <w:proofErr w:type="gramStart"/>
            <w:r>
              <w:rPr>
                <w:b/>
                <w:szCs w:val="20"/>
              </w:rPr>
              <w:t>П</w:t>
            </w:r>
            <w:proofErr w:type="gramEnd"/>
            <w:r>
              <w:rPr>
                <w:b/>
                <w:szCs w:val="20"/>
              </w:rPr>
              <w:t>/</w:t>
            </w:r>
            <w:proofErr w:type="spellStart"/>
            <w:r>
              <w:rPr>
                <w:b/>
                <w:szCs w:val="20"/>
              </w:rPr>
              <w:t>р</w:t>
            </w:r>
            <w:proofErr w:type="spellEnd"/>
            <w:r>
              <w:rPr>
                <w:b/>
                <w:szCs w:val="20"/>
              </w:rPr>
              <w:t xml:space="preserve"> № 2 «</w:t>
            </w:r>
            <w:r w:rsidRPr="00006550">
              <w:rPr>
                <w:b/>
                <w:szCs w:val="20"/>
              </w:rPr>
              <w:t xml:space="preserve"> Определение по картам  зависимости рельефа территорий от строения земной коры. Определение по карте направлений передвижения </w:t>
            </w:r>
            <w:proofErr w:type="spellStart"/>
            <w:r w:rsidRPr="00006550">
              <w:rPr>
                <w:b/>
                <w:szCs w:val="20"/>
              </w:rPr>
              <w:t>литосферных</w:t>
            </w:r>
            <w:proofErr w:type="spellEnd"/>
            <w:r w:rsidRPr="00006550">
              <w:rPr>
                <w:b/>
                <w:szCs w:val="20"/>
              </w:rPr>
              <w:t xml:space="preserve"> плит</w:t>
            </w:r>
            <w:r>
              <w:rPr>
                <w:b/>
                <w:szCs w:val="20"/>
              </w:rPr>
              <w:t>»</w:t>
            </w:r>
            <w:r w:rsidRPr="00006550">
              <w:rPr>
                <w:b/>
                <w:szCs w:val="20"/>
              </w:rPr>
              <w:t>.</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878F9">
              <w:rPr>
                <w:rFonts w:eastAsia="Calibri"/>
                <w:b/>
                <w:szCs w:val="20"/>
                <w:lang w:eastAsia="en-US"/>
              </w:rPr>
              <w:t>Познавательные УУД:</w:t>
            </w:r>
          </w:p>
          <w:p w:rsidR="0061605E" w:rsidRPr="00646B4E" w:rsidRDefault="0061605E" w:rsidP="0061605E">
            <w:pPr>
              <w:ind w:hanging="21"/>
              <w:rPr>
                <w:rFonts w:eastAsia="Calibri"/>
                <w:szCs w:val="20"/>
                <w:lang w:eastAsia="en-US"/>
              </w:rPr>
            </w:pPr>
            <w:r w:rsidRPr="00646B4E">
              <w:rPr>
                <w:rFonts w:eastAsia="Calibri"/>
                <w:szCs w:val="20"/>
                <w:lang w:eastAsia="en-US"/>
              </w:rPr>
              <w:t>Анализировать  схемы</w:t>
            </w:r>
            <w:proofErr w:type="gramStart"/>
            <w:r w:rsidRPr="00646B4E">
              <w:rPr>
                <w:rFonts w:eastAsia="Calibri"/>
                <w:szCs w:val="20"/>
                <w:lang w:eastAsia="en-US"/>
              </w:rPr>
              <w:t xml:space="preserve"> ,</w:t>
            </w:r>
            <w:proofErr w:type="gramEnd"/>
            <w:r w:rsidRPr="00646B4E">
              <w:rPr>
                <w:rFonts w:eastAsia="Calibri"/>
                <w:szCs w:val="20"/>
                <w:lang w:eastAsia="en-US"/>
              </w:rPr>
              <w:t>иллюстрирующие образование материков и океанической земной коры</w:t>
            </w:r>
          </w:p>
          <w:p w:rsidR="0061605E" w:rsidRDefault="0061605E" w:rsidP="0061605E">
            <w:pPr>
              <w:ind w:hanging="21"/>
              <w:rPr>
                <w:rFonts w:eastAsia="Calibri"/>
                <w:b/>
                <w:szCs w:val="20"/>
                <w:lang w:eastAsia="en-US"/>
              </w:rPr>
            </w:pPr>
            <w:r>
              <w:t>Летосчисление Земли. Возраст горных пород и методы его определения. Эпохи складчатости. Формирование и развитие  земной коры материков</w:t>
            </w:r>
          </w:p>
          <w:p w:rsidR="0061605E" w:rsidRDefault="0061605E" w:rsidP="0061605E">
            <w:pPr>
              <w:rPr>
                <w:rFonts w:eastAsia="Calibri"/>
                <w:b/>
                <w:szCs w:val="20"/>
                <w:lang w:eastAsia="en-US"/>
              </w:rPr>
            </w:pPr>
            <w:r w:rsidRPr="00D878F9">
              <w:rPr>
                <w:rFonts w:eastAsia="Calibri"/>
                <w:b/>
                <w:szCs w:val="20"/>
                <w:lang w:eastAsia="en-US"/>
              </w:rPr>
              <w:t>Личностные УУД:</w:t>
            </w:r>
          </w:p>
          <w:p w:rsidR="0061605E" w:rsidRPr="00646B4E" w:rsidRDefault="0061605E" w:rsidP="0061605E">
            <w:pPr>
              <w:rPr>
                <w:rFonts w:eastAsia="Calibri"/>
                <w:szCs w:val="20"/>
                <w:lang w:eastAsia="en-US"/>
              </w:rPr>
            </w:pPr>
            <w:r w:rsidRPr="00646B4E">
              <w:rPr>
                <w:rFonts w:eastAsia="Calibri"/>
                <w:szCs w:val="20"/>
                <w:lang w:eastAsia="en-US"/>
              </w:rPr>
              <w:t>-воспринимать выступления своих одноклассников;</w:t>
            </w:r>
          </w:p>
          <w:p w:rsidR="0061605E" w:rsidRPr="00646B4E" w:rsidRDefault="0061605E" w:rsidP="0061605E">
            <w:pPr>
              <w:rPr>
                <w:rFonts w:eastAsia="Calibri"/>
                <w:szCs w:val="20"/>
                <w:lang w:eastAsia="en-US"/>
              </w:rPr>
            </w:pPr>
            <w:r w:rsidRPr="00646B4E">
              <w:rPr>
                <w:rFonts w:eastAsia="Calibri"/>
                <w:szCs w:val="20"/>
                <w:lang w:eastAsia="en-US"/>
              </w:rPr>
              <w:lastRenderedPageBreak/>
              <w:t>- проявлять внимание, желание больше узнать.</w:t>
            </w:r>
          </w:p>
          <w:p w:rsidR="0061605E" w:rsidRDefault="0061605E" w:rsidP="0061605E">
            <w:pPr>
              <w:rPr>
                <w:rFonts w:eastAsia="Calibri"/>
                <w:b/>
                <w:szCs w:val="20"/>
                <w:lang w:eastAsia="en-US"/>
              </w:rPr>
            </w:pPr>
            <w:r w:rsidRPr="00A36C01">
              <w:rPr>
                <w:rFonts w:eastAsia="Calibri"/>
                <w:b/>
                <w:szCs w:val="20"/>
                <w:lang w:eastAsia="en-US"/>
              </w:rPr>
              <w:t>Коммуникативные УУД:</w:t>
            </w:r>
          </w:p>
          <w:p w:rsidR="0061605E" w:rsidRPr="00646B4E" w:rsidRDefault="0061605E" w:rsidP="0061605E">
            <w:pPr>
              <w:rPr>
                <w:rFonts w:eastAsia="Calibri"/>
                <w:szCs w:val="20"/>
                <w:lang w:eastAsia="en-US"/>
              </w:rPr>
            </w:pPr>
            <w:r w:rsidRPr="00646B4E">
              <w:rPr>
                <w:rFonts w:eastAsia="Calibri"/>
                <w:szCs w:val="20"/>
                <w:lang w:eastAsia="en-US"/>
              </w:rPr>
              <w:t xml:space="preserve">Определять  по карте строения земной коры направления и скорости движения </w:t>
            </w:r>
            <w:proofErr w:type="spellStart"/>
            <w:r w:rsidRPr="00646B4E">
              <w:rPr>
                <w:rFonts w:eastAsia="Calibri"/>
                <w:szCs w:val="20"/>
                <w:lang w:eastAsia="en-US"/>
              </w:rPr>
              <w:t>литосферных</w:t>
            </w:r>
            <w:proofErr w:type="spellEnd"/>
            <w:r w:rsidRPr="00646B4E">
              <w:rPr>
                <w:rFonts w:eastAsia="Calibri"/>
                <w:szCs w:val="20"/>
                <w:lang w:eastAsia="en-US"/>
              </w:rPr>
              <w:t xml:space="preserve"> плит.</w:t>
            </w:r>
          </w:p>
          <w:p w:rsidR="0061605E" w:rsidRPr="00A36C01" w:rsidRDefault="0061605E" w:rsidP="0061605E">
            <w:pPr>
              <w:rPr>
                <w:rFonts w:eastAsia="Calibri"/>
                <w:b/>
                <w:szCs w:val="20"/>
                <w:lang w:eastAsia="en-US"/>
              </w:rPr>
            </w:pPr>
            <w:r w:rsidRPr="00A36C01">
              <w:rPr>
                <w:rFonts w:eastAsia="Calibri"/>
                <w:b/>
                <w:szCs w:val="20"/>
                <w:lang w:eastAsia="en-US"/>
              </w:rPr>
              <w:t>Регулятивные УУД:</w:t>
            </w:r>
          </w:p>
          <w:p w:rsidR="0061605E" w:rsidRPr="00D878F9" w:rsidRDefault="0061605E" w:rsidP="0061605E">
            <w:pPr>
              <w:ind w:hanging="21"/>
              <w:rPr>
                <w:rFonts w:eastAsia="Calibri"/>
                <w:b/>
                <w:szCs w:val="20"/>
                <w:lang w:eastAsia="en-US"/>
              </w:rPr>
            </w:pPr>
            <w:r w:rsidRPr="00646B4E">
              <w:rPr>
                <w:rFonts w:eastAsia="Calibri"/>
                <w:szCs w:val="20"/>
                <w:lang w:eastAsia="en-US"/>
              </w:rPr>
              <w:t>Составлять по картам атласа  строение земной коры и определять время формирования континентальной коры разных участков Земли.</w:t>
            </w:r>
          </w:p>
        </w:tc>
        <w:tc>
          <w:tcPr>
            <w:tcW w:w="1430" w:type="dxa"/>
          </w:tcPr>
          <w:p w:rsidR="0061605E" w:rsidRDefault="0061605E" w:rsidP="0061605E">
            <w:pPr>
              <w:rPr>
                <w:szCs w:val="20"/>
              </w:rPr>
            </w:pPr>
            <w:r w:rsidRPr="00A36C01">
              <w:rPr>
                <w:szCs w:val="20"/>
              </w:rPr>
              <w:lastRenderedPageBreak/>
              <w:t>текущий</w:t>
            </w:r>
          </w:p>
          <w:p w:rsidR="0061605E" w:rsidRPr="00A36C01" w:rsidRDefault="0061605E" w:rsidP="0061605E">
            <w:pPr>
              <w:rPr>
                <w:szCs w:val="20"/>
              </w:rPr>
            </w:pPr>
            <w:r w:rsidRPr="00FE6EE1">
              <w:rPr>
                <w:szCs w:val="20"/>
              </w:rPr>
              <w:t>Чтение карты «Строение земной коры»</w:t>
            </w:r>
          </w:p>
        </w:tc>
        <w:tc>
          <w:tcPr>
            <w:tcW w:w="1745" w:type="dxa"/>
          </w:tcPr>
          <w:p w:rsidR="0061605E" w:rsidRPr="00A36C01" w:rsidRDefault="0061605E" w:rsidP="0061605E">
            <w:pPr>
              <w:rPr>
                <w:szCs w:val="20"/>
              </w:rPr>
            </w:pPr>
            <w:proofErr w:type="spellStart"/>
            <w:r>
              <w:rPr>
                <w:szCs w:val="20"/>
              </w:rPr>
              <w:t>повт</w:t>
            </w:r>
            <w:proofErr w:type="gramStart"/>
            <w:r>
              <w:rPr>
                <w:szCs w:val="20"/>
              </w:rPr>
              <w:t>.о</w:t>
            </w:r>
            <w:proofErr w:type="gramEnd"/>
            <w:r>
              <w:rPr>
                <w:szCs w:val="20"/>
              </w:rPr>
              <w:t>сновные</w:t>
            </w:r>
            <w:proofErr w:type="spellEnd"/>
            <w:r>
              <w:rPr>
                <w:szCs w:val="20"/>
              </w:rPr>
              <w:t xml:space="preserve"> термины из  п.4</w:t>
            </w:r>
          </w:p>
        </w:tc>
        <w:tc>
          <w:tcPr>
            <w:tcW w:w="1273" w:type="dxa"/>
          </w:tcPr>
          <w:p w:rsidR="0061605E" w:rsidRPr="00A36C01" w:rsidRDefault="0061605E" w:rsidP="0061605E">
            <w:pPr>
              <w:rPr>
                <w:szCs w:val="20"/>
              </w:rPr>
            </w:pPr>
            <w:r>
              <w:rPr>
                <w:szCs w:val="20"/>
              </w:rPr>
              <w:t>17.09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7.</w:t>
            </w:r>
          </w:p>
        </w:tc>
        <w:tc>
          <w:tcPr>
            <w:tcW w:w="3164" w:type="dxa"/>
          </w:tcPr>
          <w:p w:rsidR="0061605E" w:rsidRPr="00006550" w:rsidRDefault="0061605E" w:rsidP="0061605E">
            <w:pPr>
              <w:spacing w:line="100" w:lineRule="atLeast"/>
              <w:rPr>
                <w:szCs w:val="20"/>
              </w:rPr>
            </w:pPr>
            <w:r w:rsidRPr="00006550">
              <w:rPr>
                <w:szCs w:val="20"/>
              </w:rPr>
              <w:t>Климатообразующие факторы.</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4E7259" w:rsidRDefault="0061605E" w:rsidP="0061605E">
            <w:pPr>
              <w:ind w:hanging="21"/>
              <w:rPr>
                <w:rFonts w:eastAsia="Calibri"/>
                <w:b/>
                <w:szCs w:val="20"/>
                <w:lang w:eastAsia="en-US"/>
              </w:rPr>
            </w:pPr>
            <w:r w:rsidRPr="004E7259">
              <w:rPr>
                <w:szCs w:val="20"/>
              </w:rPr>
              <w:t>Анализировать  схему общей циркуляции атмосферы</w:t>
            </w:r>
          </w:p>
          <w:p w:rsidR="0061605E" w:rsidRPr="00A159A0" w:rsidRDefault="0061605E" w:rsidP="0061605E">
            <w:pPr>
              <w:ind w:hanging="21"/>
              <w:rPr>
                <w:rFonts w:eastAsia="Calibri"/>
                <w:szCs w:val="20"/>
                <w:lang w:eastAsia="en-US"/>
              </w:rPr>
            </w:pPr>
            <w:r w:rsidRPr="004E7259">
              <w:rPr>
                <w:rFonts w:eastAsia="Calibri"/>
                <w:szCs w:val="20"/>
                <w:lang w:eastAsia="en-US"/>
              </w:rPr>
              <w:t>Географическое</w:t>
            </w:r>
            <w:r w:rsidRPr="00A159A0">
              <w:rPr>
                <w:rFonts w:eastAsia="Calibri"/>
                <w:szCs w:val="20"/>
                <w:lang w:eastAsia="en-US"/>
              </w:rPr>
              <w:t xml:space="preserve"> положение</w:t>
            </w:r>
            <w:proofErr w:type="gramStart"/>
            <w:r w:rsidRPr="00A159A0">
              <w:rPr>
                <w:rFonts w:eastAsia="Calibri"/>
                <w:szCs w:val="20"/>
                <w:lang w:eastAsia="en-US"/>
              </w:rPr>
              <w:t xml:space="preserve"> ,</w:t>
            </w:r>
            <w:proofErr w:type="gramEnd"/>
            <w:r w:rsidRPr="00A159A0">
              <w:rPr>
                <w:rFonts w:eastAsia="Calibri"/>
                <w:szCs w:val="20"/>
                <w:lang w:eastAsia="en-US"/>
              </w:rPr>
              <w:t xml:space="preserve"> циркуляция воздушных масс, подстилающая поверхность как основные климатообразующие факторы</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080D38" w:rsidRDefault="0061605E" w:rsidP="0061605E">
            <w:pPr>
              <w:ind w:hanging="21"/>
              <w:rPr>
                <w:rFonts w:eastAsia="Calibri"/>
                <w:b/>
                <w:szCs w:val="20"/>
                <w:lang w:eastAsia="en-US"/>
              </w:rPr>
            </w:pPr>
            <w:r w:rsidRPr="004E7259">
              <w:rPr>
                <w:szCs w:val="20"/>
              </w:rPr>
              <w:t>- проявлять внимание, желание больше</w:t>
            </w:r>
            <w:r>
              <w:t xml:space="preserve"> узнать.</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4E7259" w:rsidRDefault="0061605E" w:rsidP="0061605E">
            <w:pPr>
              <w:ind w:hanging="21"/>
              <w:rPr>
                <w:rFonts w:eastAsia="Calibri"/>
                <w:szCs w:val="20"/>
                <w:lang w:eastAsia="en-US"/>
              </w:rPr>
            </w:pPr>
            <w:r w:rsidRPr="004E7259">
              <w:rPr>
                <w:rFonts w:eastAsia="Calibri"/>
                <w:szCs w:val="20"/>
                <w:lang w:eastAsia="en-US"/>
              </w:rPr>
              <w:t>Выявлять воздействие на климат географической широты, ветров, рельефа.</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4E7259" w:rsidRDefault="0061605E" w:rsidP="0061605E">
            <w:pPr>
              <w:ind w:hanging="21"/>
              <w:rPr>
                <w:rFonts w:eastAsia="Calibri"/>
                <w:szCs w:val="20"/>
                <w:lang w:eastAsia="en-US"/>
              </w:rPr>
            </w:pPr>
            <w:r w:rsidRPr="004E7259">
              <w:rPr>
                <w:rFonts w:eastAsia="Calibri"/>
                <w:szCs w:val="20"/>
                <w:lang w:eastAsia="en-US"/>
              </w:rPr>
              <w:t>Сопоставлять карты</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Чтение карты «Климатическая карта мира»</w:t>
            </w:r>
          </w:p>
        </w:tc>
        <w:tc>
          <w:tcPr>
            <w:tcW w:w="1745" w:type="dxa"/>
          </w:tcPr>
          <w:p w:rsidR="0061605E" w:rsidRPr="00A36C01" w:rsidRDefault="0061605E" w:rsidP="0061605E">
            <w:pPr>
              <w:rPr>
                <w:szCs w:val="20"/>
              </w:rPr>
            </w:pPr>
            <w:r>
              <w:rPr>
                <w:szCs w:val="20"/>
              </w:rPr>
              <w:t>п.5 с., знать климатообразующие факторы, принести к/к и цвет</w:t>
            </w:r>
            <w:proofErr w:type="gramStart"/>
            <w:r>
              <w:rPr>
                <w:szCs w:val="20"/>
              </w:rPr>
              <w:t>.</w:t>
            </w:r>
            <w:proofErr w:type="gramEnd"/>
            <w:r>
              <w:rPr>
                <w:szCs w:val="20"/>
              </w:rPr>
              <w:t xml:space="preserve"> </w:t>
            </w:r>
            <w:proofErr w:type="gramStart"/>
            <w:r>
              <w:rPr>
                <w:szCs w:val="20"/>
              </w:rPr>
              <w:t>к</w:t>
            </w:r>
            <w:proofErr w:type="gramEnd"/>
            <w:r>
              <w:rPr>
                <w:szCs w:val="20"/>
              </w:rPr>
              <w:t>арандаши</w:t>
            </w:r>
          </w:p>
        </w:tc>
        <w:tc>
          <w:tcPr>
            <w:tcW w:w="1273" w:type="dxa"/>
          </w:tcPr>
          <w:p w:rsidR="0061605E" w:rsidRPr="00A36C01" w:rsidRDefault="0061605E" w:rsidP="0061605E">
            <w:pPr>
              <w:rPr>
                <w:szCs w:val="20"/>
              </w:rPr>
            </w:pPr>
            <w:r>
              <w:rPr>
                <w:szCs w:val="20"/>
              </w:rPr>
              <w:t>22.09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8.</w:t>
            </w:r>
          </w:p>
        </w:tc>
        <w:tc>
          <w:tcPr>
            <w:tcW w:w="3164" w:type="dxa"/>
          </w:tcPr>
          <w:p w:rsidR="0061605E" w:rsidRPr="00006550" w:rsidRDefault="0061605E" w:rsidP="0061605E">
            <w:pPr>
              <w:spacing w:line="100" w:lineRule="atLeast"/>
              <w:rPr>
                <w:szCs w:val="20"/>
              </w:rPr>
            </w:pPr>
            <w:r w:rsidRPr="00006550">
              <w:rPr>
                <w:szCs w:val="20"/>
              </w:rPr>
              <w:t xml:space="preserve">Климаты Земли. </w:t>
            </w:r>
            <w:proofErr w:type="gramStart"/>
            <w:r>
              <w:rPr>
                <w:b/>
                <w:szCs w:val="20"/>
              </w:rPr>
              <w:t>П</w:t>
            </w:r>
            <w:proofErr w:type="gramEnd"/>
            <w:r>
              <w:rPr>
                <w:b/>
                <w:szCs w:val="20"/>
              </w:rPr>
              <w:t>/</w:t>
            </w:r>
            <w:proofErr w:type="spellStart"/>
            <w:r>
              <w:rPr>
                <w:b/>
                <w:szCs w:val="20"/>
              </w:rPr>
              <w:t>р</w:t>
            </w:r>
            <w:proofErr w:type="spellEnd"/>
            <w:r>
              <w:rPr>
                <w:b/>
                <w:szCs w:val="20"/>
              </w:rPr>
              <w:t xml:space="preserve"> № 3 </w:t>
            </w:r>
            <w:r w:rsidRPr="00006550">
              <w:rPr>
                <w:b/>
                <w:szCs w:val="20"/>
              </w:rPr>
              <w:t xml:space="preserve">«Определение типа климата по </w:t>
            </w:r>
            <w:proofErr w:type="spellStart"/>
            <w:r w:rsidRPr="00006550">
              <w:rPr>
                <w:b/>
                <w:szCs w:val="20"/>
              </w:rPr>
              <w:t>климатограммам</w:t>
            </w:r>
            <w:proofErr w:type="spellEnd"/>
            <w:r w:rsidRPr="00006550">
              <w:rPr>
                <w:b/>
                <w:szCs w:val="20"/>
              </w:rPr>
              <w:t xml:space="preserve">, картографическим материалам». </w:t>
            </w:r>
          </w:p>
          <w:p w:rsidR="0061605E" w:rsidRPr="00006550" w:rsidRDefault="0061605E" w:rsidP="0061605E">
            <w:pPr>
              <w:spacing w:line="100" w:lineRule="atLeast"/>
              <w:rPr>
                <w:szCs w:val="20"/>
              </w:rPr>
            </w:pP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Default="0061605E" w:rsidP="0061605E">
            <w:pPr>
              <w:ind w:hanging="21"/>
              <w:rPr>
                <w:rFonts w:eastAsia="Calibri"/>
                <w:b/>
                <w:szCs w:val="20"/>
                <w:lang w:eastAsia="en-US"/>
              </w:rPr>
            </w:pPr>
            <w:r>
              <w:t xml:space="preserve">Распознавать типы климатов по </w:t>
            </w:r>
            <w:proofErr w:type="spellStart"/>
            <w:r>
              <w:t>климатограммам</w:t>
            </w:r>
            <w:proofErr w:type="spellEnd"/>
            <w:r>
              <w:t>.</w:t>
            </w:r>
          </w:p>
          <w:p w:rsidR="0061605E" w:rsidRPr="0098428C" w:rsidRDefault="0061605E" w:rsidP="0061605E">
            <w:pPr>
              <w:ind w:hanging="21"/>
              <w:rPr>
                <w:rFonts w:eastAsia="Calibri"/>
                <w:szCs w:val="20"/>
                <w:lang w:eastAsia="en-US"/>
              </w:rPr>
            </w:pPr>
            <w:r w:rsidRPr="0098428C">
              <w:rPr>
                <w:szCs w:val="20"/>
              </w:rPr>
              <w:t>Классификация климатов. Перемещение воздушных масс по сезонам года</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A36C01" w:rsidRDefault="0061605E" w:rsidP="0061605E">
            <w:pPr>
              <w:ind w:hanging="36"/>
              <w:rPr>
                <w:rFonts w:eastAsia="Calibri"/>
                <w:szCs w:val="20"/>
                <w:lang w:eastAsia="en-US"/>
              </w:rPr>
            </w:pPr>
            <w:r w:rsidRPr="00A36C01">
              <w:rPr>
                <w:rFonts w:eastAsia="Calibri"/>
                <w:szCs w:val="20"/>
                <w:lang w:eastAsia="en-US"/>
              </w:rPr>
              <w:t>- осознание значимости и общности глобальных проблем человечества;</w:t>
            </w:r>
          </w:p>
          <w:p w:rsidR="0061605E" w:rsidRPr="00A36C01" w:rsidRDefault="0061605E" w:rsidP="0061605E">
            <w:pPr>
              <w:rPr>
                <w:rFonts w:eastAsia="Calibri"/>
                <w:szCs w:val="20"/>
                <w:lang w:eastAsia="en-US"/>
              </w:rPr>
            </w:pPr>
            <w:r w:rsidRPr="00A36C01">
              <w:rPr>
                <w:rFonts w:eastAsia="Calibri"/>
                <w:szCs w:val="20"/>
                <w:lang w:eastAsia="en-US"/>
              </w:rPr>
              <w:t>эмоционально-ценностное отношение к окружающей среде, необходимости её сохранения и рационального использования</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98428C" w:rsidRDefault="0061605E" w:rsidP="0061605E">
            <w:pPr>
              <w:ind w:hanging="21"/>
              <w:rPr>
                <w:rFonts w:eastAsia="Calibri"/>
                <w:szCs w:val="20"/>
                <w:lang w:eastAsia="en-US"/>
              </w:rPr>
            </w:pPr>
            <w:r w:rsidRPr="0098428C">
              <w:rPr>
                <w:rFonts w:eastAsia="Calibri"/>
                <w:szCs w:val="20"/>
                <w:lang w:eastAsia="en-US"/>
              </w:rPr>
              <w:t>Определять показатели климата климатического пояса.</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98428C" w:rsidRDefault="0061605E" w:rsidP="0061605E">
            <w:pPr>
              <w:ind w:hanging="21"/>
              <w:rPr>
                <w:rFonts w:eastAsia="Calibri"/>
                <w:szCs w:val="20"/>
                <w:lang w:eastAsia="en-US"/>
              </w:rPr>
            </w:pPr>
            <w:r w:rsidRPr="0098428C">
              <w:rPr>
                <w:rFonts w:eastAsia="Calibri"/>
                <w:szCs w:val="20"/>
                <w:lang w:eastAsia="en-US"/>
              </w:rPr>
              <w:t>Обозначать на контурных картах границы климатических поясов и областей.</w:t>
            </w:r>
          </w:p>
        </w:tc>
        <w:tc>
          <w:tcPr>
            <w:tcW w:w="1430" w:type="dxa"/>
          </w:tcPr>
          <w:p w:rsidR="0061605E" w:rsidRDefault="0061605E" w:rsidP="0061605E">
            <w:pPr>
              <w:rPr>
                <w:szCs w:val="20"/>
              </w:rPr>
            </w:pPr>
            <w:r w:rsidRPr="00A36C01">
              <w:rPr>
                <w:szCs w:val="20"/>
              </w:rPr>
              <w:t>текущий</w:t>
            </w:r>
          </w:p>
          <w:p w:rsidR="0061605E" w:rsidRPr="00FE6EE1" w:rsidRDefault="0061605E" w:rsidP="0061605E">
            <w:pPr>
              <w:rPr>
                <w:szCs w:val="20"/>
              </w:rPr>
            </w:pPr>
            <w:r w:rsidRPr="00FE6EE1">
              <w:rPr>
                <w:szCs w:val="20"/>
              </w:rPr>
              <w:t xml:space="preserve">Чтение </w:t>
            </w:r>
            <w:proofErr w:type="spellStart"/>
            <w:r w:rsidRPr="00FE6EE1">
              <w:rPr>
                <w:szCs w:val="20"/>
              </w:rPr>
              <w:t>климатограмм</w:t>
            </w:r>
            <w:proofErr w:type="spellEnd"/>
            <w:r w:rsidRPr="00FE6EE1">
              <w:rPr>
                <w:szCs w:val="20"/>
              </w:rPr>
              <w:t>, сравнение климатов</w:t>
            </w:r>
          </w:p>
        </w:tc>
        <w:tc>
          <w:tcPr>
            <w:tcW w:w="1745" w:type="dxa"/>
          </w:tcPr>
          <w:p w:rsidR="0061605E" w:rsidRPr="00A36C01" w:rsidRDefault="0061605E" w:rsidP="0061605E">
            <w:pPr>
              <w:rPr>
                <w:szCs w:val="20"/>
              </w:rPr>
            </w:pPr>
            <w:r>
              <w:rPr>
                <w:szCs w:val="20"/>
              </w:rPr>
              <w:t xml:space="preserve">п.6, </w:t>
            </w:r>
            <w:proofErr w:type="spellStart"/>
            <w:r>
              <w:rPr>
                <w:szCs w:val="20"/>
              </w:rPr>
              <w:t>повт</w:t>
            </w:r>
            <w:proofErr w:type="spellEnd"/>
            <w:r>
              <w:rPr>
                <w:szCs w:val="20"/>
              </w:rPr>
              <w:t>. характеристику типов климата</w:t>
            </w:r>
          </w:p>
        </w:tc>
        <w:tc>
          <w:tcPr>
            <w:tcW w:w="1273" w:type="dxa"/>
          </w:tcPr>
          <w:p w:rsidR="0061605E" w:rsidRPr="00A36C01" w:rsidRDefault="0061605E" w:rsidP="0061605E">
            <w:pPr>
              <w:rPr>
                <w:szCs w:val="20"/>
              </w:rPr>
            </w:pPr>
            <w:r>
              <w:rPr>
                <w:szCs w:val="20"/>
              </w:rPr>
              <w:t>24.09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9.</w:t>
            </w:r>
          </w:p>
        </w:tc>
        <w:tc>
          <w:tcPr>
            <w:tcW w:w="3164" w:type="dxa"/>
          </w:tcPr>
          <w:p w:rsidR="0061605E" w:rsidRPr="00006550" w:rsidRDefault="0061605E" w:rsidP="0061605E">
            <w:pPr>
              <w:spacing w:line="100" w:lineRule="atLeast"/>
              <w:rPr>
                <w:szCs w:val="20"/>
              </w:rPr>
            </w:pPr>
            <w:r>
              <w:rPr>
                <w:szCs w:val="20"/>
              </w:rPr>
              <w:t>Контрольная работа по теме «Рельеф и климаты Земли»</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C729C1" w:rsidRDefault="0061605E" w:rsidP="0061605E">
            <w:pPr>
              <w:ind w:hanging="21"/>
              <w:rPr>
                <w:rFonts w:eastAsia="Calibri"/>
                <w:szCs w:val="20"/>
                <w:lang w:eastAsia="en-US"/>
              </w:rPr>
            </w:pPr>
            <w:r w:rsidRPr="00C729C1">
              <w:rPr>
                <w:rFonts w:eastAsia="Calibri"/>
                <w:szCs w:val="20"/>
                <w:lang w:eastAsia="en-US"/>
              </w:rPr>
              <w:t>Выполнять итоговые задания и отвечать на вопросы по разделу</w:t>
            </w:r>
            <w:proofErr w:type="gramStart"/>
            <w:r w:rsidRPr="00C729C1">
              <w:rPr>
                <w:rFonts w:eastAsia="Calibri"/>
                <w:szCs w:val="20"/>
                <w:lang w:eastAsia="en-US"/>
              </w:rPr>
              <w:t xml:space="preserve">  В</w:t>
            </w:r>
            <w:proofErr w:type="gramEnd"/>
            <w:r w:rsidRPr="00C729C1">
              <w:rPr>
                <w:rFonts w:eastAsia="Calibri"/>
                <w:szCs w:val="20"/>
                <w:lang w:eastAsia="en-US"/>
              </w:rPr>
              <w:t>ыполнять тестовые задания.</w:t>
            </w:r>
          </w:p>
          <w:p w:rsidR="0061605E" w:rsidRPr="00777DA0" w:rsidRDefault="0061605E" w:rsidP="0061605E">
            <w:pPr>
              <w:ind w:hanging="21"/>
              <w:rPr>
                <w:rFonts w:eastAsia="Calibri"/>
                <w:szCs w:val="20"/>
                <w:lang w:eastAsia="en-US"/>
              </w:rPr>
            </w:pPr>
            <w:r w:rsidRPr="00777DA0">
              <w:rPr>
                <w:rFonts w:eastAsia="Calibri"/>
                <w:szCs w:val="20"/>
                <w:lang w:eastAsia="en-US"/>
              </w:rPr>
              <w:t>основы картографической грамотности и использования географической карты как одного из «языков» международного общения</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C729C1" w:rsidRDefault="0061605E" w:rsidP="0061605E">
            <w:pPr>
              <w:ind w:hanging="21"/>
              <w:rPr>
                <w:rFonts w:eastAsia="Calibri"/>
                <w:szCs w:val="20"/>
                <w:lang w:eastAsia="en-US"/>
              </w:rPr>
            </w:pPr>
            <w:r w:rsidRPr="00C729C1">
              <w:rPr>
                <w:rFonts w:eastAsia="Calibri"/>
                <w:szCs w:val="20"/>
                <w:lang w:eastAsia="en-US"/>
              </w:rPr>
              <w:t>- осознание значимости и общности глобальных проблем человечества;</w:t>
            </w:r>
          </w:p>
          <w:p w:rsidR="0061605E" w:rsidRPr="00C729C1" w:rsidRDefault="0061605E" w:rsidP="0061605E">
            <w:pPr>
              <w:ind w:hanging="21"/>
              <w:rPr>
                <w:rFonts w:eastAsia="Calibri"/>
                <w:szCs w:val="20"/>
                <w:lang w:eastAsia="en-US"/>
              </w:rPr>
            </w:pPr>
            <w:r w:rsidRPr="00C729C1">
              <w:rPr>
                <w:rFonts w:eastAsia="Calibri"/>
                <w:szCs w:val="20"/>
                <w:lang w:eastAsia="en-US"/>
              </w:rPr>
              <w:t>эмоционально-ценностное отношение к окружающей среде, необходимости её</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9531CC" w:rsidRDefault="0061605E" w:rsidP="0061605E">
            <w:pPr>
              <w:ind w:hanging="21"/>
              <w:rPr>
                <w:rFonts w:eastAsia="Calibri"/>
                <w:szCs w:val="20"/>
                <w:lang w:eastAsia="en-US"/>
              </w:rPr>
            </w:pPr>
            <w:r w:rsidRPr="009531CC">
              <w:rPr>
                <w:rFonts w:eastAsia="Calibri"/>
                <w:szCs w:val="20"/>
                <w:lang w:eastAsia="en-US"/>
              </w:rPr>
              <w:t>умение соотносить свои действия с планируемыми результатами, осуществлять ко</w:t>
            </w:r>
            <w:r>
              <w:rPr>
                <w:rFonts w:eastAsia="Calibri"/>
                <w:szCs w:val="20"/>
                <w:lang w:eastAsia="en-US"/>
              </w:rPr>
              <w:t>нтроль своей деятельности в про</w:t>
            </w:r>
            <w:r w:rsidRPr="009531CC">
              <w:rPr>
                <w:rFonts w:eastAsia="Calibri"/>
                <w:szCs w:val="20"/>
                <w:lang w:eastAsia="en-US"/>
              </w:rPr>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57395B" w:rsidRDefault="0061605E" w:rsidP="0061605E">
            <w:pPr>
              <w:ind w:hanging="21"/>
              <w:rPr>
                <w:rFonts w:eastAsia="Calibri"/>
                <w:szCs w:val="20"/>
                <w:lang w:eastAsia="en-US"/>
              </w:rPr>
            </w:pPr>
            <w:r w:rsidRPr="0057395B">
              <w:rPr>
                <w:rFonts w:eastAsia="Calibri"/>
                <w:szCs w:val="20"/>
                <w:lang w:eastAsia="en-US"/>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tc>
        <w:tc>
          <w:tcPr>
            <w:tcW w:w="1430" w:type="dxa"/>
          </w:tcPr>
          <w:p w:rsidR="0061605E" w:rsidRDefault="0061605E" w:rsidP="0061605E">
            <w:pPr>
              <w:rPr>
                <w:szCs w:val="20"/>
              </w:rPr>
            </w:pPr>
            <w:r>
              <w:rPr>
                <w:szCs w:val="20"/>
              </w:rPr>
              <w:t>итоговый</w:t>
            </w:r>
          </w:p>
          <w:p w:rsidR="0061605E" w:rsidRPr="00A36C01" w:rsidRDefault="0061605E" w:rsidP="0061605E">
            <w:pPr>
              <w:rPr>
                <w:szCs w:val="20"/>
              </w:rPr>
            </w:pPr>
            <w:r>
              <w:rPr>
                <w:szCs w:val="20"/>
              </w:rPr>
              <w:t>Контрольная работа</w:t>
            </w:r>
          </w:p>
        </w:tc>
        <w:tc>
          <w:tcPr>
            <w:tcW w:w="1745" w:type="dxa"/>
          </w:tcPr>
          <w:p w:rsidR="0061605E" w:rsidRPr="00A36C01" w:rsidRDefault="0061605E" w:rsidP="0061605E">
            <w:pPr>
              <w:rPr>
                <w:szCs w:val="20"/>
              </w:rPr>
            </w:pPr>
            <w:proofErr w:type="spellStart"/>
            <w:r>
              <w:rPr>
                <w:szCs w:val="20"/>
              </w:rPr>
              <w:t>подг</w:t>
            </w:r>
            <w:proofErr w:type="spellEnd"/>
            <w:r>
              <w:rPr>
                <w:szCs w:val="20"/>
              </w:rPr>
              <w:t xml:space="preserve">. </w:t>
            </w:r>
            <w:proofErr w:type="spellStart"/>
            <w:r>
              <w:rPr>
                <w:szCs w:val="20"/>
              </w:rPr>
              <w:t>индивид</w:t>
            </w:r>
            <w:proofErr w:type="gramStart"/>
            <w:r>
              <w:rPr>
                <w:szCs w:val="20"/>
              </w:rPr>
              <w:t>.с</w:t>
            </w:r>
            <w:proofErr w:type="gramEnd"/>
            <w:r>
              <w:rPr>
                <w:szCs w:val="20"/>
              </w:rPr>
              <w:t>ообщения</w:t>
            </w:r>
            <w:proofErr w:type="spellEnd"/>
            <w:r>
              <w:rPr>
                <w:szCs w:val="20"/>
              </w:rPr>
              <w:t xml:space="preserve"> «Рельеф дна Мирового океана»</w:t>
            </w:r>
          </w:p>
        </w:tc>
        <w:tc>
          <w:tcPr>
            <w:tcW w:w="1273" w:type="dxa"/>
          </w:tcPr>
          <w:p w:rsidR="0061605E" w:rsidRPr="00A36C01" w:rsidRDefault="0061605E" w:rsidP="0061605E">
            <w:pPr>
              <w:rPr>
                <w:szCs w:val="20"/>
              </w:rPr>
            </w:pPr>
            <w:r>
              <w:rPr>
                <w:szCs w:val="20"/>
              </w:rPr>
              <w:t>29.09</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10.</w:t>
            </w:r>
          </w:p>
        </w:tc>
        <w:tc>
          <w:tcPr>
            <w:tcW w:w="3164" w:type="dxa"/>
          </w:tcPr>
          <w:p w:rsidR="0061605E" w:rsidRDefault="0061605E" w:rsidP="0061605E">
            <w:pPr>
              <w:spacing w:line="100" w:lineRule="atLeast"/>
              <w:rPr>
                <w:szCs w:val="20"/>
              </w:rPr>
            </w:pPr>
            <w:r w:rsidRPr="00006550">
              <w:rPr>
                <w:szCs w:val="20"/>
              </w:rPr>
              <w:t>Мировой океан.</w:t>
            </w:r>
          </w:p>
          <w:p w:rsidR="0061605E" w:rsidRPr="003870FB" w:rsidRDefault="0061605E" w:rsidP="0061605E">
            <w:pPr>
              <w:spacing w:line="100" w:lineRule="atLeast"/>
              <w:rPr>
                <w:b/>
                <w:szCs w:val="20"/>
              </w:rPr>
            </w:pPr>
            <w:proofErr w:type="gramStart"/>
            <w:r>
              <w:rPr>
                <w:b/>
                <w:szCs w:val="20"/>
              </w:rPr>
              <w:t>П</w:t>
            </w:r>
            <w:proofErr w:type="gramEnd"/>
            <w:r>
              <w:rPr>
                <w:b/>
                <w:szCs w:val="20"/>
              </w:rPr>
              <w:t>/</w:t>
            </w:r>
            <w:proofErr w:type="spellStart"/>
            <w:r>
              <w:rPr>
                <w:b/>
                <w:szCs w:val="20"/>
              </w:rPr>
              <w:t>р</w:t>
            </w:r>
            <w:proofErr w:type="spellEnd"/>
            <w:r>
              <w:rPr>
                <w:b/>
                <w:szCs w:val="20"/>
              </w:rPr>
              <w:t xml:space="preserve"> № 4«</w:t>
            </w:r>
            <w:r w:rsidRPr="003870FB">
              <w:rPr>
                <w:b/>
                <w:szCs w:val="20"/>
              </w:rPr>
              <w:t>Составление картосхемы «Морские течения в Океане»</w:t>
            </w:r>
            <w:r>
              <w:rPr>
                <w:b/>
                <w:szCs w:val="20"/>
              </w:rPr>
              <w:t>»</w:t>
            </w:r>
            <w:r w:rsidRPr="003870FB">
              <w:rPr>
                <w:b/>
                <w:szCs w:val="20"/>
              </w:rPr>
              <w:t>.</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777DA0" w:rsidRDefault="0061605E" w:rsidP="0061605E">
            <w:pPr>
              <w:ind w:hanging="21"/>
              <w:rPr>
                <w:rFonts w:eastAsia="Calibri"/>
                <w:szCs w:val="20"/>
                <w:lang w:eastAsia="en-US"/>
              </w:rPr>
            </w:pPr>
            <w:r w:rsidRPr="00777DA0">
              <w:rPr>
                <w:rFonts w:eastAsia="Calibri"/>
                <w:szCs w:val="20"/>
                <w:lang w:eastAsia="en-US"/>
              </w:rPr>
              <w:t>начальные умения и навыки использования  географических знаний в повседневной жизни для объяснения и оценки разнообразных явлений и процессов, оценивания уровня безопасности окружающей среды</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57395B" w:rsidRDefault="0061605E" w:rsidP="0061605E">
            <w:pPr>
              <w:ind w:hanging="21"/>
              <w:rPr>
                <w:rFonts w:eastAsia="Calibri"/>
                <w:szCs w:val="20"/>
                <w:lang w:eastAsia="en-US"/>
              </w:rPr>
            </w:pPr>
            <w:r w:rsidRPr="0057395B">
              <w:rPr>
                <w:rFonts w:eastAsia="Calibri"/>
                <w:szCs w:val="20"/>
                <w:lang w:eastAsia="en-US"/>
              </w:rPr>
              <w:t>формирование ответственного отношения к учению, готовности и способности учащи</w:t>
            </w:r>
            <w:r>
              <w:rPr>
                <w:rFonts w:eastAsia="Calibri"/>
                <w:szCs w:val="20"/>
                <w:lang w:eastAsia="en-US"/>
              </w:rPr>
              <w:t>хся к саморазвитию и самообразо</w:t>
            </w:r>
            <w:r w:rsidRPr="0057395B">
              <w:rPr>
                <w:rFonts w:eastAsia="Calibri"/>
                <w:szCs w:val="20"/>
                <w:lang w:eastAsia="en-US"/>
              </w:rPr>
              <w:t>ванию на основе мотивации к обучению и познанию</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C729C1" w:rsidRDefault="0061605E" w:rsidP="0061605E">
            <w:pPr>
              <w:ind w:hanging="21"/>
              <w:rPr>
                <w:rFonts w:eastAsia="Calibri"/>
                <w:szCs w:val="20"/>
                <w:lang w:eastAsia="en-US"/>
              </w:rPr>
            </w:pPr>
            <w:r w:rsidRPr="00C729C1">
              <w:rPr>
                <w:rFonts w:eastAsia="Calibri"/>
                <w:szCs w:val="20"/>
                <w:lang w:eastAsia="en-US"/>
              </w:rPr>
              <w:t xml:space="preserve">самостоятельно организовывать учебное </w:t>
            </w:r>
            <w:r w:rsidRPr="00C729C1">
              <w:rPr>
                <w:rFonts w:eastAsia="Calibri"/>
                <w:szCs w:val="20"/>
                <w:lang w:eastAsia="en-US"/>
              </w:rPr>
              <w:lastRenderedPageBreak/>
              <w:t>взаимодействие в группе  (определять общие цели, распределять роли, договариваться друг с другом)</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D878F9" w:rsidRDefault="0061605E" w:rsidP="0061605E">
            <w:pPr>
              <w:ind w:hanging="21"/>
              <w:rPr>
                <w:rFonts w:eastAsia="Calibri"/>
                <w:b/>
                <w:szCs w:val="20"/>
                <w:lang w:eastAsia="en-US"/>
              </w:rPr>
            </w:pPr>
            <w:r w:rsidRPr="00C729C1">
              <w:rPr>
                <w:rFonts w:eastAsia="Calibri"/>
                <w:szCs w:val="20"/>
                <w:lang w:eastAsia="en-US"/>
              </w:rPr>
              <w:t>способность к самостоятельному приобретению  новых знаний и практических умений; умения управлять своей познавательной деятельностью</w:t>
            </w:r>
            <w:r w:rsidRPr="00C729C1">
              <w:rPr>
                <w:rFonts w:eastAsia="Calibri"/>
                <w:b/>
                <w:szCs w:val="20"/>
                <w:lang w:eastAsia="en-US"/>
              </w:rPr>
              <w:t>;</w:t>
            </w:r>
          </w:p>
        </w:tc>
        <w:tc>
          <w:tcPr>
            <w:tcW w:w="1430" w:type="dxa"/>
          </w:tcPr>
          <w:p w:rsidR="0061605E" w:rsidRDefault="0061605E" w:rsidP="0061605E">
            <w:pPr>
              <w:rPr>
                <w:szCs w:val="20"/>
              </w:rPr>
            </w:pPr>
            <w:r w:rsidRPr="00A36C01">
              <w:rPr>
                <w:szCs w:val="20"/>
              </w:rPr>
              <w:lastRenderedPageBreak/>
              <w:t>текущий</w:t>
            </w:r>
          </w:p>
          <w:p w:rsidR="0061605E" w:rsidRPr="00A36C01" w:rsidRDefault="0061605E" w:rsidP="0061605E">
            <w:pPr>
              <w:rPr>
                <w:szCs w:val="20"/>
              </w:rPr>
            </w:pPr>
            <w:r w:rsidRPr="00FE6EE1">
              <w:rPr>
                <w:szCs w:val="20"/>
              </w:rPr>
              <w:t>Самостоятельная работа</w:t>
            </w:r>
          </w:p>
        </w:tc>
        <w:tc>
          <w:tcPr>
            <w:tcW w:w="1745" w:type="dxa"/>
          </w:tcPr>
          <w:p w:rsidR="0061605E" w:rsidRPr="00A36C01" w:rsidRDefault="0061605E" w:rsidP="0061605E">
            <w:pPr>
              <w:rPr>
                <w:szCs w:val="20"/>
              </w:rPr>
            </w:pPr>
            <w:r>
              <w:rPr>
                <w:szCs w:val="20"/>
              </w:rPr>
              <w:t xml:space="preserve">п.7, работа </w:t>
            </w:r>
            <w:proofErr w:type="gramStart"/>
            <w:r>
              <w:rPr>
                <w:szCs w:val="20"/>
              </w:rPr>
              <w:t>в</w:t>
            </w:r>
            <w:proofErr w:type="gramEnd"/>
            <w:r>
              <w:rPr>
                <w:szCs w:val="20"/>
              </w:rPr>
              <w:t xml:space="preserve"> к/к</w:t>
            </w:r>
          </w:p>
        </w:tc>
        <w:tc>
          <w:tcPr>
            <w:tcW w:w="1273" w:type="dxa"/>
          </w:tcPr>
          <w:p w:rsidR="0061605E" w:rsidRPr="00A36C01" w:rsidRDefault="0061605E" w:rsidP="0061605E">
            <w:pPr>
              <w:rPr>
                <w:szCs w:val="20"/>
              </w:rPr>
            </w:pPr>
            <w:r>
              <w:rPr>
                <w:szCs w:val="20"/>
              </w:rPr>
              <w:t>01.10</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11.</w:t>
            </w:r>
          </w:p>
        </w:tc>
        <w:tc>
          <w:tcPr>
            <w:tcW w:w="3164" w:type="dxa"/>
          </w:tcPr>
          <w:p w:rsidR="0061605E" w:rsidRPr="00006550" w:rsidRDefault="0061605E" w:rsidP="0061605E">
            <w:pPr>
              <w:spacing w:line="100" w:lineRule="atLeast"/>
              <w:rPr>
                <w:szCs w:val="20"/>
              </w:rPr>
            </w:pPr>
            <w:r w:rsidRPr="00006550">
              <w:rPr>
                <w:szCs w:val="20"/>
              </w:rPr>
              <w:t>Размещение вод суши.</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C729C1" w:rsidRDefault="0061605E" w:rsidP="0061605E">
            <w:pPr>
              <w:ind w:hanging="21"/>
              <w:rPr>
                <w:rFonts w:eastAsia="Calibri"/>
                <w:szCs w:val="20"/>
                <w:lang w:eastAsia="en-US"/>
              </w:rPr>
            </w:pPr>
            <w:r w:rsidRPr="00C729C1">
              <w:rPr>
                <w:rFonts w:eastAsia="Calibri"/>
                <w:szCs w:val="20"/>
                <w:lang w:eastAsia="en-US"/>
              </w:rPr>
              <w:t>Находить дополнительную информацию и обсуждать значение ледников</w:t>
            </w:r>
          </w:p>
          <w:p w:rsidR="0061605E" w:rsidRPr="00C729C1" w:rsidRDefault="0061605E" w:rsidP="0061605E">
            <w:pPr>
              <w:ind w:hanging="21"/>
              <w:rPr>
                <w:rFonts w:eastAsia="Calibri"/>
                <w:szCs w:val="20"/>
                <w:lang w:eastAsia="en-US"/>
              </w:rPr>
            </w:pPr>
            <w:r w:rsidRPr="00C729C1">
              <w:rPr>
                <w:rFonts w:eastAsia="Calibri"/>
                <w:szCs w:val="20"/>
                <w:lang w:eastAsia="en-US"/>
              </w:rPr>
              <w:t>Сток поверхностных вод. Зависимость распределения вод суши от климата. Крупнейшие реки и озёра мира. Ледники и подземные воды</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C729C1" w:rsidRDefault="0061605E" w:rsidP="0061605E">
            <w:pPr>
              <w:ind w:hanging="21"/>
              <w:rPr>
                <w:rFonts w:eastAsia="Calibri"/>
                <w:szCs w:val="20"/>
                <w:lang w:eastAsia="en-US"/>
              </w:rPr>
            </w:pPr>
            <w:r w:rsidRPr="00C729C1">
              <w:rPr>
                <w:rFonts w:eastAsia="Calibri"/>
                <w:szCs w:val="20"/>
                <w:lang w:eastAsia="en-US"/>
              </w:rPr>
              <w:t>формирование ответственного отношения к учению, готовности и способности учащи</w:t>
            </w:r>
            <w:r>
              <w:rPr>
                <w:rFonts w:eastAsia="Calibri"/>
                <w:szCs w:val="20"/>
                <w:lang w:eastAsia="en-US"/>
              </w:rPr>
              <w:t>хся к саморазвитию и самообразо</w:t>
            </w:r>
            <w:r w:rsidRPr="00C729C1">
              <w:rPr>
                <w:rFonts w:eastAsia="Calibri"/>
                <w:szCs w:val="20"/>
                <w:lang w:eastAsia="en-US"/>
              </w:rPr>
              <w:t>ванию на основе мотивации к обучению и познанию</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080D38" w:rsidRDefault="0061605E" w:rsidP="0061605E">
            <w:pPr>
              <w:ind w:hanging="21"/>
              <w:rPr>
                <w:rFonts w:eastAsia="Calibri"/>
                <w:b/>
                <w:szCs w:val="20"/>
                <w:lang w:eastAsia="en-US"/>
              </w:rPr>
            </w:pPr>
            <w:r w:rsidRPr="00C729C1">
              <w:rPr>
                <w:rFonts w:eastAsia="Calibri"/>
                <w:szCs w:val="20"/>
                <w:lang w:eastAsia="en-US"/>
              </w:rPr>
              <w:t>Описывать по картам особенности географического положения океанов</w:t>
            </w:r>
            <w:r w:rsidRPr="00C729C1">
              <w:rPr>
                <w:rFonts w:eastAsia="Calibri"/>
                <w:b/>
                <w:szCs w:val="20"/>
                <w:lang w:eastAsia="en-US"/>
              </w:rPr>
              <w:t>.</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C729C1" w:rsidRDefault="0061605E" w:rsidP="0061605E">
            <w:pPr>
              <w:ind w:hanging="21"/>
              <w:rPr>
                <w:rFonts w:eastAsia="Calibri"/>
                <w:szCs w:val="20"/>
                <w:lang w:eastAsia="en-US"/>
              </w:rPr>
            </w:pPr>
            <w:r w:rsidRPr="00C729C1">
              <w:rPr>
                <w:rFonts w:eastAsia="Calibri"/>
                <w:szCs w:val="20"/>
                <w:lang w:eastAsia="en-US"/>
              </w:rPr>
              <w:t>Составление обобщённой схемы морских течений</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Работа со статистическими материалами</w:t>
            </w:r>
          </w:p>
        </w:tc>
        <w:tc>
          <w:tcPr>
            <w:tcW w:w="1745" w:type="dxa"/>
          </w:tcPr>
          <w:p w:rsidR="0061605E" w:rsidRPr="00A36C01" w:rsidRDefault="0061605E" w:rsidP="0061605E">
            <w:pPr>
              <w:rPr>
                <w:szCs w:val="20"/>
              </w:rPr>
            </w:pPr>
            <w:r>
              <w:rPr>
                <w:szCs w:val="20"/>
              </w:rPr>
              <w:t>п.8, номенклатура «Гидросфера»</w:t>
            </w:r>
          </w:p>
        </w:tc>
        <w:tc>
          <w:tcPr>
            <w:tcW w:w="1273" w:type="dxa"/>
          </w:tcPr>
          <w:p w:rsidR="0061605E" w:rsidRPr="00A36C01" w:rsidRDefault="0061605E" w:rsidP="0061605E">
            <w:pPr>
              <w:rPr>
                <w:szCs w:val="20"/>
              </w:rPr>
            </w:pPr>
            <w:r>
              <w:rPr>
                <w:szCs w:val="20"/>
              </w:rPr>
              <w:t>06.10</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t>12.</w:t>
            </w:r>
          </w:p>
        </w:tc>
        <w:tc>
          <w:tcPr>
            <w:tcW w:w="3164" w:type="dxa"/>
          </w:tcPr>
          <w:p w:rsidR="0061605E" w:rsidRDefault="0061605E" w:rsidP="0061605E">
            <w:pPr>
              <w:spacing w:line="100" w:lineRule="atLeast"/>
              <w:rPr>
                <w:szCs w:val="20"/>
              </w:rPr>
            </w:pPr>
            <w:r w:rsidRPr="00006550">
              <w:rPr>
                <w:szCs w:val="20"/>
              </w:rPr>
              <w:t>Природная зональность.</w:t>
            </w:r>
          </w:p>
          <w:p w:rsidR="0061605E" w:rsidRPr="00AB2456" w:rsidRDefault="0061605E" w:rsidP="0061605E">
            <w:pPr>
              <w:spacing w:line="100" w:lineRule="atLeast"/>
              <w:rPr>
                <w:b/>
                <w:szCs w:val="20"/>
              </w:rPr>
            </w:pPr>
            <w:proofErr w:type="gramStart"/>
            <w:r>
              <w:rPr>
                <w:b/>
                <w:szCs w:val="20"/>
              </w:rPr>
              <w:t>П</w:t>
            </w:r>
            <w:proofErr w:type="gramEnd"/>
            <w:r>
              <w:rPr>
                <w:b/>
                <w:szCs w:val="20"/>
              </w:rPr>
              <w:t>/</w:t>
            </w:r>
            <w:proofErr w:type="spellStart"/>
            <w:r>
              <w:rPr>
                <w:b/>
                <w:szCs w:val="20"/>
              </w:rPr>
              <w:t>р</w:t>
            </w:r>
            <w:proofErr w:type="spellEnd"/>
            <w:r w:rsidRPr="00AB2456">
              <w:rPr>
                <w:b/>
                <w:szCs w:val="20"/>
              </w:rPr>
              <w:t xml:space="preserve"> № 5 «Определение природной зоны по картографическим и статистическим материалам».</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213609" w:rsidRDefault="0061605E" w:rsidP="0061605E">
            <w:pPr>
              <w:ind w:hanging="21"/>
              <w:rPr>
                <w:rFonts w:eastAsia="Calibri"/>
                <w:szCs w:val="20"/>
                <w:lang w:eastAsia="en-US"/>
              </w:rPr>
            </w:pPr>
            <w:r w:rsidRPr="00213609">
              <w:rPr>
                <w:rFonts w:eastAsia="Calibri"/>
                <w:szCs w:val="20"/>
                <w:lang w:eastAsia="en-US"/>
              </w:rPr>
              <w:t>Находить дополнительную информацию и обсуждать значение</w:t>
            </w:r>
          </w:p>
          <w:p w:rsidR="0061605E" w:rsidRPr="00213609" w:rsidRDefault="0061605E" w:rsidP="0061605E">
            <w:pPr>
              <w:ind w:hanging="21"/>
              <w:rPr>
                <w:rFonts w:eastAsia="Calibri"/>
                <w:szCs w:val="20"/>
                <w:lang w:eastAsia="en-US"/>
              </w:rPr>
            </w:pPr>
            <w:r w:rsidRPr="00213609">
              <w:rPr>
                <w:rFonts w:eastAsia="Calibri"/>
                <w:szCs w:val="20"/>
                <w:lang w:eastAsia="en-US"/>
              </w:rPr>
              <w:t>Причины неоднородности географической оболочки и формирование природных зон и высотных поясов</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080D38" w:rsidRDefault="0061605E" w:rsidP="0061605E">
            <w:pPr>
              <w:ind w:hanging="21"/>
              <w:rPr>
                <w:rFonts w:eastAsia="Calibri"/>
                <w:b/>
                <w:szCs w:val="20"/>
                <w:lang w:eastAsia="en-US"/>
              </w:rPr>
            </w:pPr>
            <w:r w:rsidRPr="00213609">
              <w:rPr>
                <w:rFonts w:eastAsia="Calibri"/>
                <w:szCs w:val="20"/>
                <w:lang w:eastAsia="en-US"/>
              </w:rPr>
              <w:t>- проявлять внимание, желание больше узнать</w:t>
            </w:r>
            <w:r w:rsidRPr="00213609">
              <w:rPr>
                <w:rFonts w:eastAsia="Calibri"/>
                <w:b/>
                <w:szCs w:val="20"/>
                <w:lang w:eastAsia="en-US"/>
              </w:rPr>
              <w:t>.</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213609" w:rsidRDefault="0061605E" w:rsidP="0061605E">
            <w:pPr>
              <w:ind w:hanging="21"/>
              <w:rPr>
                <w:rFonts w:eastAsia="Calibri"/>
                <w:szCs w:val="20"/>
                <w:lang w:eastAsia="en-US"/>
              </w:rPr>
            </w:pPr>
            <w:r w:rsidRPr="00213609">
              <w:rPr>
                <w:rFonts w:eastAsia="Calibri"/>
                <w:szCs w:val="20"/>
                <w:lang w:eastAsia="en-US"/>
              </w:rPr>
              <w:t>Сравнивать карты и выявлять особенности пространственного распространения природных зон.</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D878F9" w:rsidRDefault="0061605E" w:rsidP="0061605E">
            <w:pPr>
              <w:ind w:hanging="21"/>
              <w:rPr>
                <w:rFonts w:eastAsia="Calibri"/>
                <w:b/>
                <w:szCs w:val="20"/>
                <w:lang w:eastAsia="en-US"/>
              </w:rPr>
            </w:pPr>
            <w:r w:rsidRPr="00213609">
              <w:rPr>
                <w:rFonts w:eastAsia="Calibri"/>
                <w:b/>
                <w:szCs w:val="20"/>
                <w:lang w:eastAsia="en-US"/>
              </w:rPr>
              <w:t>Выполнение практической работы</w:t>
            </w:r>
            <w:proofErr w:type="gramStart"/>
            <w:r w:rsidRPr="00213609">
              <w:rPr>
                <w:rFonts w:eastAsia="Calibri"/>
                <w:b/>
                <w:szCs w:val="20"/>
                <w:lang w:eastAsia="en-US"/>
              </w:rPr>
              <w:t xml:space="preserve"> :</w:t>
            </w:r>
            <w:proofErr w:type="gramEnd"/>
            <w:r w:rsidRPr="00213609">
              <w:rPr>
                <w:rFonts w:eastAsia="Calibri"/>
                <w:b/>
                <w:szCs w:val="20"/>
                <w:lang w:eastAsia="en-US"/>
              </w:rPr>
              <w:t xml:space="preserve"> климатические пояса</w:t>
            </w:r>
          </w:p>
        </w:tc>
        <w:tc>
          <w:tcPr>
            <w:tcW w:w="1430" w:type="dxa"/>
          </w:tcPr>
          <w:p w:rsidR="0061605E" w:rsidRDefault="0061605E" w:rsidP="0061605E">
            <w:pPr>
              <w:rPr>
                <w:szCs w:val="20"/>
              </w:rPr>
            </w:pPr>
            <w:r w:rsidRPr="00A36C01">
              <w:rPr>
                <w:szCs w:val="20"/>
              </w:rPr>
              <w:t>текущий</w:t>
            </w:r>
          </w:p>
          <w:p w:rsidR="0061605E" w:rsidRPr="00A36C01" w:rsidRDefault="0061605E" w:rsidP="0061605E">
            <w:pPr>
              <w:rPr>
                <w:szCs w:val="20"/>
              </w:rPr>
            </w:pPr>
            <w:r w:rsidRPr="00FE6EE1">
              <w:rPr>
                <w:szCs w:val="20"/>
              </w:rPr>
              <w:t>Самостоятельная работа</w:t>
            </w:r>
          </w:p>
        </w:tc>
        <w:tc>
          <w:tcPr>
            <w:tcW w:w="1745" w:type="dxa"/>
          </w:tcPr>
          <w:p w:rsidR="0061605E" w:rsidRPr="00A36C01" w:rsidRDefault="0061605E" w:rsidP="0061605E">
            <w:pPr>
              <w:rPr>
                <w:szCs w:val="20"/>
              </w:rPr>
            </w:pPr>
            <w:r>
              <w:rPr>
                <w:szCs w:val="20"/>
              </w:rPr>
              <w:t xml:space="preserve">п.9, </w:t>
            </w:r>
            <w:proofErr w:type="spellStart"/>
            <w:r>
              <w:rPr>
                <w:szCs w:val="20"/>
              </w:rPr>
              <w:t>повт</w:t>
            </w:r>
            <w:proofErr w:type="spellEnd"/>
            <w:r>
              <w:rPr>
                <w:szCs w:val="20"/>
              </w:rPr>
              <w:t>. «Природу Земли»</w:t>
            </w:r>
          </w:p>
        </w:tc>
        <w:tc>
          <w:tcPr>
            <w:tcW w:w="1273" w:type="dxa"/>
          </w:tcPr>
          <w:p w:rsidR="0061605E" w:rsidRPr="00A36C01" w:rsidRDefault="0061605E" w:rsidP="0061605E">
            <w:pPr>
              <w:rPr>
                <w:szCs w:val="20"/>
              </w:rPr>
            </w:pPr>
            <w:r>
              <w:rPr>
                <w:szCs w:val="20"/>
              </w:rPr>
              <w:t>08.10</w:t>
            </w:r>
          </w:p>
        </w:tc>
        <w:tc>
          <w:tcPr>
            <w:tcW w:w="1263" w:type="dxa"/>
          </w:tcPr>
          <w:p w:rsidR="0061605E" w:rsidRPr="003A6FD9" w:rsidRDefault="0061605E" w:rsidP="0061605E">
            <w:pPr>
              <w:rPr>
                <w:szCs w:val="20"/>
              </w:rPr>
            </w:pPr>
          </w:p>
        </w:tc>
      </w:tr>
      <w:tr w:rsidR="0061605E" w:rsidRPr="003A6FD9" w:rsidTr="0061605E">
        <w:trPr>
          <w:trHeight w:val="20"/>
        </w:trPr>
        <w:tc>
          <w:tcPr>
            <w:tcW w:w="1079" w:type="dxa"/>
          </w:tcPr>
          <w:p w:rsidR="0061605E" w:rsidRPr="00006550" w:rsidRDefault="0061605E" w:rsidP="0061605E">
            <w:pPr>
              <w:spacing w:line="100" w:lineRule="atLeast"/>
              <w:rPr>
                <w:szCs w:val="20"/>
              </w:rPr>
            </w:pPr>
            <w:r w:rsidRPr="00006550">
              <w:rPr>
                <w:szCs w:val="20"/>
              </w:rPr>
              <w:lastRenderedPageBreak/>
              <w:t>13.</w:t>
            </w:r>
          </w:p>
        </w:tc>
        <w:tc>
          <w:tcPr>
            <w:tcW w:w="3164" w:type="dxa"/>
          </w:tcPr>
          <w:p w:rsidR="0061605E" w:rsidRPr="00006550" w:rsidRDefault="0061605E" w:rsidP="0061605E">
            <w:pPr>
              <w:spacing w:line="100" w:lineRule="atLeast"/>
              <w:rPr>
                <w:szCs w:val="20"/>
              </w:rPr>
            </w:pPr>
            <w:proofErr w:type="spellStart"/>
            <w:r>
              <w:rPr>
                <w:szCs w:val="20"/>
              </w:rPr>
              <w:t>Политвикторина</w:t>
            </w:r>
            <w:proofErr w:type="spellEnd"/>
            <w:r>
              <w:rPr>
                <w:szCs w:val="20"/>
              </w:rPr>
              <w:t xml:space="preserve"> по теме </w:t>
            </w:r>
            <w:r w:rsidRPr="00006550">
              <w:rPr>
                <w:szCs w:val="20"/>
              </w:rPr>
              <w:t>«Природа Земли»</w:t>
            </w:r>
          </w:p>
        </w:tc>
        <w:tc>
          <w:tcPr>
            <w:tcW w:w="1115" w:type="dxa"/>
          </w:tcPr>
          <w:p w:rsidR="0061605E" w:rsidRPr="00A36C01"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080D38">
              <w:rPr>
                <w:rFonts w:eastAsia="Calibri"/>
                <w:b/>
                <w:szCs w:val="20"/>
                <w:lang w:eastAsia="en-US"/>
              </w:rPr>
              <w:t>Познавательные УУД:</w:t>
            </w:r>
          </w:p>
          <w:p w:rsidR="0061605E" w:rsidRPr="00C729C1" w:rsidRDefault="0061605E" w:rsidP="0061605E">
            <w:pPr>
              <w:ind w:hanging="21"/>
              <w:rPr>
                <w:rFonts w:eastAsia="Calibri"/>
                <w:szCs w:val="20"/>
                <w:lang w:eastAsia="en-US"/>
              </w:rPr>
            </w:pPr>
            <w:r w:rsidRPr="00C729C1">
              <w:rPr>
                <w:rFonts w:eastAsia="Calibri"/>
                <w:szCs w:val="20"/>
                <w:lang w:eastAsia="en-US"/>
              </w:rPr>
              <w:t>Выполнять итоговые задания и отвечать на вопросы по разделу</w:t>
            </w:r>
            <w:proofErr w:type="gramStart"/>
            <w:r w:rsidRPr="00C729C1">
              <w:rPr>
                <w:rFonts w:eastAsia="Calibri"/>
                <w:szCs w:val="20"/>
                <w:lang w:eastAsia="en-US"/>
              </w:rPr>
              <w:t xml:space="preserve">  В</w:t>
            </w:r>
            <w:proofErr w:type="gramEnd"/>
            <w:r w:rsidRPr="00C729C1">
              <w:rPr>
                <w:rFonts w:eastAsia="Calibri"/>
                <w:szCs w:val="20"/>
                <w:lang w:eastAsia="en-US"/>
              </w:rPr>
              <w:t>ыполнять тестовые задания.</w:t>
            </w:r>
          </w:p>
          <w:p w:rsidR="0061605E" w:rsidRPr="00777DA0" w:rsidRDefault="0061605E" w:rsidP="0061605E">
            <w:pPr>
              <w:ind w:hanging="21"/>
              <w:rPr>
                <w:rFonts w:eastAsia="Calibri"/>
                <w:szCs w:val="20"/>
                <w:lang w:eastAsia="en-US"/>
              </w:rPr>
            </w:pPr>
            <w:r>
              <w:rPr>
                <w:rFonts w:eastAsia="Calibri"/>
                <w:szCs w:val="20"/>
                <w:lang w:eastAsia="en-US"/>
              </w:rPr>
              <w:t>О</w:t>
            </w:r>
            <w:r w:rsidRPr="00777DA0">
              <w:rPr>
                <w:rFonts w:eastAsia="Calibri"/>
                <w:szCs w:val="20"/>
                <w:lang w:eastAsia="en-US"/>
              </w:rPr>
              <w:t>сновы картографической грамотности и использования географической карты как одного из «языков» международного общения</w:t>
            </w:r>
          </w:p>
          <w:p w:rsidR="0061605E" w:rsidRDefault="0061605E" w:rsidP="0061605E">
            <w:pPr>
              <w:ind w:hanging="21"/>
              <w:rPr>
                <w:rFonts w:eastAsia="Calibri"/>
                <w:b/>
                <w:szCs w:val="20"/>
                <w:lang w:eastAsia="en-US"/>
              </w:rPr>
            </w:pPr>
            <w:r w:rsidRPr="00080D38">
              <w:rPr>
                <w:rFonts w:eastAsia="Calibri"/>
                <w:b/>
                <w:szCs w:val="20"/>
                <w:lang w:eastAsia="en-US"/>
              </w:rPr>
              <w:t>Личностные УУД:</w:t>
            </w:r>
          </w:p>
          <w:p w:rsidR="0061605E" w:rsidRPr="00C729C1" w:rsidRDefault="0061605E" w:rsidP="0061605E">
            <w:pPr>
              <w:ind w:hanging="21"/>
              <w:rPr>
                <w:rFonts w:eastAsia="Calibri"/>
                <w:szCs w:val="20"/>
                <w:lang w:eastAsia="en-US"/>
              </w:rPr>
            </w:pPr>
            <w:r w:rsidRPr="00C729C1">
              <w:rPr>
                <w:rFonts w:eastAsia="Calibri"/>
                <w:szCs w:val="20"/>
                <w:lang w:eastAsia="en-US"/>
              </w:rPr>
              <w:t>- осознание значимости и общности глобальных проблем человечества;</w:t>
            </w:r>
          </w:p>
          <w:p w:rsidR="0061605E" w:rsidRPr="00C729C1" w:rsidRDefault="0061605E" w:rsidP="0061605E">
            <w:pPr>
              <w:ind w:hanging="21"/>
              <w:rPr>
                <w:rFonts w:eastAsia="Calibri"/>
                <w:szCs w:val="20"/>
                <w:lang w:eastAsia="en-US"/>
              </w:rPr>
            </w:pPr>
            <w:r w:rsidRPr="00C729C1">
              <w:rPr>
                <w:rFonts w:eastAsia="Calibri"/>
                <w:szCs w:val="20"/>
                <w:lang w:eastAsia="en-US"/>
              </w:rPr>
              <w:t>эмоционально-ценностное отношение к окружающей среде, необходимости её</w:t>
            </w:r>
          </w:p>
          <w:p w:rsidR="0061605E" w:rsidRDefault="0061605E" w:rsidP="0061605E">
            <w:pPr>
              <w:ind w:hanging="21"/>
              <w:rPr>
                <w:rFonts w:eastAsia="Calibri"/>
                <w:b/>
                <w:szCs w:val="20"/>
                <w:lang w:eastAsia="en-US"/>
              </w:rPr>
            </w:pPr>
            <w:r w:rsidRPr="00080D38">
              <w:rPr>
                <w:rFonts w:eastAsia="Calibri"/>
                <w:b/>
                <w:szCs w:val="20"/>
                <w:lang w:eastAsia="en-US"/>
              </w:rPr>
              <w:t>Коммуникативные УУД:</w:t>
            </w:r>
          </w:p>
          <w:p w:rsidR="0061605E" w:rsidRPr="009531CC" w:rsidRDefault="0061605E" w:rsidP="0061605E">
            <w:pPr>
              <w:ind w:hanging="21"/>
              <w:rPr>
                <w:rFonts w:eastAsia="Calibri"/>
                <w:szCs w:val="20"/>
                <w:lang w:eastAsia="en-US"/>
              </w:rPr>
            </w:pPr>
            <w:r w:rsidRPr="009531CC">
              <w:rPr>
                <w:rFonts w:eastAsia="Calibri"/>
                <w:szCs w:val="20"/>
                <w:lang w:eastAsia="en-US"/>
              </w:rPr>
              <w:t>умение соотносить свои действия с планируемыми результатами, осуществлять ко</w:t>
            </w:r>
            <w:r>
              <w:rPr>
                <w:rFonts w:eastAsia="Calibri"/>
                <w:szCs w:val="20"/>
                <w:lang w:eastAsia="en-US"/>
              </w:rPr>
              <w:t>нтроль своей деятельности в про</w:t>
            </w:r>
            <w:r w:rsidRPr="009531CC">
              <w:rPr>
                <w:rFonts w:eastAsia="Calibri"/>
                <w:szCs w:val="20"/>
                <w:lang w:eastAsia="en-US"/>
              </w:rPr>
              <w:t>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1605E" w:rsidRDefault="0061605E" w:rsidP="0061605E">
            <w:pPr>
              <w:ind w:hanging="21"/>
              <w:rPr>
                <w:rFonts w:eastAsia="Calibri"/>
                <w:b/>
                <w:szCs w:val="20"/>
                <w:lang w:eastAsia="en-US"/>
              </w:rPr>
            </w:pPr>
            <w:r w:rsidRPr="00080D38">
              <w:rPr>
                <w:rFonts w:eastAsia="Calibri"/>
                <w:b/>
                <w:szCs w:val="20"/>
                <w:lang w:eastAsia="en-US"/>
              </w:rPr>
              <w:t>Регулятивные УУД:</w:t>
            </w:r>
          </w:p>
          <w:p w:rsidR="0061605E" w:rsidRPr="00D878F9" w:rsidRDefault="0061605E" w:rsidP="0061605E">
            <w:pPr>
              <w:ind w:hanging="21"/>
              <w:rPr>
                <w:rFonts w:eastAsia="Calibri"/>
                <w:b/>
                <w:szCs w:val="20"/>
                <w:lang w:eastAsia="en-US"/>
              </w:rPr>
            </w:pPr>
            <w:r w:rsidRPr="0057395B">
              <w:rPr>
                <w:rFonts w:eastAsia="Calibri"/>
                <w:szCs w:val="20"/>
                <w:lang w:eastAsia="en-US"/>
              </w:rPr>
              <w:t>умение организовывать свою деятельность; определять её  цели и задачи; выбирать средства   и применять их на практике; оценивать достигнутые результаты.</w:t>
            </w:r>
          </w:p>
        </w:tc>
        <w:tc>
          <w:tcPr>
            <w:tcW w:w="1430" w:type="dxa"/>
          </w:tcPr>
          <w:p w:rsidR="0061605E" w:rsidRDefault="0061605E" w:rsidP="0061605E">
            <w:pPr>
              <w:rPr>
                <w:szCs w:val="20"/>
              </w:rPr>
            </w:pPr>
            <w:r>
              <w:rPr>
                <w:szCs w:val="20"/>
              </w:rPr>
              <w:t>итоговый</w:t>
            </w:r>
          </w:p>
          <w:p w:rsidR="0061605E" w:rsidRPr="00A36C01" w:rsidRDefault="0061605E" w:rsidP="0061605E">
            <w:pPr>
              <w:rPr>
                <w:szCs w:val="20"/>
              </w:rPr>
            </w:pPr>
            <w:r w:rsidRPr="00FC6C3D">
              <w:rPr>
                <w:szCs w:val="20"/>
              </w:rPr>
              <w:t>Раб</w:t>
            </w:r>
            <w:r>
              <w:rPr>
                <w:szCs w:val="20"/>
              </w:rPr>
              <w:t xml:space="preserve">ота в группах, тесты, </w:t>
            </w:r>
            <w:proofErr w:type="spellStart"/>
            <w:r>
              <w:rPr>
                <w:szCs w:val="20"/>
              </w:rPr>
              <w:t>индивид</w:t>
            </w:r>
            <w:proofErr w:type="gramStart"/>
            <w:r>
              <w:rPr>
                <w:szCs w:val="20"/>
              </w:rPr>
              <w:t>.з</w:t>
            </w:r>
            <w:proofErr w:type="gramEnd"/>
            <w:r w:rsidRPr="00FC6C3D">
              <w:rPr>
                <w:szCs w:val="20"/>
              </w:rPr>
              <w:t>адания</w:t>
            </w:r>
            <w:proofErr w:type="spellEnd"/>
            <w:r w:rsidRPr="00FC6C3D">
              <w:rPr>
                <w:szCs w:val="20"/>
              </w:rPr>
              <w:t>.</w:t>
            </w:r>
          </w:p>
        </w:tc>
        <w:tc>
          <w:tcPr>
            <w:tcW w:w="1745" w:type="dxa"/>
          </w:tcPr>
          <w:p w:rsidR="0061605E" w:rsidRPr="00A36C01" w:rsidRDefault="0061605E" w:rsidP="0061605E">
            <w:pPr>
              <w:rPr>
                <w:szCs w:val="20"/>
              </w:rPr>
            </w:pPr>
            <w:r>
              <w:rPr>
                <w:szCs w:val="20"/>
              </w:rPr>
              <w:t xml:space="preserve">презентации </w:t>
            </w:r>
            <w:proofErr w:type="gramStart"/>
            <w:r>
              <w:rPr>
                <w:szCs w:val="20"/>
              </w:rPr>
              <w:t>–с</w:t>
            </w:r>
            <w:proofErr w:type="gramEnd"/>
            <w:r>
              <w:rPr>
                <w:szCs w:val="20"/>
              </w:rPr>
              <w:t>ообщения «Расы»</w:t>
            </w:r>
          </w:p>
        </w:tc>
        <w:tc>
          <w:tcPr>
            <w:tcW w:w="1273" w:type="dxa"/>
          </w:tcPr>
          <w:p w:rsidR="0061605E" w:rsidRPr="00A36C01" w:rsidRDefault="0061605E" w:rsidP="0061605E">
            <w:pPr>
              <w:rPr>
                <w:szCs w:val="20"/>
              </w:rPr>
            </w:pPr>
            <w:r>
              <w:rPr>
                <w:szCs w:val="20"/>
              </w:rPr>
              <w:t>13.10</w:t>
            </w:r>
          </w:p>
        </w:tc>
        <w:tc>
          <w:tcPr>
            <w:tcW w:w="1263" w:type="dxa"/>
          </w:tcPr>
          <w:p w:rsidR="0061605E" w:rsidRPr="003A6FD9" w:rsidRDefault="0061605E" w:rsidP="0061605E">
            <w:pPr>
              <w:rPr>
                <w:szCs w:val="20"/>
              </w:rPr>
            </w:pPr>
          </w:p>
        </w:tc>
      </w:tr>
      <w:tr w:rsidR="0061605E" w:rsidRPr="003A6FD9" w:rsidTr="0061605E">
        <w:trPr>
          <w:trHeight w:val="20"/>
        </w:trPr>
        <w:tc>
          <w:tcPr>
            <w:tcW w:w="16438" w:type="dxa"/>
            <w:gridSpan w:val="8"/>
          </w:tcPr>
          <w:p w:rsidR="0061605E" w:rsidRPr="00654382" w:rsidRDefault="0061605E" w:rsidP="0061605E">
            <w:pPr>
              <w:jc w:val="center"/>
              <w:rPr>
                <w:b/>
                <w:szCs w:val="20"/>
              </w:rPr>
            </w:pPr>
            <w:r w:rsidRPr="00654382">
              <w:rPr>
                <w:rFonts w:eastAsia="TimesNewRoman"/>
                <w:b/>
                <w:szCs w:val="20"/>
                <w:lang w:eastAsia="en-US"/>
              </w:rPr>
              <w:t>Раздел 2  «Человек на планете Земля»</w:t>
            </w:r>
            <w:r>
              <w:rPr>
                <w:rFonts w:eastAsia="TimesNewRoman"/>
                <w:b/>
                <w:szCs w:val="20"/>
                <w:lang w:eastAsia="en-US"/>
              </w:rPr>
              <w:t xml:space="preserve"> (</w:t>
            </w:r>
            <w:r w:rsidRPr="00654382">
              <w:rPr>
                <w:rFonts w:eastAsia="TimesNewRoman"/>
                <w:b/>
                <w:szCs w:val="20"/>
                <w:lang w:eastAsia="en-US"/>
              </w:rPr>
              <w:t>9 часов)</w:t>
            </w:r>
          </w:p>
        </w:tc>
      </w:tr>
      <w:tr w:rsidR="0061605E" w:rsidRPr="00DE7CA8" w:rsidTr="0061605E">
        <w:trPr>
          <w:trHeight w:val="539"/>
        </w:trPr>
        <w:tc>
          <w:tcPr>
            <w:tcW w:w="1079" w:type="dxa"/>
          </w:tcPr>
          <w:p w:rsidR="0061605E" w:rsidRPr="00DE7CA8" w:rsidRDefault="0061605E" w:rsidP="0061605E">
            <w:pPr>
              <w:spacing w:line="100" w:lineRule="atLeast"/>
              <w:rPr>
                <w:szCs w:val="20"/>
              </w:rPr>
            </w:pPr>
            <w:r w:rsidRPr="00DE7CA8">
              <w:rPr>
                <w:szCs w:val="20"/>
              </w:rPr>
              <w:t>14.</w:t>
            </w:r>
          </w:p>
        </w:tc>
        <w:tc>
          <w:tcPr>
            <w:tcW w:w="3164" w:type="dxa"/>
          </w:tcPr>
          <w:p w:rsidR="0061605E" w:rsidRPr="00DE7CA8" w:rsidRDefault="0061605E" w:rsidP="0061605E">
            <w:pPr>
              <w:spacing w:line="100" w:lineRule="atLeast"/>
              <w:rPr>
                <w:szCs w:val="20"/>
              </w:rPr>
            </w:pPr>
            <w:r w:rsidRPr="00DE7CA8">
              <w:rPr>
                <w:szCs w:val="20"/>
              </w:rPr>
              <w:t>Заселение Земли человеком. Расы.</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540A8D" w:rsidRDefault="0061605E" w:rsidP="0061605E">
            <w:pPr>
              <w:ind w:hanging="21"/>
              <w:rPr>
                <w:rFonts w:eastAsia="Calibri"/>
                <w:szCs w:val="20"/>
                <w:lang w:eastAsia="en-US"/>
              </w:rPr>
            </w:pPr>
            <w:r w:rsidRPr="00540A8D">
              <w:rPr>
                <w:rFonts w:eastAsia="Calibri"/>
                <w:szCs w:val="20"/>
                <w:lang w:eastAsia="en-US"/>
              </w:rPr>
              <w:t>Анализировать карты и другие источники информации для выявления путей миграции человека при его расселении по Земле.</w:t>
            </w:r>
          </w:p>
          <w:p w:rsidR="0061605E" w:rsidRPr="00540A8D" w:rsidRDefault="0061605E" w:rsidP="0061605E">
            <w:pPr>
              <w:ind w:hanging="21"/>
              <w:rPr>
                <w:rFonts w:eastAsia="Calibri"/>
                <w:szCs w:val="20"/>
                <w:lang w:eastAsia="en-US"/>
              </w:rPr>
            </w:pPr>
            <w:r w:rsidRPr="00540A8D">
              <w:rPr>
                <w:rFonts w:eastAsia="Calibri"/>
                <w:szCs w:val="20"/>
                <w:lang w:eastAsia="en-US"/>
              </w:rPr>
              <w:t>Этапы расселения людей по планете. Расселение человека и древнейшие цивилизации.</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540A8D" w:rsidRDefault="0061605E" w:rsidP="0061605E">
            <w:pPr>
              <w:ind w:hanging="21"/>
              <w:rPr>
                <w:rFonts w:eastAsia="Calibri"/>
                <w:szCs w:val="20"/>
                <w:lang w:eastAsia="en-US"/>
              </w:rPr>
            </w:pPr>
            <w:r w:rsidRPr="00540A8D">
              <w:rPr>
                <w:rFonts w:eastAsia="Calibri"/>
                <w:szCs w:val="20"/>
                <w:lang w:eastAsia="en-US"/>
              </w:rPr>
              <w:t>применять правила делового сотрудничества при выполнении работы</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540A8D" w:rsidRDefault="0061605E" w:rsidP="0061605E">
            <w:pPr>
              <w:ind w:hanging="21"/>
              <w:rPr>
                <w:rFonts w:eastAsia="Calibri"/>
                <w:szCs w:val="20"/>
                <w:lang w:eastAsia="en-US"/>
              </w:rPr>
            </w:pPr>
            <w:r w:rsidRPr="00540A8D">
              <w:rPr>
                <w:rFonts w:eastAsia="Calibri"/>
                <w:szCs w:val="20"/>
                <w:lang w:eastAsia="en-US"/>
              </w:rPr>
              <w:t>Определять по картам регионы проживания представителей различных рас.</w:t>
            </w:r>
          </w:p>
          <w:p w:rsidR="0061605E" w:rsidRDefault="0061605E" w:rsidP="0061605E">
            <w:pPr>
              <w:ind w:hanging="21"/>
              <w:rPr>
                <w:rFonts w:eastAsia="Calibri"/>
                <w:b/>
                <w:szCs w:val="20"/>
                <w:lang w:eastAsia="en-US"/>
              </w:rPr>
            </w:pPr>
            <w:r w:rsidRPr="00DE7CA8">
              <w:rPr>
                <w:rFonts w:eastAsia="Calibri"/>
                <w:b/>
                <w:szCs w:val="20"/>
                <w:lang w:eastAsia="en-US"/>
              </w:rPr>
              <w:lastRenderedPageBreak/>
              <w:t>Регулятивные УУД:</w:t>
            </w:r>
          </w:p>
          <w:p w:rsidR="0061605E" w:rsidRPr="00DE7CA8" w:rsidRDefault="0061605E" w:rsidP="0061605E">
            <w:pPr>
              <w:ind w:hanging="21"/>
              <w:rPr>
                <w:rFonts w:eastAsia="Calibri"/>
                <w:b/>
                <w:szCs w:val="20"/>
                <w:lang w:eastAsia="en-US"/>
              </w:rPr>
            </w:pPr>
            <w:r w:rsidRPr="00540A8D">
              <w:rPr>
                <w:rFonts w:eastAsia="Calibri"/>
                <w:b/>
                <w:szCs w:val="20"/>
                <w:lang w:eastAsia="en-US"/>
              </w:rPr>
              <w:t>-</w:t>
            </w:r>
            <w:r w:rsidRPr="00540A8D">
              <w:rPr>
                <w:rFonts w:eastAsia="Calibri"/>
                <w:szCs w:val="20"/>
                <w:lang w:eastAsia="en-US"/>
              </w:rPr>
              <w:t>умен</w:t>
            </w:r>
            <w:r>
              <w:rPr>
                <w:rFonts w:eastAsia="Calibri"/>
                <w:szCs w:val="20"/>
                <w:lang w:eastAsia="en-US"/>
              </w:rPr>
              <w:t>ие планирования и регуляции сво</w:t>
            </w:r>
            <w:r w:rsidRPr="00540A8D">
              <w:rPr>
                <w:rFonts w:eastAsia="Calibri"/>
                <w:szCs w:val="20"/>
                <w:lang w:eastAsia="en-US"/>
              </w:rPr>
              <w:t>ей деятельности; владение ус</w:t>
            </w:r>
            <w:r>
              <w:rPr>
                <w:rFonts w:eastAsia="Calibri"/>
                <w:szCs w:val="20"/>
                <w:lang w:eastAsia="en-US"/>
              </w:rPr>
              <w:t>тной и письменной речью; моноло</w:t>
            </w:r>
            <w:r w:rsidRPr="00540A8D">
              <w:rPr>
                <w:rFonts w:eastAsia="Calibri"/>
                <w:szCs w:val="20"/>
                <w:lang w:eastAsia="en-US"/>
              </w:rPr>
              <w:t>гической контекстной речью;</w:t>
            </w:r>
          </w:p>
        </w:tc>
        <w:tc>
          <w:tcPr>
            <w:tcW w:w="1430" w:type="dxa"/>
          </w:tcPr>
          <w:p w:rsidR="0061605E" w:rsidRDefault="0061605E" w:rsidP="0061605E">
            <w:pPr>
              <w:rPr>
                <w:szCs w:val="20"/>
              </w:rPr>
            </w:pPr>
            <w:r>
              <w:rPr>
                <w:szCs w:val="20"/>
              </w:rPr>
              <w:lastRenderedPageBreak/>
              <w:t>текущий</w:t>
            </w:r>
          </w:p>
          <w:p w:rsidR="0061605E" w:rsidRPr="00DE7CA8" w:rsidRDefault="0061605E" w:rsidP="0061605E">
            <w:pPr>
              <w:rPr>
                <w:szCs w:val="20"/>
              </w:rPr>
            </w:pPr>
            <w:r w:rsidRPr="00EC20D7">
              <w:rPr>
                <w:szCs w:val="20"/>
              </w:rPr>
              <w:t>Составление таблиц, анализ таблицы</w:t>
            </w:r>
          </w:p>
        </w:tc>
        <w:tc>
          <w:tcPr>
            <w:tcW w:w="1745" w:type="dxa"/>
          </w:tcPr>
          <w:p w:rsidR="0061605E" w:rsidRPr="00DE7CA8" w:rsidRDefault="0061605E" w:rsidP="0061605E">
            <w:pPr>
              <w:rPr>
                <w:szCs w:val="20"/>
              </w:rPr>
            </w:pPr>
            <w:r>
              <w:rPr>
                <w:szCs w:val="20"/>
              </w:rPr>
              <w:t>п.10,вопросы устно</w:t>
            </w:r>
          </w:p>
        </w:tc>
        <w:tc>
          <w:tcPr>
            <w:tcW w:w="1273" w:type="dxa"/>
          </w:tcPr>
          <w:p w:rsidR="0061605E" w:rsidRPr="00DE7CA8" w:rsidRDefault="0061605E" w:rsidP="0061605E">
            <w:pPr>
              <w:rPr>
                <w:szCs w:val="20"/>
              </w:rPr>
            </w:pPr>
            <w:r>
              <w:rPr>
                <w:szCs w:val="20"/>
              </w:rPr>
              <w:t>15.10</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DE7CA8" w:rsidRDefault="0061605E" w:rsidP="0061605E">
            <w:pPr>
              <w:spacing w:line="100" w:lineRule="atLeast"/>
              <w:rPr>
                <w:szCs w:val="20"/>
              </w:rPr>
            </w:pPr>
            <w:r w:rsidRPr="00DE7CA8">
              <w:rPr>
                <w:szCs w:val="20"/>
              </w:rPr>
              <w:lastRenderedPageBreak/>
              <w:t>15</w:t>
            </w:r>
          </w:p>
        </w:tc>
        <w:tc>
          <w:tcPr>
            <w:tcW w:w="3164" w:type="dxa"/>
          </w:tcPr>
          <w:p w:rsidR="0061605E" w:rsidRPr="00DE7CA8" w:rsidRDefault="0061605E" w:rsidP="0061605E">
            <w:pPr>
              <w:spacing w:line="100" w:lineRule="atLeast"/>
              <w:rPr>
                <w:szCs w:val="20"/>
              </w:rPr>
            </w:pPr>
            <w:r w:rsidRPr="00DE7CA8">
              <w:rPr>
                <w:szCs w:val="20"/>
              </w:rPr>
              <w:t>Сколько людей живёт на Земле?</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40304B" w:rsidRDefault="0061605E" w:rsidP="0061605E">
            <w:pPr>
              <w:ind w:hanging="21"/>
              <w:rPr>
                <w:rFonts w:eastAsia="Calibri"/>
                <w:szCs w:val="20"/>
                <w:lang w:eastAsia="en-US"/>
              </w:rPr>
            </w:pPr>
            <w:r w:rsidRPr="0040304B">
              <w:rPr>
                <w:rFonts w:eastAsia="Calibri"/>
                <w:szCs w:val="20"/>
                <w:lang w:eastAsia="en-US"/>
              </w:rPr>
              <w:t>Анализировать графики изменения численности населения во времени с целью выявления тенденций в изменении темпов роста населения мира.</w:t>
            </w:r>
          </w:p>
          <w:p w:rsidR="0061605E" w:rsidRPr="0040304B" w:rsidRDefault="0061605E" w:rsidP="0061605E">
            <w:pPr>
              <w:ind w:hanging="21"/>
              <w:rPr>
                <w:rFonts w:eastAsia="Calibri"/>
                <w:szCs w:val="20"/>
                <w:lang w:eastAsia="en-US"/>
              </w:rPr>
            </w:pPr>
            <w:r w:rsidRPr="0040304B">
              <w:rPr>
                <w:rFonts w:eastAsia="Calibri"/>
                <w:szCs w:val="20"/>
                <w:lang w:eastAsia="en-US"/>
              </w:rPr>
              <w:t>Переписи населения. Численность населения Земли и определяющие ее причины. Рождаемость, смертность, естественный прирост.</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40304B" w:rsidRDefault="0061605E" w:rsidP="0061605E">
            <w:pPr>
              <w:ind w:hanging="21"/>
              <w:rPr>
                <w:rFonts w:eastAsia="Calibri"/>
                <w:szCs w:val="20"/>
                <w:lang w:eastAsia="en-US"/>
              </w:rPr>
            </w:pPr>
            <w:r w:rsidRPr="0040304B">
              <w:rPr>
                <w:rFonts w:eastAsia="Calibri"/>
                <w:szCs w:val="20"/>
                <w:lang w:eastAsia="en-US"/>
              </w:rPr>
              <w:t>применять правила делового сотрудничества при выполнении работы</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40304B" w:rsidRDefault="0061605E" w:rsidP="0061605E">
            <w:pPr>
              <w:ind w:hanging="21"/>
              <w:rPr>
                <w:rFonts w:eastAsia="Calibri"/>
                <w:szCs w:val="20"/>
                <w:lang w:eastAsia="en-US"/>
              </w:rPr>
            </w:pPr>
            <w:r w:rsidRPr="0040304B">
              <w:rPr>
                <w:rFonts w:eastAsia="Calibri"/>
                <w:szCs w:val="20"/>
                <w:lang w:eastAsia="en-US"/>
              </w:rPr>
              <w:t>Определять по карте средней плотности населения наиболее и наименее заселённые территории суши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DE7CA8" w:rsidRDefault="0061605E" w:rsidP="0061605E">
            <w:pPr>
              <w:ind w:hanging="21"/>
              <w:rPr>
                <w:rFonts w:eastAsia="Calibri"/>
                <w:b/>
                <w:szCs w:val="20"/>
                <w:lang w:eastAsia="en-US"/>
              </w:rPr>
            </w:pPr>
            <w:r w:rsidRPr="0040304B">
              <w:rPr>
                <w:rFonts w:eastAsia="Calibri"/>
                <w:szCs w:val="20"/>
                <w:lang w:eastAsia="en-US"/>
              </w:rPr>
              <w:t>Решать задачи на вычисление рождаемости, смертности, естественного прироста.</w:t>
            </w:r>
          </w:p>
        </w:tc>
        <w:tc>
          <w:tcPr>
            <w:tcW w:w="1430" w:type="dxa"/>
          </w:tcPr>
          <w:p w:rsidR="0061605E" w:rsidRDefault="0061605E" w:rsidP="0061605E">
            <w:pPr>
              <w:rPr>
                <w:szCs w:val="20"/>
              </w:rPr>
            </w:pPr>
            <w:r>
              <w:rPr>
                <w:szCs w:val="20"/>
              </w:rPr>
              <w:t>текущий</w:t>
            </w:r>
          </w:p>
          <w:p w:rsidR="0061605E" w:rsidRDefault="0061605E" w:rsidP="0061605E">
            <w:pPr>
              <w:rPr>
                <w:szCs w:val="20"/>
              </w:rPr>
            </w:pPr>
            <w:r w:rsidRPr="007E43CF">
              <w:rPr>
                <w:szCs w:val="20"/>
              </w:rPr>
              <w:t xml:space="preserve">Анализ графика, сопоставление карт. </w:t>
            </w:r>
            <w:proofErr w:type="spellStart"/>
            <w:r w:rsidRPr="007E43CF">
              <w:rPr>
                <w:szCs w:val="20"/>
              </w:rPr>
              <w:t>Самост</w:t>
            </w:r>
            <w:proofErr w:type="spellEnd"/>
            <w:r w:rsidRPr="007E43CF">
              <w:rPr>
                <w:szCs w:val="20"/>
              </w:rPr>
              <w:t xml:space="preserve">. </w:t>
            </w:r>
            <w:proofErr w:type="spellStart"/>
            <w:r w:rsidRPr="007E43CF">
              <w:rPr>
                <w:szCs w:val="20"/>
              </w:rPr>
              <w:t>раб</w:t>
            </w:r>
            <w:proofErr w:type="gramStart"/>
            <w:r w:rsidRPr="007E43CF">
              <w:rPr>
                <w:szCs w:val="20"/>
              </w:rPr>
              <w:t>.в</w:t>
            </w:r>
            <w:proofErr w:type="spellEnd"/>
            <w:proofErr w:type="gramEnd"/>
            <w:r w:rsidRPr="007E43CF">
              <w:rPr>
                <w:szCs w:val="20"/>
              </w:rPr>
              <w:t xml:space="preserve"> т-т с.27 з.1</w:t>
            </w:r>
          </w:p>
          <w:p w:rsidR="0061605E" w:rsidRPr="00DE7CA8" w:rsidRDefault="0061605E" w:rsidP="0061605E">
            <w:pPr>
              <w:rPr>
                <w:szCs w:val="20"/>
              </w:rPr>
            </w:pPr>
          </w:p>
        </w:tc>
        <w:tc>
          <w:tcPr>
            <w:tcW w:w="1745" w:type="dxa"/>
          </w:tcPr>
          <w:p w:rsidR="0061605E" w:rsidRPr="00DE7CA8" w:rsidRDefault="0061605E" w:rsidP="0061605E">
            <w:pPr>
              <w:rPr>
                <w:szCs w:val="20"/>
              </w:rPr>
            </w:pPr>
            <w:r>
              <w:rPr>
                <w:szCs w:val="20"/>
              </w:rPr>
              <w:t>п.11, устно вопросы с.41</w:t>
            </w:r>
          </w:p>
        </w:tc>
        <w:tc>
          <w:tcPr>
            <w:tcW w:w="1273" w:type="dxa"/>
          </w:tcPr>
          <w:p w:rsidR="0061605E" w:rsidRPr="00DE7CA8" w:rsidRDefault="0061605E" w:rsidP="0061605E">
            <w:pPr>
              <w:rPr>
                <w:szCs w:val="20"/>
              </w:rPr>
            </w:pPr>
            <w:r>
              <w:rPr>
                <w:szCs w:val="20"/>
              </w:rPr>
              <w:t>20.10</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DE7CA8" w:rsidRDefault="0061605E" w:rsidP="0061605E">
            <w:pPr>
              <w:spacing w:line="100" w:lineRule="atLeast"/>
              <w:rPr>
                <w:szCs w:val="20"/>
              </w:rPr>
            </w:pPr>
          </w:p>
          <w:p w:rsidR="0061605E" w:rsidRPr="00DE7CA8" w:rsidRDefault="0061605E" w:rsidP="0061605E">
            <w:pPr>
              <w:spacing w:line="100" w:lineRule="atLeast"/>
              <w:rPr>
                <w:szCs w:val="20"/>
              </w:rPr>
            </w:pPr>
            <w:r w:rsidRPr="00DE7CA8">
              <w:rPr>
                <w:szCs w:val="20"/>
              </w:rPr>
              <w:t>16</w:t>
            </w:r>
          </w:p>
        </w:tc>
        <w:tc>
          <w:tcPr>
            <w:tcW w:w="3164" w:type="dxa"/>
          </w:tcPr>
          <w:p w:rsidR="0061605E" w:rsidRPr="00DE7CA8" w:rsidRDefault="0061605E" w:rsidP="0061605E">
            <w:pPr>
              <w:spacing w:line="100" w:lineRule="atLeast"/>
              <w:rPr>
                <w:szCs w:val="20"/>
              </w:rPr>
            </w:pPr>
            <w:r w:rsidRPr="00DE7CA8">
              <w:rPr>
                <w:szCs w:val="20"/>
              </w:rPr>
              <w:t xml:space="preserve">Размещение людей на планете. </w:t>
            </w:r>
            <w:proofErr w:type="gramStart"/>
            <w:r>
              <w:rPr>
                <w:b/>
                <w:szCs w:val="20"/>
              </w:rPr>
              <w:t>П</w:t>
            </w:r>
            <w:proofErr w:type="gramEnd"/>
            <w:r>
              <w:rPr>
                <w:b/>
                <w:szCs w:val="20"/>
              </w:rPr>
              <w:t>/</w:t>
            </w:r>
            <w:proofErr w:type="spellStart"/>
            <w:r>
              <w:rPr>
                <w:b/>
                <w:szCs w:val="20"/>
              </w:rPr>
              <w:t>р</w:t>
            </w:r>
            <w:proofErr w:type="spellEnd"/>
            <w:r w:rsidRPr="00DE7CA8">
              <w:rPr>
                <w:b/>
                <w:szCs w:val="20"/>
              </w:rPr>
              <w:t xml:space="preserve"> № 6 «Составление географических</w:t>
            </w:r>
            <w:r>
              <w:rPr>
                <w:b/>
                <w:szCs w:val="20"/>
              </w:rPr>
              <w:t xml:space="preserve"> характеристик населения мира (</w:t>
            </w:r>
            <w:r w:rsidRPr="00DE7CA8">
              <w:rPr>
                <w:b/>
                <w:szCs w:val="20"/>
              </w:rPr>
              <w:t>пло</w:t>
            </w:r>
            <w:r>
              <w:rPr>
                <w:b/>
                <w:szCs w:val="20"/>
              </w:rPr>
              <w:t>тность, размещение, народы</w:t>
            </w:r>
            <w:r w:rsidRPr="00DE7CA8">
              <w:rPr>
                <w:b/>
                <w:szCs w:val="20"/>
              </w:rPr>
              <w:t>)»</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40304B" w:rsidRDefault="0061605E" w:rsidP="0061605E">
            <w:pPr>
              <w:ind w:hanging="21"/>
              <w:rPr>
                <w:rFonts w:eastAsia="Calibri"/>
                <w:szCs w:val="20"/>
                <w:lang w:eastAsia="en-US"/>
              </w:rPr>
            </w:pPr>
            <w:r w:rsidRPr="0040304B">
              <w:rPr>
                <w:rFonts w:eastAsia="Calibri"/>
                <w:szCs w:val="20"/>
                <w:lang w:eastAsia="en-US"/>
              </w:rPr>
              <w:t>Анализировать графики изменения численности населения во времени с целью выявления тенденций в изменении темпов роста населения мира.</w:t>
            </w:r>
          </w:p>
          <w:p w:rsidR="0061605E" w:rsidRPr="0040304B" w:rsidRDefault="0061605E" w:rsidP="0061605E">
            <w:pPr>
              <w:ind w:hanging="21"/>
              <w:rPr>
                <w:rFonts w:eastAsia="Calibri"/>
                <w:szCs w:val="20"/>
                <w:lang w:eastAsia="en-US"/>
              </w:rPr>
            </w:pPr>
            <w:r w:rsidRPr="0040304B">
              <w:rPr>
                <w:rFonts w:eastAsia="Calibri"/>
                <w:szCs w:val="20"/>
                <w:lang w:eastAsia="en-US"/>
              </w:rPr>
              <w:t>Переписи населения. Численность населения Земли и определяющие ее причины. Рождаемость, смертность, естественный прирост.</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40304B" w:rsidRDefault="0061605E" w:rsidP="0061605E">
            <w:pPr>
              <w:ind w:hanging="21"/>
              <w:rPr>
                <w:rFonts w:eastAsia="Calibri"/>
                <w:szCs w:val="20"/>
                <w:lang w:eastAsia="en-US"/>
              </w:rPr>
            </w:pPr>
            <w:r w:rsidRPr="0040304B">
              <w:rPr>
                <w:rFonts w:eastAsia="Calibri"/>
                <w:szCs w:val="20"/>
                <w:lang w:eastAsia="en-US"/>
              </w:rPr>
              <w:t>применять правила делового сотрудничества при выполнении работы</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40304B" w:rsidRDefault="0061605E" w:rsidP="0061605E">
            <w:pPr>
              <w:ind w:hanging="21"/>
              <w:rPr>
                <w:rFonts w:eastAsia="Calibri"/>
                <w:szCs w:val="20"/>
                <w:lang w:eastAsia="en-US"/>
              </w:rPr>
            </w:pPr>
            <w:r w:rsidRPr="0040304B">
              <w:rPr>
                <w:rFonts w:eastAsia="Calibri"/>
                <w:szCs w:val="20"/>
                <w:lang w:eastAsia="en-US"/>
              </w:rPr>
              <w:t>Определять по карте средней плотности населения наиболее и наименее заселённые территории суши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DE7CA8" w:rsidRDefault="0061605E" w:rsidP="0061605E">
            <w:pPr>
              <w:ind w:hanging="21"/>
              <w:rPr>
                <w:rFonts w:eastAsia="Calibri"/>
                <w:b/>
                <w:szCs w:val="20"/>
                <w:lang w:eastAsia="en-US"/>
              </w:rPr>
            </w:pPr>
            <w:r w:rsidRPr="0040304B">
              <w:rPr>
                <w:rFonts w:eastAsia="Calibri"/>
                <w:szCs w:val="20"/>
                <w:lang w:eastAsia="en-US"/>
              </w:rPr>
              <w:lastRenderedPageBreak/>
              <w:t>Решать задачи на вычисление рождаемости, смертности, естественного прироста.</w:t>
            </w:r>
          </w:p>
        </w:tc>
        <w:tc>
          <w:tcPr>
            <w:tcW w:w="1430" w:type="dxa"/>
          </w:tcPr>
          <w:p w:rsidR="0061605E" w:rsidRDefault="0061605E" w:rsidP="0061605E">
            <w:pPr>
              <w:rPr>
                <w:szCs w:val="20"/>
              </w:rPr>
            </w:pPr>
            <w:r>
              <w:rPr>
                <w:szCs w:val="20"/>
              </w:rPr>
              <w:lastRenderedPageBreak/>
              <w:t>текущий</w:t>
            </w:r>
          </w:p>
          <w:p w:rsidR="0061605E" w:rsidRPr="00DE7CA8" w:rsidRDefault="0061605E" w:rsidP="0061605E">
            <w:pPr>
              <w:rPr>
                <w:szCs w:val="20"/>
              </w:rPr>
            </w:pPr>
            <w:proofErr w:type="spellStart"/>
            <w:r w:rsidRPr="00DE7CA8">
              <w:rPr>
                <w:szCs w:val="20"/>
              </w:rPr>
              <w:t>Самост</w:t>
            </w:r>
            <w:proofErr w:type="spellEnd"/>
            <w:r w:rsidRPr="00DE7CA8">
              <w:rPr>
                <w:szCs w:val="20"/>
              </w:rPr>
              <w:t>. раб</w:t>
            </w:r>
            <w:proofErr w:type="gramStart"/>
            <w:r w:rsidRPr="00DE7CA8">
              <w:rPr>
                <w:szCs w:val="20"/>
              </w:rPr>
              <w:t xml:space="preserve">.: </w:t>
            </w:r>
            <w:proofErr w:type="gramEnd"/>
            <w:r w:rsidRPr="00DE7CA8">
              <w:rPr>
                <w:szCs w:val="20"/>
              </w:rPr>
              <w:t>сопоставление карт разного содержания</w:t>
            </w:r>
          </w:p>
        </w:tc>
        <w:tc>
          <w:tcPr>
            <w:tcW w:w="1745" w:type="dxa"/>
          </w:tcPr>
          <w:p w:rsidR="0061605E" w:rsidRPr="00DE7CA8" w:rsidRDefault="0061605E" w:rsidP="0061605E">
            <w:pPr>
              <w:rPr>
                <w:szCs w:val="20"/>
              </w:rPr>
            </w:pPr>
            <w:r>
              <w:rPr>
                <w:szCs w:val="20"/>
              </w:rPr>
              <w:t>п.12, проект «Религии мира»</w:t>
            </w:r>
          </w:p>
        </w:tc>
        <w:tc>
          <w:tcPr>
            <w:tcW w:w="1273" w:type="dxa"/>
          </w:tcPr>
          <w:p w:rsidR="0061605E" w:rsidRPr="00DE7CA8" w:rsidRDefault="0061605E" w:rsidP="0061605E">
            <w:pPr>
              <w:rPr>
                <w:szCs w:val="20"/>
              </w:rPr>
            </w:pPr>
            <w:r>
              <w:rPr>
                <w:szCs w:val="20"/>
              </w:rPr>
              <w:t>22.10</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DE7CA8" w:rsidRDefault="0061605E" w:rsidP="0061605E">
            <w:pPr>
              <w:spacing w:line="100" w:lineRule="atLeast"/>
              <w:rPr>
                <w:szCs w:val="20"/>
              </w:rPr>
            </w:pPr>
            <w:r w:rsidRPr="00DE7CA8">
              <w:rPr>
                <w:szCs w:val="20"/>
              </w:rPr>
              <w:lastRenderedPageBreak/>
              <w:t>17</w:t>
            </w:r>
          </w:p>
        </w:tc>
        <w:tc>
          <w:tcPr>
            <w:tcW w:w="3164" w:type="dxa"/>
          </w:tcPr>
          <w:p w:rsidR="0061605E" w:rsidRPr="00DE7CA8" w:rsidRDefault="0061605E" w:rsidP="0061605E">
            <w:pPr>
              <w:spacing w:line="100" w:lineRule="atLeast"/>
              <w:rPr>
                <w:szCs w:val="20"/>
              </w:rPr>
            </w:pPr>
            <w:r w:rsidRPr="00DE7CA8">
              <w:rPr>
                <w:szCs w:val="20"/>
              </w:rPr>
              <w:t xml:space="preserve">Народы, языки и религии мира. </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Default="0061605E" w:rsidP="0061605E">
            <w:pPr>
              <w:ind w:hanging="21"/>
              <w:rPr>
                <w:rFonts w:eastAsia="Calibri"/>
                <w:b/>
                <w:szCs w:val="20"/>
                <w:lang w:eastAsia="en-US"/>
              </w:rPr>
            </w:pPr>
            <w:r w:rsidRPr="00045952">
              <w:rPr>
                <w:rFonts w:eastAsia="Calibri"/>
                <w:szCs w:val="20"/>
                <w:lang w:eastAsia="en-US"/>
              </w:rPr>
              <w:t>Анализировать карты с целью выявления географии распространения мировых религий</w:t>
            </w:r>
            <w:r w:rsidRPr="00045952">
              <w:rPr>
                <w:rFonts w:eastAsia="Calibri"/>
                <w:b/>
                <w:szCs w:val="20"/>
                <w:lang w:eastAsia="en-US"/>
              </w:rPr>
              <w:t>.</w:t>
            </w:r>
          </w:p>
          <w:p w:rsidR="0061605E" w:rsidRPr="00045952" w:rsidRDefault="0061605E" w:rsidP="0061605E">
            <w:pPr>
              <w:ind w:hanging="21"/>
              <w:rPr>
                <w:rFonts w:eastAsia="Calibri"/>
                <w:szCs w:val="20"/>
                <w:lang w:eastAsia="en-US"/>
              </w:rPr>
            </w:pPr>
            <w:r w:rsidRPr="00045952">
              <w:rPr>
                <w:rFonts w:eastAsia="Calibri"/>
                <w:szCs w:val="20"/>
                <w:lang w:eastAsia="en-US"/>
              </w:rPr>
              <w:t>Численность народов и языков. Карта народов. Мировые религии и число людей, их исповедующих.</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EF03BB" w:rsidRDefault="0061605E" w:rsidP="0061605E">
            <w:pPr>
              <w:rPr>
                <w:rFonts w:eastAsia="Calibri"/>
                <w:szCs w:val="20"/>
                <w:lang w:eastAsia="en-US"/>
              </w:rPr>
            </w:pPr>
            <w:r w:rsidRPr="00EF03BB">
              <w:rPr>
                <w:rFonts w:eastAsia="Calibri"/>
                <w:szCs w:val="20"/>
                <w:lang w:eastAsia="en-US"/>
              </w:rPr>
              <w:t>патриотизм, любовь к своей местности, своему региону, своей стране;</w:t>
            </w:r>
          </w:p>
          <w:p w:rsidR="0061605E" w:rsidRPr="00045952" w:rsidRDefault="0061605E" w:rsidP="0061605E">
            <w:pPr>
              <w:ind w:hanging="21"/>
              <w:rPr>
                <w:rFonts w:eastAsia="Calibri"/>
                <w:szCs w:val="20"/>
                <w:lang w:eastAsia="en-US"/>
              </w:rPr>
            </w:pPr>
            <w:r w:rsidRPr="00EF03BB">
              <w:rPr>
                <w:rFonts w:eastAsia="Calibri"/>
                <w:szCs w:val="20"/>
                <w:lang w:eastAsia="en-US"/>
              </w:rPr>
              <w:t>- уважение к истории, культуре, национальным особенностям, толерантность.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045952" w:rsidRDefault="0061605E" w:rsidP="0061605E">
            <w:pPr>
              <w:ind w:hanging="21"/>
              <w:rPr>
                <w:rFonts w:eastAsia="Calibri"/>
                <w:szCs w:val="20"/>
                <w:lang w:eastAsia="en-US"/>
              </w:rPr>
            </w:pPr>
            <w:r w:rsidRPr="00045952">
              <w:rPr>
                <w:rFonts w:eastAsia="Calibri"/>
                <w:szCs w:val="20"/>
                <w:lang w:eastAsia="en-US"/>
              </w:rPr>
              <w:t>Приводить примеры крупных  и малочисленных народов мира, районов их проживания.</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045952" w:rsidRDefault="0061605E" w:rsidP="0061605E">
            <w:pPr>
              <w:ind w:hanging="21"/>
              <w:rPr>
                <w:rFonts w:eastAsia="Calibri"/>
                <w:szCs w:val="20"/>
                <w:lang w:eastAsia="en-US"/>
              </w:rPr>
            </w:pPr>
            <w:r w:rsidRPr="00045952">
              <w:rPr>
                <w:rFonts w:eastAsia="Calibri"/>
                <w:szCs w:val="20"/>
                <w:lang w:eastAsia="en-US"/>
              </w:rPr>
              <w:t xml:space="preserve">умение планирования и регуляции </w:t>
            </w:r>
            <w:proofErr w:type="spellStart"/>
            <w:r w:rsidRPr="00045952">
              <w:rPr>
                <w:rFonts w:eastAsia="Calibri"/>
                <w:szCs w:val="20"/>
                <w:lang w:eastAsia="en-US"/>
              </w:rPr>
              <w:t>сво¬ей</w:t>
            </w:r>
            <w:proofErr w:type="spellEnd"/>
            <w:r w:rsidRPr="00045952">
              <w:rPr>
                <w:rFonts w:eastAsia="Calibri"/>
                <w:szCs w:val="20"/>
                <w:lang w:eastAsia="en-US"/>
              </w:rPr>
              <w:t xml:space="preserve"> деятельности; владение ус</w:t>
            </w:r>
            <w:r>
              <w:rPr>
                <w:rFonts w:eastAsia="Calibri"/>
                <w:szCs w:val="20"/>
                <w:lang w:eastAsia="en-US"/>
              </w:rPr>
              <w:t>тной и письменной речью; моноло</w:t>
            </w:r>
            <w:r w:rsidRPr="00045952">
              <w:rPr>
                <w:rFonts w:eastAsia="Calibri"/>
                <w:szCs w:val="20"/>
                <w:lang w:eastAsia="en-US"/>
              </w:rPr>
              <w:t>гической контекстной речью;</w:t>
            </w:r>
          </w:p>
        </w:tc>
        <w:tc>
          <w:tcPr>
            <w:tcW w:w="1430" w:type="dxa"/>
          </w:tcPr>
          <w:p w:rsidR="0061605E" w:rsidRDefault="0061605E" w:rsidP="0061605E">
            <w:pPr>
              <w:rPr>
                <w:szCs w:val="20"/>
              </w:rPr>
            </w:pPr>
            <w:r>
              <w:rPr>
                <w:szCs w:val="20"/>
              </w:rPr>
              <w:t>текущий</w:t>
            </w:r>
          </w:p>
          <w:p w:rsidR="0061605E" w:rsidRPr="00DE7CA8" w:rsidRDefault="0061605E" w:rsidP="0061605E">
            <w:pPr>
              <w:rPr>
                <w:szCs w:val="20"/>
              </w:rPr>
            </w:pPr>
            <w:r w:rsidRPr="00FA4F85">
              <w:rPr>
                <w:szCs w:val="20"/>
              </w:rPr>
              <w:t xml:space="preserve">Географические исследования. Сообщения учащихся. Заполнение табл. </w:t>
            </w:r>
            <w:proofErr w:type="gramStart"/>
            <w:r w:rsidRPr="00FA4F85">
              <w:rPr>
                <w:szCs w:val="20"/>
              </w:rPr>
              <w:t>Т-тс</w:t>
            </w:r>
            <w:proofErr w:type="gramEnd"/>
            <w:r w:rsidRPr="00FA4F85">
              <w:rPr>
                <w:szCs w:val="20"/>
              </w:rPr>
              <w:t>.19</w:t>
            </w:r>
          </w:p>
        </w:tc>
        <w:tc>
          <w:tcPr>
            <w:tcW w:w="1745" w:type="dxa"/>
          </w:tcPr>
          <w:p w:rsidR="0061605E" w:rsidRPr="00DE7CA8" w:rsidRDefault="0061605E" w:rsidP="0061605E">
            <w:pPr>
              <w:rPr>
                <w:szCs w:val="20"/>
              </w:rPr>
            </w:pPr>
            <w:r>
              <w:rPr>
                <w:szCs w:val="20"/>
              </w:rPr>
              <w:t>п.13,Составить</w:t>
            </w:r>
            <w:r w:rsidRPr="008455CE">
              <w:rPr>
                <w:szCs w:val="20"/>
              </w:rPr>
              <w:t xml:space="preserve"> таблиц</w:t>
            </w:r>
            <w:r>
              <w:rPr>
                <w:szCs w:val="20"/>
              </w:rPr>
              <w:t>у</w:t>
            </w:r>
            <w:r w:rsidRPr="008455CE">
              <w:rPr>
                <w:szCs w:val="20"/>
              </w:rPr>
              <w:t xml:space="preserve"> «Основные языковые семьи и группы»</w:t>
            </w:r>
          </w:p>
        </w:tc>
        <w:tc>
          <w:tcPr>
            <w:tcW w:w="1273" w:type="dxa"/>
          </w:tcPr>
          <w:p w:rsidR="0061605E" w:rsidRPr="00DE7CA8" w:rsidRDefault="0061605E" w:rsidP="0061605E">
            <w:pPr>
              <w:rPr>
                <w:szCs w:val="20"/>
              </w:rPr>
            </w:pPr>
            <w:r>
              <w:rPr>
                <w:szCs w:val="20"/>
              </w:rPr>
              <w:t>27.10</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DE7CA8" w:rsidRDefault="0061605E" w:rsidP="0061605E">
            <w:pPr>
              <w:spacing w:line="100" w:lineRule="atLeast"/>
              <w:rPr>
                <w:szCs w:val="20"/>
              </w:rPr>
            </w:pPr>
            <w:r w:rsidRPr="00DE7CA8">
              <w:rPr>
                <w:szCs w:val="20"/>
              </w:rPr>
              <w:t>18</w:t>
            </w:r>
          </w:p>
        </w:tc>
        <w:tc>
          <w:tcPr>
            <w:tcW w:w="3164" w:type="dxa"/>
          </w:tcPr>
          <w:p w:rsidR="0061605E" w:rsidRDefault="0061605E" w:rsidP="0061605E">
            <w:pPr>
              <w:spacing w:line="100" w:lineRule="atLeast"/>
              <w:rPr>
                <w:szCs w:val="20"/>
              </w:rPr>
            </w:pPr>
            <w:r w:rsidRPr="00DE7CA8">
              <w:rPr>
                <w:szCs w:val="20"/>
              </w:rPr>
              <w:t>Хозяйственная деятельность людей.</w:t>
            </w:r>
          </w:p>
          <w:p w:rsidR="0061605E" w:rsidRPr="00F7390D" w:rsidRDefault="0061605E" w:rsidP="0061605E">
            <w:pPr>
              <w:spacing w:line="100" w:lineRule="atLeast"/>
              <w:rPr>
                <w:b/>
                <w:szCs w:val="20"/>
              </w:rPr>
            </w:pPr>
            <w:proofErr w:type="gramStart"/>
            <w:r>
              <w:rPr>
                <w:b/>
                <w:szCs w:val="20"/>
              </w:rPr>
              <w:t>П</w:t>
            </w:r>
            <w:proofErr w:type="gramEnd"/>
            <w:r>
              <w:rPr>
                <w:b/>
                <w:szCs w:val="20"/>
              </w:rPr>
              <w:t>/</w:t>
            </w:r>
            <w:proofErr w:type="spellStart"/>
            <w:r>
              <w:rPr>
                <w:b/>
                <w:szCs w:val="20"/>
              </w:rPr>
              <w:t>р</w:t>
            </w:r>
            <w:proofErr w:type="spellEnd"/>
            <w:r w:rsidRPr="00F7390D">
              <w:rPr>
                <w:b/>
                <w:szCs w:val="20"/>
              </w:rPr>
              <w:t xml:space="preserve"> № 7 «Составление таблицы «Виды отраслей хозяйства»».</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220242" w:rsidRDefault="0061605E" w:rsidP="0061605E">
            <w:pPr>
              <w:ind w:hanging="21"/>
              <w:rPr>
                <w:rFonts w:eastAsia="Calibri"/>
                <w:szCs w:val="20"/>
                <w:lang w:eastAsia="en-US"/>
              </w:rPr>
            </w:pPr>
            <w:r w:rsidRPr="00220242">
              <w:rPr>
                <w:rFonts w:eastAsia="Calibri"/>
                <w:szCs w:val="20"/>
                <w:lang w:eastAsia="en-US"/>
              </w:rPr>
              <w:t>Анализировать карты с целью выявления географических  особенностей в распространении главных видов хозяйственной деятельности человека</w:t>
            </w:r>
          </w:p>
          <w:p w:rsidR="0061605E" w:rsidRPr="00220242" w:rsidRDefault="0061605E" w:rsidP="0061605E">
            <w:pPr>
              <w:ind w:hanging="21"/>
              <w:rPr>
                <w:rFonts w:eastAsia="Calibri"/>
                <w:szCs w:val="20"/>
                <w:lang w:eastAsia="en-US"/>
              </w:rPr>
            </w:pPr>
            <w:r w:rsidRPr="00220242">
              <w:rPr>
                <w:rFonts w:eastAsia="Calibri"/>
                <w:szCs w:val="20"/>
                <w:lang w:eastAsia="en-US"/>
              </w:rPr>
              <w:t>Понятие о современном хозяйстве. География основных видов хозяйственной деятельности людей.</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220242" w:rsidRDefault="0061605E" w:rsidP="0061605E">
            <w:pPr>
              <w:ind w:hanging="21"/>
              <w:rPr>
                <w:rFonts w:eastAsia="Calibri"/>
                <w:szCs w:val="20"/>
                <w:lang w:eastAsia="en-US"/>
              </w:rPr>
            </w:pPr>
            <w:r w:rsidRPr="00220242">
              <w:rPr>
                <w:rFonts w:eastAsia="Calibri"/>
                <w:szCs w:val="20"/>
                <w:lang w:eastAsia="en-US"/>
              </w:rPr>
              <w:t>- осознание значимости и общности глобальных проблем человечества;</w:t>
            </w:r>
          </w:p>
          <w:p w:rsidR="0061605E" w:rsidRPr="00220242" w:rsidRDefault="0061605E" w:rsidP="0061605E">
            <w:pPr>
              <w:ind w:hanging="21"/>
              <w:rPr>
                <w:rFonts w:eastAsia="Calibri"/>
                <w:szCs w:val="20"/>
                <w:lang w:eastAsia="en-US"/>
              </w:rPr>
            </w:pPr>
            <w:r w:rsidRPr="00220242">
              <w:rPr>
                <w:rFonts w:eastAsia="Calibri"/>
                <w:szCs w:val="20"/>
                <w:lang w:eastAsia="en-US"/>
              </w:rPr>
              <w:t>эмоционально-ценностное отношение к окружающей среде, необходимости её</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220242" w:rsidRDefault="0061605E" w:rsidP="0061605E">
            <w:pPr>
              <w:ind w:hanging="21"/>
              <w:rPr>
                <w:rFonts w:eastAsia="Calibri"/>
                <w:szCs w:val="20"/>
                <w:lang w:eastAsia="en-US"/>
              </w:rPr>
            </w:pPr>
            <w:r w:rsidRPr="00220242">
              <w:rPr>
                <w:rFonts w:eastAsia="Calibri"/>
                <w:szCs w:val="20"/>
                <w:lang w:eastAsia="en-US"/>
              </w:rPr>
              <w:t>Определять по картам страны-лидеры в сельском хозяйстве и промышленности.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220242" w:rsidRDefault="0061605E" w:rsidP="0061605E">
            <w:pPr>
              <w:ind w:hanging="21"/>
              <w:rPr>
                <w:rFonts w:eastAsia="Calibri"/>
                <w:szCs w:val="20"/>
                <w:lang w:eastAsia="en-US"/>
              </w:rPr>
            </w:pPr>
            <w:r w:rsidRPr="00220242">
              <w:rPr>
                <w:rFonts w:eastAsia="Calibri"/>
                <w:szCs w:val="20"/>
                <w:lang w:eastAsia="en-US"/>
              </w:rPr>
              <w:t xml:space="preserve">Составлять схему видов хозяйственной </w:t>
            </w:r>
            <w:r w:rsidRPr="00220242">
              <w:rPr>
                <w:rFonts w:eastAsia="Calibri"/>
                <w:szCs w:val="20"/>
                <w:lang w:eastAsia="en-US"/>
              </w:rPr>
              <w:lastRenderedPageBreak/>
              <w:t>деятельности</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r w:rsidRPr="00FA4F85">
              <w:rPr>
                <w:szCs w:val="20"/>
              </w:rPr>
              <w:t>Географические исследования</w:t>
            </w:r>
          </w:p>
          <w:p w:rsidR="0061605E" w:rsidRPr="00DE7CA8" w:rsidRDefault="0061605E" w:rsidP="0061605E">
            <w:pPr>
              <w:rPr>
                <w:szCs w:val="20"/>
              </w:rPr>
            </w:pPr>
          </w:p>
        </w:tc>
        <w:tc>
          <w:tcPr>
            <w:tcW w:w="1745" w:type="dxa"/>
          </w:tcPr>
          <w:p w:rsidR="0061605E" w:rsidRPr="00DE7CA8" w:rsidRDefault="0061605E" w:rsidP="0061605E">
            <w:pPr>
              <w:rPr>
                <w:szCs w:val="20"/>
              </w:rPr>
            </w:pPr>
            <w:r>
              <w:rPr>
                <w:szCs w:val="20"/>
              </w:rPr>
              <w:t>п.14, вопросы устно с.47</w:t>
            </w:r>
          </w:p>
        </w:tc>
        <w:tc>
          <w:tcPr>
            <w:tcW w:w="1273" w:type="dxa"/>
          </w:tcPr>
          <w:p w:rsidR="0061605E" w:rsidRPr="00DE7CA8" w:rsidRDefault="0061605E" w:rsidP="0061605E">
            <w:pPr>
              <w:rPr>
                <w:szCs w:val="20"/>
              </w:rPr>
            </w:pPr>
            <w:r>
              <w:rPr>
                <w:szCs w:val="20"/>
              </w:rPr>
              <w:t>29.10</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DE7CA8" w:rsidRDefault="0061605E" w:rsidP="0061605E">
            <w:pPr>
              <w:spacing w:line="100" w:lineRule="atLeast"/>
              <w:rPr>
                <w:szCs w:val="20"/>
              </w:rPr>
            </w:pPr>
            <w:r w:rsidRPr="00DE7CA8">
              <w:rPr>
                <w:szCs w:val="20"/>
              </w:rPr>
              <w:lastRenderedPageBreak/>
              <w:t>19</w:t>
            </w:r>
          </w:p>
        </w:tc>
        <w:tc>
          <w:tcPr>
            <w:tcW w:w="3164" w:type="dxa"/>
          </w:tcPr>
          <w:p w:rsidR="0061605E" w:rsidRPr="00BD7BDA" w:rsidRDefault="0061605E" w:rsidP="0061605E">
            <w:pPr>
              <w:spacing w:line="100" w:lineRule="atLeast"/>
              <w:rPr>
                <w:b/>
                <w:szCs w:val="20"/>
              </w:rPr>
            </w:pPr>
            <w:r w:rsidRPr="00BD7BDA">
              <w:rPr>
                <w:b/>
                <w:szCs w:val="20"/>
              </w:rPr>
              <w:t>2 четверть</w:t>
            </w:r>
          </w:p>
          <w:p w:rsidR="0061605E" w:rsidRPr="00DE7CA8" w:rsidRDefault="0061605E" w:rsidP="0061605E">
            <w:pPr>
              <w:spacing w:line="100" w:lineRule="atLeast"/>
              <w:rPr>
                <w:szCs w:val="20"/>
              </w:rPr>
            </w:pPr>
            <w:r w:rsidRPr="00DE7CA8">
              <w:rPr>
                <w:szCs w:val="20"/>
              </w:rPr>
              <w:t>Где живут люди: города и сельская местность</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BA547C" w:rsidRDefault="0061605E" w:rsidP="0061605E">
            <w:pPr>
              <w:ind w:hanging="21"/>
              <w:rPr>
                <w:rFonts w:eastAsia="Calibri"/>
                <w:szCs w:val="20"/>
                <w:lang w:eastAsia="en-US"/>
              </w:rPr>
            </w:pPr>
            <w:r w:rsidRPr="00BA547C">
              <w:rPr>
                <w:rFonts w:eastAsia="Calibri"/>
                <w:szCs w:val="20"/>
                <w:lang w:eastAsia="en-US"/>
              </w:rPr>
              <w:t>Анализировать изменение численности городского населения во времени.</w:t>
            </w:r>
          </w:p>
          <w:p w:rsidR="0061605E" w:rsidRPr="00BA547C" w:rsidRDefault="0061605E" w:rsidP="0061605E">
            <w:pPr>
              <w:ind w:hanging="21"/>
              <w:rPr>
                <w:rFonts w:eastAsia="Calibri"/>
                <w:szCs w:val="20"/>
                <w:lang w:eastAsia="en-US"/>
              </w:rPr>
            </w:pPr>
            <w:r w:rsidRPr="00BA547C">
              <w:rPr>
                <w:rFonts w:eastAsia="Calibri"/>
                <w:szCs w:val="20"/>
                <w:lang w:eastAsia="en-US"/>
              </w:rPr>
              <w:t>Основные виды поселений: города и сельские поселения. Рост числа городов.</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BA547C" w:rsidRDefault="0061605E" w:rsidP="0061605E">
            <w:pPr>
              <w:ind w:hanging="21"/>
              <w:rPr>
                <w:rFonts w:eastAsia="Calibri"/>
                <w:szCs w:val="20"/>
                <w:lang w:eastAsia="en-US"/>
              </w:rPr>
            </w:pPr>
            <w:r w:rsidRPr="00BA547C">
              <w:rPr>
                <w:rFonts w:eastAsia="Calibri"/>
                <w:szCs w:val="20"/>
                <w:lang w:eastAsia="en-US"/>
              </w:rPr>
              <w:t>- осознание значимости и общности глобальных проблем человечества;</w:t>
            </w:r>
          </w:p>
          <w:p w:rsidR="0061605E" w:rsidRPr="00BA547C" w:rsidRDefault="0061605E" w:rsidP="0061605E">
            <w:pPr>
              <w:ind w:hanging="21"/>
              <w:rPr>
                <w:rFonts w:eastAsia="Calibri"/>
                <w:szCs w:val="20"/>
                <w:lang w:eastAsia="en-US"/>
              </w:rPr>
            </w:pPr>
            <w:r w:rsidRPr="00BA547C">
              <w:rPr>
                <w:rFonts w:eastAsia="Calibri"/>
                <w:szCs w:val="20"/>
                <w:lang w:eastAsia="en-US"/>
              </w:rPr>
              <w:t>эмоционально-ценностное отношение к окружающей среде, необходимости её</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931B33" w:rsidRDefault="0061605E" w:rsidP="0061605E">
            <w:pPr>
              <w:ind w:hanging="21"/>
              <w:rPr>
                <w:rFonts w:eastAsia="Calibri"/>
                <w:szCs w:val="20"/>
                <w:lang w:eastAsia="en-US"/>
              </w:rPr>
            </w:pPr>
            <w:r w:rsidRPr="00931B33">
              <w:rPr>
                <w:rFonts w:eastAsia="Calibri"/>
                <w:szCs w:val="20"/>
                <w:lang w:eastAsia="en-US"/>
              </w:rPr>
              <w:t>Приводить примеры разных типов сельских поселений мира.</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BA547C" w:rsidRDefault="0061605E" w:rsidP="0061605E">
            <w:pPr>
              <w:ind w:hanging="21"/>
              <w:rPr>
                <w:rFonts w:eastAsia="Calibri"/>
                <w:szCs w:val="20"/>
                <w:lang w:eastAsia="en-US"/>
              </w:rPr>
            </w:pPr>
            <w:r w:rsidRPr="00931B33">
              <w:rPr>
                <w:rFonts w:eastAsia="Calibri"/>
                <w:szCs w:val="20"/>
                <w:lang w:eastAsia="en-US"/>
              </w:rPr>
              <w:t>Сравнивать город и сельские поселения по внешнему облику, численности</w:t>
            </w:r>
          </w:p>
        </w:tc>
        <w:tc>
          <w:tcPr>
            <w:tcW w:w="1430" w:type="dxa"/>
          </w:tcPr>
          <w:p w:rsidR="0061605E" w:rsidRDefault="0061605E" w:rsidP="0061605E">
            <w:pPr>
              <w:rPr>
                <w:szCs w:val="20"/>
              </w:rPr>
            </w:pPr>
            <w:r>
              <w:rPr>
                <w:szCs w:val="20"/>
              </w:rPr>
              <w:t>текущий</w:t>
            </w:r>
          </w:p>
          <w:p w:rsidR="0061605E" w:rsidRDefault="0061605E" w:rsidP="0061605E">
            <w:pPr>
              <w:rPr>
                <w:szCs w:val="20"/>
              </w:rPr>
            </w:pPr>
          </w:p>
          <w:p w:rsidR="0061605E" w:rsidRPr="00DE7CA8" w:rsidRDefault="0061605E" w:rsidP="0061605E">
            <w:pPr>
              <w:rPr>
                <w:szCs w:val="20"/>
              </w:rPr>
            </w:pPr>
            <w:r w:rsidRPr="00BA547C">
              <w:rPr>
                <w:szCs w:val="20"/>
              </w:rPr>
              <w:t>Работа с картой, стат. материалами, вычерчивание круговых диаграмм</w:t>
            </w:r>
          </w:p>
        </w:tc>
        <w:tc>
          <w:tcPr>
            <w:tcW w:w="1745" w:type="dxa"/>
          </w:tcPr>
          <w:p w:rsidR="0061605E" w:rsidRDefault="0061605E" w:rsidP="0061605E">
            <w:pPr>
              <w:rPr>
                <w:szCs w:val="20"/>
              </w:rPr>
            </w:pPr>
            <w:r>
              <w:rPr>
                <w:szCs w:val="20"/>
              </w:rPr>
              <w:t xml:space="preserve">п.15, индивид. сообщения о странах </w:t>
            </w:r>
            <w:proofErr w:type="gramStart"/>
            <w:r>
              <w:rPr>
                <w:szCs w:val="20"/>
              </w:rPr>
              <w:t>–г</w:t>
            </w:r>
            <w:proofErr w:type="gramEnd"/>
            <w:r>
              <w:rPr>
                <w:szCs w:val="20"/>
              </w:rPr>
              <w:t>игантах и о странах –карликах.</w:t>
            </w:r>
          </w:p>
          <w:p w:rsidR="0061605E" w:rsidRPr="00DE7CA8" w:rsidRDefault="0061605E" w:rsidP="0061605E">
            <w:pPr>
              <w:rPr>
                <w:szCs w:val="20"/>
              </w:rPr>
            </w:pPr>
            <w:proofErr w:type="gramStart"/>
            <w:r>
              <w:rPr>
                <w:szCs w:val="20"/>
              </w:rPr>
              <w:t>(проект «Население нашего города»</w:t>
            </w:r>
            <w:proofErr w:type="gramEnd"/>
          </w:p>
        </w:tc>
        <w:tc>
          <w:tcPr>
            <w:tcW w:w="1273" w:type="dxa"/>
          </w:tcPr>
          <w:p w:rsidR="0061605E" w:rsidRPr="00DE7CA8" w:rsidRDefault="0061605E" w:rsidP="0061605E">
            <w:pPr>
              <w:rPr>
                <w:szCs w:val="20"/>
              </w:rPr>
            </w:pPr>
            <w:r>
              <w:rPr>
                <w:szCs w:val="20"/>
              </w:rPr>
              <w:t>10.11</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A77612" w:rsidRDefault="0061605E" w:rsidP="0061605E">
            <w:pPr>
              <w:spacing w:line="100" w:lineRule="atLeast"/>
              <w:rPr>
                <w:szCs w:val="20"/>
              </w:rPr>
            </w:pPr>
            <w:r w:rsidRPr="00A77612">
              <w:rPr>
                <w:szCs w:val="20"/>
              </w:rPr>
              <w:t>20</w:t>
            </w:r>
          </w:p>
        </w:tc>
        <w:tc>
          <w:tcPr>
            <w:tcW w:w="3164" w:type="dxa"/>
          </w:tcPr>
          <w:p w:rsidR="0061605E" w:rsidRPr="00A77612" w:rsidRDefault="0061605E" w:rsidP="0061605E">
            <w:pPr>
              <w:spacing w:line="100" w:lineRule="atLeast"/>
              <w:rPr>
                <w:szCs w:val="20"/>
              </w:rPr>
            </w:pPr>
            <w:r w:rsidRPr="00A77612">
              <w:rPr>
                <w:szCs w:val="20"/>
              </w:rPr>
              <w:t>Страны мира.</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E02674" w:rsidRDefault="0061605E" w:rsidP="0061605E">
            <w:pPr>
              <w:ind w:hanging="21"/>
              <w:rPr>
                <w:rFonts w:eastAsia="Calibri"/>
                <w:szCs w:val="20"/>
                <w:lang w:eastAsia="en-US"/>
              </w:rPr>
            </w:pPr>
            <w:r w:rsidRPr="00E02674">
              <w:rPr>
                <w:rFonts w:eastAsia="Calibri"/>
                <w:szCs w:val="20"/>
                <w:lang w:eastAsia="en-US"/>
              </w:rPr>
              <w:t>Анализировать политическую карту мира и определять крупнейшие  по площади и численности населения страны и их столицы.</w:t>
            </w:r>
          </w:p>
          <w:p w:rsidR="0061605E" w:rsidRPr="00E02674" w:rsidRDefault="0061605E" w:rsidP="0061605E">
            <w:pPr>
              <w:ind w:hanging="21"/>
              <w:rPr>
                <w:rFonts w:eastAsia="Calibri"/>
                <w:szCs w:val="20"/>
                <w:lang w:eastAsia="en-US"/>
              </w:rPr>
            </w:pPr>
            <w:r w:rsidRPr="00E02674">
              <w:rPr>
                <w:rFonts w:eastAsia="Calibri"/>
                <w:szCs w:val="20"/>
                <w:lang w:eastAsia="en-US"/>
              </w:rPr>
              <w:t>Политическая карта мира. Различие стран по площади, численности населения. Формы правления. Типы хозяйства стран</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E02674" w:rsidRDefault="0061605E" w:rsidP="0061605E">
            <w:pPr>
              <w:ind w:hanging="21"/>
              <w:rPr>
                <w:rFonts w:eastAsia="Calibri"/>
                <w:szCs w:val="20"/>
                <w:lang w:eastAsia="en-US"/>
              </w:rPr>
            </w:pPr>
            <w:r w:rsidRPr="00E02674">
              <w:rPr>
                <w:rFonts w:eastAsia="Calibri"/>
                <w:szCs w:val="20"/>
                <w:lang w:eastAsia="en-US"/>
              </w:rPr>
              <w:t>- 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573EB8" w:rsidRDefault="0061605E" w:rsidP="0061605E">
            <w:pPr>
              <w:ind w:hanging="21"/>
              <w:rPr>
                <w:rFonts w:eastAsia="Calibri"/>
                <w:szCs w:val="20"/>
                <w:lang w:eastAsia="en-US"/>
              </w:rPr>
            </w:pPr>
            <w:r w:rsidRPr="00573EB8">
              <w:rPr>
                <w:rFonts w:eastAsia="Calibri"/>
                <w:szCs w:val="20"/>
                <w:lang w:eastAsia="en-US"/>
              </w:rPr>
              <w:t>Определять по тематическим картам форму правления стран.</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573EB8" w:rsidRDefault="0061605E" w:rsidP="0061605E">
            <w:pPr>
              <w:ind w:hanging="21"/>
              <w:rPr>
                <w:rFonts w:eastAsia="Calibri"/>
                <w:szCs w:val="20"/>
                <w:lang w:eastAsia="en-US"/>
              </w:rPr>
            </w:pPr>
            <w:r w:rsidRPr="00573EB8">
              <w:rPr>
                <w:rFonts w:eastAsia="Calibri"/>
                <w:szCs w:val="20"/>
                <w:lang w:eastAsia="en-US"/>
              </w:rPr>
              <w:t>Находить и подписывать на контурных картах названия приморских, внутриконтинентальных, островных стран.</w:t>
            </w:r>
          </w:p>
        </w:tc>
        <w:tc>
          <w:tcPr>
            <w:tcW w:w="1430" w:type="dxa"/>
          </w:tcPr>
          <w:p w:rsidR="0061605E" w:rsidRDefault="0061605E" w:rsidP="0061605E">
            <w:pPr>
              <w:rPr>
                <w:szCs w:val="20"/>
              </w:rPr>
            </w:pPr>
            <w:r>
              <w:rPr>
                <w:szCs w:val="20"/>
              </w:rPr>
              <w:t>текущий</w:t>
            </w:r>
          </w:p>
          <w:p w:rsidR="0061605E" w:rsidRPr="00DE7CA8" w:rsidRDefault="0061605E" w:rsidP="0061605E">
            <w:pPr>
              <w:rPr>
                <w:szCs w:val="20"/>
              </w:rPr>
            </w:pPr>
            <w:r w:rsidRPr="00F676B3">
              <w:rPr>
                <w:szCs w:val="20"/>
              </w:rPr>
              <w:t xml:space="preserve">Составление схемы, </w:t>
            </w:r>
            <w:proofErr w:type="spellStart"/>
            <w:r w:rsidRPr="00F676B3">
              <w:rPr>
                <w:szCs w:val="20"/>
              </w:rPr>
              <w:t>самостоят</w:t>
            </w:r>
            <w:proofErr w:type="spellEnd"/>
            <w:r w:rsidRPr="00F676B3">
              <w:rPr>
                <w:szCs w:val="20"/>
              </w:rPr>
              <w:t xml:space="preserve">. работа по </w:t>
            </w:r>
            <w:proofErr w:type="spellStart"/>
            <w:r w:rsidRPr="00F676B3">
              <w:rPr>
                <w:szCs w:val="20"/>
              </w:rPr>
              <w:t>зад</w:t>
            </w:r>
            <w:proofErr w:type="gramStart"/>
            <w:r w:rsidRPr="00F676B3">
              <w:rPr>
                <w:szCs w:val="20"/>
              </w:rPr>
              <w:t>.т</w:t>
            </w:r>
            <w:proofErr w:type="gramEnd"/>
            <w:r w:rsidRPr="00F676B3">
              <w:rPr>
                <w:szCs w:val="20"/>
              </w:rPr>
              <w:t>-т</w:t>
            </w:r>
            <w:proofErr w:type="spellEnd"/>
          </w:p>
        </w:tc>
        <w:tc>
          <w:tcPr>
            <w:tcW w:w="1745" w:type="dxa"/>
          </w:tcPr>
          <w:p w:rsidR="0061605E" w:rsidRDefault="0061605E" w:rsidP="0061605E">
            <w:pPr>
              <w:rPr>
                <w:rFonts w:eastAsia="Calibri"/>
                <w:b/>
                <w:szCs w:val="20"/>
                <w:lang w:eastAsia="en-US"/>
              </w:rPr>
            </w:pPr>
            <w:r>
              <w:rPr>
                <w:szCs w:val="20"/>
              </w:rPr>
              <w:t xml:space="preserve">п.16, знать 10 стран по площади и по численности, </w:t>
            </w:r>
            <w:r w:rsidRPr="00F415FB">
              <w:rPr>
                <w:rFonts w:eastAsia="Calibri"/>
                <w:szCs w:val="20"/>
                <w:lang w:eastAsia="en-US"/>
              </w:rPr>
              <w:t>сообщения</w:t>
            </w:r>
            <w:r>
              <w:rPr>
                <w:rFonts w:eastAsia="Calibri"/>
                <w:szCs w:val="20"/>
                <w:lang w:eastAsia="en-US"/>
              </w:rPr>
              <w:t xml:space="preserve">-презентации </w:t>
            </w:r>
            <w:r w:rsidRPr="00F415FB">
              <w:rPr>
                <w:rFonts w:eastAsia="Calibri"/>
                <w:szCs w:val="20"/>
                <w:lang w:eastAsia="en-US"/>
              </w:rPr>
              <w:t xml:space="preserve"> о выдающихся памятниках культуры районов</w:t>
            </w:r>
            <w:r w:rsidRPr="00F415FB">
              <w:rPr>
                <w:rFonts w:eastAsia="Calibri"/>
                <w:b/>
                <w:szCs w:val="20"/>
                <w:lang w:eastAsia="en-US"/>
              </w:rPr>
              <w:t>.</w:t>
            </w:r>
          </w:p>
          <w:p w:rsidR="0061605E" w:rsidRPr="00DE7CA8" w:rsidRDefault="0061605E" w:rsidP="0061605E">
            <w:pPr>
              <w:rPr>
                <w:szCs w:val="20"/>
              </w:rPr>
            </w:pPr>
            <w:r>
              <w:rPr>
                <w:szCs w:val="20"/>
              </w:rPr>
              <w:t xml:space="preserve">проект </w:t>
            </w:r>
          </w:p>
        </w:tc>
        <w:tc>
          <w:tcPr>
            <w:tcW w:w="1273" w:type="dxa"/>
          </w:tcPr>
          <w:p w:rsidR="0061605E" w:rsidRPr="00DE7CA8" w:rsidRDefault="0061605E" w:rsidP="0061605E">
            <w:pPr>
              <w:rPr>
                <w:szCs w:val="20"/>
              </w:rPr>
            </w:pPr>
            <w:r>
              <w:rPr>
                <w:szCs w:val="20"/>
              </w:rPr>
              <w:t>12.11</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A77612" w:rsidRDefault="0061605E" w:rsidP="0061605E">
            <w:pPr>
              <w:spacing w:line="100" w:lineRule="atLeast"/>
              <w:rPr>
                <w:szCs w:val="20"/>
              </w:rPr>
            </w:pPr>
            <w:r w:rsidRPr="00A77612">
              <w:rPr>
                <w:szCs w:val="20"/>
              </w:rPr>
              <w:t>21</w:t>
            </w:r>
          </w:p>
        </w:tc>
        <w:tc>
          <w:tcPr>
            <w:tcW w:w="3164" w:type="dxa"/>
          </w:tcPr>
          <w:p w:rsidR="0061605E" w:rsidRPr="00A77612" w:rsidRDefault="0061605E" w:rsidP="0061605E">
            <w:pPr>
              <w:spacing w:line="100" w:lineRule="atLeast"/>
              <w:rPr>
                <w:szCs w:val="20"/>
              </w:rPr>
            </w:pPr>
            <w:proofErr w:type="spellStart"/>
            <w:proofErr w:type="gramStart"/>
            <w:r w:rsidRPr="00A77612">
              <w:rPr>
                <w:szCs w:val="20"/>
              </w:rPr>
              <w:t>Историко</w:t>
            </w:r>
            <w:proofErr w:type="spellEnd"/>
            <w:r w:rsidRPr="00A77612">
              <w:rPr>
                <w:szCs w:val="20"/>
              </w:rPr>
              <w:t xml:space="preserve"> – культурные</w:t>
            </w:r>
            <w:proofErr w:type="gramEnd"/>
            <w:r w:rsidRPr="00A77612">
              <w:rPr>
                <w:szCs w:val="20"/>
              </w:rPr>
              <w:t xml:space="preserve"> районы мира.</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F415FB" w:rsidRDefault="0061605E" w:rsidP="0061605E">
            <w:pPr>
              <w:ind w:hanging="21"/>
              <w:rPr>
                <w:rFonts w:eastAsia="Calibri"/>
                <w:szCs w:val="20"/>
                <w:lang w:eastAsia="en-US"/>
              </w:rPr>
            </w:pPr>
            <w:r w:rsidRPr="00F415FB">
              <w:rPr>
                <w:rFonts w:eastAsia="Calibri"/>
                <w:szCs w:val="20"/>
                <w:lang w:eastAsia="en-US"/>
              </w:rPr>
              <w:t>Анализировать карты и выявлять специфику этнического и  религиозного состава населения.</w:t>
            </w:r>
          </w:p>
          <w:p w:rsidR="0061605E" w:rsidRPr="00F415FB" w:rsidRDefault="0061605E" w:rsidP="0061605E">
            <w:pPr>
              <w:ind w:hanging="21"/>
              <w:rPr>
                <w:rFonts w:eastAsia="Calibri"/>
                <w:szCs w:val="20"/>
                <w:lang w:eastAsia="en-US"/>
              </w:rPr>
            </w:pPr>
            <w:r w:rsidRPr="00F415FB">
              <w:rPr>
                <w:rFonts w:eastAsia="Calibri"/>
                <w:szCs w:val="20"/>
                <w:lang w:eastAsia="en-US"/>
              </w:rPr>
              <w:t xml:space="preserve">Районы Европы, Азии, Северной и Южной </w:t>
            </w:r>
            <w:r w:rsidRPr="00F415FB">
              <w:rPr>
                <w:rFonts w:eastAsia="Calibri"/>
                <w:szCs w:val="20"/>
                <w:lang w:eastAsia="en-US"/>
              </w:rPr>
              <w:lastRenderedPageBreak/>
              <w:t>Америки, Австралии и Океании.</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F415FB" w:rsidRDefault="0061605E" w:rsidP="0061605E">
            <w:pPr>
              <w:ind w:hanging="21"/>
              <w:rPr>
                <w:rFonts w:eastAsia="Calibri"/>
                <w:szCs w:val="20"/>
                <w:lang w:eastAsia="en-US"/>
              </w:rPr>
            </w:pPr>
            <w:r w:rsidRPr="00F415FB">
              <w:rPr>
                <w:rFonts w:eastAsia="Calibri"/>
                <w:szCs w:val="20"/>
                <w:lang w:eastAsia="en-US"/>
              </w:rPr>
              <w:t>воспринимать выступления своих одноклассников;</w:t>
            </w:r>
          </w:p>
          <w:p w:rsidR="0061605E" w:rsidRPr="00F415FB" w:rsidRDefault="0061605E" w:rsidP="0061605E">
            <w:pPr>
              <w:ind w:hanging="21"/>
              <w:rPr>
                <w:rFonts w:eastAsia="Calibri"/>
                <w:szCs w:val="20"/>
                <w:lang w:eastAsia="en-US"/>
              </w:rPr>
            </w:pPr>
            <w:r w:rsidRPr="00F415FB">
              <w:rPr>
                <w:rFonts w:eastAsia="Calibri"/>
                <w:szCs w:val="20"/>
                <w:lang w:eastAsia="en-US"/>
              </w:rPr>
              <w:t>- 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F415FB" w:rsidRDefault="0061605E" w:rsidP="0061605E">
            <w:pPr>
              <w:ind w:hanging="21"/>
              <w:rPr>
                <w:rFonts w:eastAsia="Calibri"/>
                <w:szCs w:val="20"/>
                <w:lang w:eastAsia="en-US"/>
              </w:rPr>
            </w:pPr>
            <w:r w:rsidRPr="00F415FB">
              <w:rPr>
                <w:rFonts w:eastAsia="Calibri"/>
                <w:szCs w:val="20"/>
                <w:lang w:eastAsia="en-US"/>
              </w:rPr>
              <w:t>Давать характеристику географического положения районов</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Default="0061605E" w:rsidP="0061605E">
            <w:pPr>
              <w:ind w:hanging="21"/>
              <w:rPr>
                <w:rFonts w:eastAsia="Calibri"/>
                <w:szCs w:val="20"/>
                <w:lang w:eastAsia="en-US"/>
              </w:rPr>
            </w:pPr>
            <w:r w:rsidRPr="00F415FB">
              <w:rPr>
                <w:rFonts w:eastAsia="Calibri"/>
                <w:szCs w:val="20"/>
                <w:lang w:eastAsia="en-US"/>
              </w:rPr>
              <w:t>Готовить сообщения о выдающихся памятниках культуры районов</w:t>
            </w:r>
            <w:r w:rsidRPr="00F415FB">
              <w:rPr>
                <w:rFonts w:eastAsia="Calibri"/>
                <w:b/>
                <w:szCs w:val="20"/>
                <w:lang w:eastAsia="en-US"/>
              </w:rPr>
              <w:t>.</w:t>
            </w:r>
          </w:p>
          <w:p w:rsidR="0061605E" w:rsidRPr="00DE7CA8" w:rsidRDefault="0061605E" w:rsidP="0061605E">
            <w:pPr>
              <w:ind w:hanging="21"/>
              <w:rPr>
                <w:rFonts w:eastAsia="Calibri"/>
                <w:b/>
                <w:szCs w:val="20"/>
                <w:lang w:eastAsia="en-US"/>
              </w:rPr>
            </w:pPr>
            <w:r>
              <w:rPr>
                <w:rFonts w:eastAsia="Calibri"/>
                <w:szCs w:val="20"/>
                <w:lang w:eastAsia="en-US"/>
              </w:rPr>
              <w:t>-</w:t>
            </w:r>
            <w:r w:rsidRPr="00931B33">
              <w:rPr>
                <w:rFonts w:eastAsia="Calibri"/>
                <w:szCs w:val="20"/>
                <w:lang w:eastAsia="en-US"/>
              </w:rPr>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1605E" w:rsidRDefault="0061605E" w:rsidP="0061605E">
            <w:pPr>
              <w:rPr>
                <w:szCs w:val="20"/>
              </w:rPr>
            </w:pPr>
            <w:r>
              <w:rPr>
                <w:szCs w:val="20"/>
              </w:rPr>
              <w:lastRenderedPageBreak/>
              <w:t>текущий</w:t>
            </w:r>
          </w:p>
          <w:p w:rsidR="0061605E" w:rsidRPr="00F676B3" w:rsidRDefault="0061605E" w:rsidP="0061605E">
            <w:pPr>
              <w:rPr>
                <w:szCs w:val="20"/>
              </w:rPr>
            </w:pPr>
            <w:r w:rsidRPr="00F676B3">
              <w:rPr>
                <w:szCs w:val="20"/>
              </w:rPr>
              <w:t>Сообщения учащихся</w:t>
            </w:r>
          </w:p>
        </w:tc>
        <w:tc>
          <w:tcPr>
            <w:tcW w:w="1745" w:type="dxa"/>
          </w:tcPr>
          <w:p w:rsidR="0061605E" w:rsidRPr="00DE7CA8" w:rsidRDefault="0061605E" w:rsidP="0061605E">
            <w:pPr>
              <w:rPr>
                <w:szCs w:val="20"/>
              </w:rPr>
            </w:pPr>
            <w:r>
              <w:rPr>
                <w:szCs w:val="20"/>
              </w:rPr>
              <w:t xml:space="preserve">п.17, </w:t>
            </w:r>
            <w:proofErr w:type="spellStart"/>
            <w:r>
              <w:rPr>
                <w:szCs w:val="20"/>
              </w:rPr>
              <w:t>повт</w:t>
            </w:r>
            <w:proofErr w:type="spellEnd"/>
            <w:r>
              <w:rPr>
                <w:szCs w:val="20"/>
              </w:rPr>
              <w:t xml:space="preserve">. раздел </w:t>
            </w:r>
            <w:r w:rsidRPr="00F676B3">
              <w:rPr>
                <w:rFonts w:eastAsia="TimesNewRoman"/>
                <w:szCs w:val="20"/>
                <w:lang w:eastAsia="en-US"/>
              </w:rPr>
              <w:t xml:space="preserve">«Человек на планете </w:t>
            </w:r>
            <w:r w:rsidRPr="00F676B3">
              <w:rPr>
                <w:rFonts w:eastAsia="TimesNewRoman"/>
                <w:szCs w:val="20"/>
                <w:lang w:eastAsia="en-US"/>
              </w:rPr>
              <w:lastRenderedPageBreak/>
              <w:t>Земля»</w:t>
            </w:r>
          </w:p>
        </w:tc>
        <w:tc>
          <w:tcPr>
            <w:tcW w:w="1273" w:type="dxa"/>
          </w:tcPr>
          <w:p w:rsidR="0061605E" w:rsidRPr="00DE7CA8" w:rsidRDefault="0061605E" w:rsidP="0061605E">
            <w:pPr>
              <w:rPr>
                <w:szCs w:val="20"/>
              </w:rPr>
            </w:pPr>
            <w:r>
              <w:rPr>
                <w:szCs w:val="20"/>
              </w:rPr>
              <w:lastRenderedPageBreak/>
              <w:t>17.11</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A77612" w:rsidRDefault="0061605E" w:rsidP="0061605E">
            <w:pPr>
              <w:spacing w:line="100" w:lineRule="atLeast"/>
              <w:rPr>
                <w:szCs w:val="20"/>
              </w:rPr>
            </w:pPr>
            <w:r w:rsidRPr="00A77612">
              <w:rPr>
                <w:szCs w:val="20"/>
              </w:rPr>
              <w:lastRenderedPageBreak/>
              <w:t>22</w:t>
            </w:r>
          </w:p>
        </w:tc>
        <w:tc>
          <w:tcPr>
            <w:tcW w:w="3164" w:type="dxa"/>
          </w:tcPr>
          <w:p w:rsidR="0061605E" w:rsidRPr="00A77612" w:rsidRDefault="0061605E" w:rsidP="0061605E">
            <w:pPr>
              <w:spacing w:line="100" w:lineRule="atLeast"/>
              <w:rPr>
                <w:szCs w:val="20"/>
              </w:rPr>
            </w:pPr>
            <w:r w:rsidRPr="00F676B3">
              <w:rPr>
                <w:szCs w:val="20"/>
              </w:rPr>
              <w:t>Обобщающий урок по теме «Человек на планете Земля»</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F676B3" w:rsidRDefault="0061605E" w:rsidP="0061605E">
            <w:pPr>
              <w:ind w:hanging="21"/>
              <w:rPr>
                <w:rFonts w:eastAsia="Calibri"/>
                <w:szCs w:val="20"/>
                <w:lang w:eastAsia="en-US"/>
              </w:rPr>
            </w:pPr>
            <w:r w:rsidRPr="00F676B3">
              <w:rPr>
                <w:rFonts w:eastAsia="Calibri"/>
                <w:szCs w:val="20"/>
                <w:lang w:eastAsia="en-US"/>
              </w:rPr>
              <w:t>Поиск дополнительной информации (в интернете и других источниках)</w:t>
            </w:r>
          </w:p>
          <w:p w:rsidR="0061605E" w:rsidRPr="00F676B3" w:rsidRDefault="0061605E" w:rsidP="0061605E">
            <w:pPr>
              <w:ind w:hanging="21"/>
              <w:rPr>
                <w:rFonts w:eastAsia="Calibri"/>
                <w:szCs w:val="20"/>
                <w:lang w:eastAsia="en-US"/>
              </w:rPr>
            </w:pPr>
            <w:r w:rsidRPr="00F676B3">
              <w:rPr>
                <w:rFonts w:eastAsia="Calibri"/>
                <w:szCs w:val="20"/>
                <w:lang w:eastAsia="en-US"/>
              </w:rPr>
              <w:t>Повторить основные термины раздела</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F676B3" w:rsidRDefault="0061605E" w:rsidP="0061605E">
            <w:pPr>
              <w:ind w:hanging="21"/>
              <w:rPr>
                <w:rFonts w:eastAsia="Calibri"/>
                <w:szCs w:val="20"/>
                <w:lang w:eastAsia="en-US"/>
              </w:rPr>
            </w:pPr>
            <w:r w:rsidRPr="00F676B3">
              <w:rPr>
                <w:rFonts w:eastAsia="Calibri"/>
                <w:szCs w:val="20"/>
                <w:lang w:eastAsia="en-US"/>
              </w:rPr>
              <w:t>- осознание значимости и общности глобальных проблем человечества;</w:t>
            </w:r>
          </w:p>
          <w:p w:rsidR="0061605E" w:rsidRPr="00F676B3" w:rsidRDefault="0061605E" w:rsidP="0061605E">
            <w:pPr>
              <w:ind w:hanging="21"/>
              <w:rPr>
                <w:rFonts w:eastAsia="Calibri"/>
                <w:szCs w:val="20"/>
                <w:lang w:eastAsia="en-US"/>
              </w:rPr>
            </w:pPr>
            <w:r w:rsidRPr="00F676B3">
              <w:rPr>
                <w:rFonts w:eastAsia="Calibri"/>
                <w:szCs w:val="20"/>
                <w:lang w:eastAsia="en-US"/>
              </w:rPr>
              <w:t>эмоционально-ценностное отношение к окружающей среде, необходимости её</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F676B3" w:rsidRDefault="0061605E" w:rsidP="0061605E">
            <w:pPr>
              <w:ind w:hanging="21"/>
              <w:rPr>
                <w:rFonts w:eastAsia="Calibri"/>
                <w:szCs w:val="20"/>
                <w:lang w:eastAsia="en-US"/>
              </w:rPr>
            </w:pPr>
            <w:r w:rsidRPr="00F676B3">
              <w:rPr>
                <w:rFonts w:eastAsia="Calibri"/>
                <w:szCs w:val="20"/>
                <w:lang w:eastAsia="en-US"/>
              </w:rPr>
              <w:t>Обсуждение проблем.</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931B33" w:rsidRDefault="0061605E" w:rsidP="0061605E">
            <w:pPr>
              <w:ind w:hanging="21"/>
              <w:rPr>
                <w:rFonts w:eastAsia="Calibri"/>
                <w:szCs w:val="20"/>
                <w:lang w:eastAsia="en-US"/>
              </w:rPr>
            </w:pPr>
            <w:r w:rsidRPr="00F676B3">
              <w:rPr>
                <w:rFonts w:eastAsia="Calibri"/>
                <w:szCs w:val="20"/>
                <w:lang w:eastAsia="en-US"/>
              </w:rPr>
              <w:t>Выполнение вариантов контрольной работы.</w:t>
            </w:r>
          </w:p>
        </w:tc>
        <w:tc>
          <w:tcPr>
            <w:tcW w:w="1430" w:type="dxa"/>
          </w:tcPr>
          <w:p w:rsidR="0061605E" w:rsidRDefault="0061605E" w:rsidP="0061605E">
            <w:pPr>
              <w:rPr>
                <w:szCs w:val="20"/>
              </w:rPr>
            </w:pPr>
            <w:r>
              <w:rPr>
                <w:szCs w:val="20"/>
              </w:rPr>
              <w:t>итоговый</w:t>
            </w:r>
          </w:p>
          <w:p w:rsidR="0061605E" w:rsidRPr="00DE7CA8" w:rsidRDefault="0061605E" w:rsidP="0061605E">
            <w:pPr>
              <w:rPr>
                <w:szCs w:val="20"/>
              </w:rPr>
            </w:pPr>
            <w:r w:rsidRPr="00F676B3">
              <w:rPr>
                <w:szCs w:val="20"/>
              </w:rPr>
              <w:t>Тестирование. Самостоятельная работа</w:t>
            </w:r>
          </w:p>
        </w:tc>
        <w:tc>
          <w:tcPr>
            <w:tcW w:w="1745" w:type="dxa"/>
          </w:tcPr>
          <w:p w:rsidR="0061605E" w:rsidRPr="00DE7CA8" w:rsidRDefault="0061605E" w:rsidP="0061605E">
            <w:pPr>
              <w:rPr>
                <w:szCs w:val="20"/>
              </w:rPr>
            </w:pPr>
            <w:r>
              <w:rPr>
                <w:szCs w:val="20"/>
              </w:rPr>
              <w:t>с.56</w:t>
            </w:r>
          </w:p>
        </w:tc>
        <w:tc>
          <w:tcPr>
            <w:tcW w:w="1273" w:type="dxa"/>
          </w:tcPr>
          <w:p w:rsidR="0061605E" w:rsidRPr="00DE7CA8" w:rsidRDefault="0061605E" w:rsidP="0061605E">
            <w:pPr>
              <w:rPr>
                <w:szCs w:val="20"/>
              </w:rPr>
            </w:pPr>
            <w:r>
              <w:rPr>
                <w:szCs w:val="20"/>
              </w:rPr>
              <w:t>19.11</w:t>
            </w:r>
          </w:p>
        </w:tc>
        <w:tc>
          <w:tcPr>
            <w:tcW w:w="1263" w:type="dxa"/>
          </w:tcPr>
          <w:p w:rsidR="0061605E" w:rsidRPr="00DE7CA8" w:rsidRDefault="0061605E" w:rsidP="0061605E">
            <w:pPr>
              <w:rPr>
                <w:szCs w:val="20"/>
              </w:rPr>
            </w:pPr>
          </w:p>
        </w:tc>
      </w:tr>
      <w:tr w:rsidR="0061605E" w:rsidRPr="00DE7CA8" w:rsidTr="0061605E">
        <w:trPr>
          <w:trHeight w:val="539"/>
        </w:trPr>
        <w:tc>
          <w:tcPr>
            <w:tcW w:w="16438" w:type="dxa"/>
            <w:gridSpan w:val="8"/>
          </w:tcPr>
          <w:p w:rsidR="0061605E" w:rsidRPr="00F5128B" w:rsidRDefault="0061605E" w:rsidP="0061605E">
            <w:pPr>
              <w:jc w:val="center"/>
              <w:rPr>
                <w:b/>
                <w:szCs w:val="20"/>
              </w:rPr>
            </w:pPr>
            <w:r w:rsidRPr="00F676B3">
              <w:rPr>
                <w:b/>
                <w:szCs w:val="20"/>
              </w:rPr>
              <w:t xml:space="preserve">Раздел 3.  </w:t>
            </w:r>
            <w:r w:rsidRPr="00F5128B">
              <w:rPr>
                <w:b/>
                <w:szCs w:val="20"/>
              </w:rPr>
              <w:t>Многоликая планета – 45ч.</w:t>
            </w:r>
          </w:p>
          <w:p w:rsidR="0061605E" w:rsidRPr="00DE7CA8" w:rsidRDefault="0061605E" w:rsidP="0061605E">
            <w:pPr>
              <w:jc w:val="center"/>
              <w:rPr>
                <w:szCs w:val="20"/>
              </w:rPr>
            </w:pPr>
            <w:r w:rsidRPr="00F676B3">
              <w:rPr>
                <w:b/>
                <w:szCs w:val="20"/>
              </w:rPr>
              <w:t>Тема.   Океаны – 4 ч.</w:t>
            </w:r>
          </w:p>
        </w:tc>
      </w:tr>
      <w:tr w:rsidR="0061605E" w:rsidRPr="00DE7CA8" w:rsidTr="0061605E">
        <w:trPr>
          <w:trHeight w:val="539"/>
        </w:trPr>
        <w:tc>
          <w:tcPr>
            <w:tcW w:w="1079" w:type="dxa"/>
          </w:tcPr>
          <w:p w:rsidR="0061605E" w:rsidRPr="00F676B3" w:rsidRDefault="0061605E" w:rsidP="0061605E">
            <w:pPr>
              <w:spacing w:line="100" w:lineRule="atLeast"/>
              <w:rPr>
                <w:szCs w:val="20"/>
              </w:rPr>
            </w:pPr>
            <w:r w:rsidRPr="00F676B3">
              <w:rPr>
                <w:szCs w:val="20"/>
              </w:rPr>
              <w:t>23</w:t>
            </w:r>
          </w:p>
        </w:tc>
        <w:tc>
          <w:tcPr>
            <w:tcW w:w="3164" w:type="dxa"/>
          </w:tcPr>
          <w:p w:rsidR="0061605E" w:rsidRPr="00F676B3" w:rsidRDefault="0061605E" w:rsidP="0061605E">
            <w:pPr>
              <w:spacing w:line="100" w:lineRule="atLeast"/>
              <w:rPr>
                <w:szCs w:val="20"/>
              </w:rPr>
            </w:pPr>
            <w:r w:rsidRPr="00F676B3">
              <w:rPr>
                <w:szCs w:val="20"/>
              </w:rPr>
              <w:t>Атлантический океан</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F676B3" w:rsidRDefault="0061605E" w:rsidP="0061605E">
            <w:pPr>
              <w:ind w:hanging="21"/>
              <w:rPr>
                <w:rFonts w:eastAsia="Calibri"/>
                <w:szCs w:val="20"/>
                <w:lang w:eastAsia="en-US"/>
              </w:rPr>
            </w:pPr>
            <w:r w:rsidRPr="00F676B3">
              <w:rPr>
                <w:rFonts w:eastAsia="Calibri"/>
                <w:szCs w:val="20"/>
                <w:lang w:eastAsia="en-US"/>
              </w:rPr>
              <w:t>Поиск дополнительной информации (в интернете и других источниках)</w:t>
            </w:r>
          </w:p>
          <w:p w:rsidR="0061605E" w:rsidRPr="00F676B3" w:rsidRDefault="0061605E" w:rsidP="0061605E">
            <w:pPr>
              <w:ind w:hanging="21"/>
              <w:rPr>
                <w:rFonts w:eastAsia="Calibri"/>
                <w:szCs w:val="20"/>
                <w:lang w:eastAsia="en-US"/>
              </w:rPr>
            </w:pPr>
            <w:r w:rsidRPr="00F676B3">
              <w:rPr>
                <w:rFonts w:eastAsia="Calibri"/>
                <w:szCs w:val="20"/>
                <w:lang w:eastAsia="en-US"/>
              </w:rPr>
              <w:t>Особенности природы, природные богатства, хозяйственное освоение.</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F676B3" w:rsidRDefault="0061605E" w:rsidP="0061605E">
            <w:pPr>
              <w:ind w:hanging="21"/>
              <w:rPr>
                <w:rFonts w:eastAsia="Calibri"/>
                <w:szCs w:val="20"/>
                <w:lang w:eastAsia="en-US"/>
              </w:rPr>
            </w:pPr>
            <w:r w:rsidRPr="00F676B3">
              <w:rPr>
                <w:rFonts w:eastAsia="Calibri"/>
                <w:szCs w:val="20"/>
                <w:lang w:eastAsia="en-US"/>
              </w:rPr>
              <w:t>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F676B3" w:rsidRDefault="0061605E" w:rsidP="0061605E">
            <w:pPr>
              <w:ind w:hanging="21"/>
              <w:rPr>
                <w:rFonts w:eastAsia="Calibri"/>
                <w:szCs w:val="20"/>
                <w:lang w:eastAsia="en-US"/>
              </w:rPr>
            </w:pPr>
            <w:r w:rsidRPr="00F676B3">
              <w:rPr>
                <w:rFonts w:eastAsia="Calibri"/>
                <w:szCs w:val="20"/>
                <w:lang w:eastAsia="en-US"/>
              </w:rPr>
              <w:t xml:space="preserve">Характеризовать  по картам географическое </w:t>
            </w:r>
            <w:r w:rsidRPr="00F676B3">
              <w:rPr>
                <w:rFonts w:eastAsia="Calibri"/>
                <w:szCs w:val="20"/>
                <w:lang w:eastAsia="en-US"/>
              </w:rPr>
              <w:lastRenderedPageBreak/>
              <w:t>положение океана, устанавливать систему течений, особенности органического мира, характер хозяйственного использования океана.</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F676B3" w:rsidRDefault="0061605E" w:rsidP="0061605E">
            <w:pPr>
              <w:ind w:hanging="21"/>
              <w:rPr>
                <w:rFonts w:eastAsia="Calibri"/>
                <w:szCs w:val="20"/>
                <w:lang w:eastAsia="en-US"/>
              </w:rPr>
            </w:pPr>
            <w:r w:rsidRPr="00F676B3">
              <w:rPr>
                <w:rFonts w:eastAsia="Calibri"/>
                <w:szCs w:val="20"/>
                <w:lang w:eastAsia="en-US"/>
              </w:rPr>
              <w:t>Наносить на контурную карту географические объекты океана и объекты хозяйственной деятельности.</w:t>
            </w:r>
          </w:p>
        </w:tc>
        <w:tc>
          <w:tcPr>
            <w:tcW w:w="1430" w:type="dxa"/>
          </w:tcPr>
          <w:p w:rsidR="0061605E" w:rsidRDefault="0061605E" w:rsidP="0061605E">
            <w:pPr>
              <w:rPr>
                <w:szCs w:val="20"/>
              </w:rPr>
            </w:pPr>
            <w:r>
              <w:rPr>
                <w:szCs w:val="20"/>
              </w:rPr>
              <w:lastRenderedPageBreak/>
              <w:t>текущий</w:t>
            </w:r>
          </w:p>
          <w:p w:rsidR="0061605E" w:rsidRPr="005D48AC" w:rsidRDefault="0061605E" w:rsidP="0061605E">
            <w:pPr>
              <w:rPr>
                <w:szCs w:val="20"/>
              </w:rPr>
            </w:pPr>
            <w:r w:rsidRPr="005D48AC">
              <w:rPr>
                <w:szCs w:val="20"/>
              </w:rPr>
              <w:t>Работа с текстом. Мои географические исследования.</w:t>
            </w:r>
          </w:p>
        </w:tc>
        <w:tc>
          <w:tcPr>
            <w:tcW w:w="1745" w:type="dxa"/>
          </w:tcPr>
          <w:p w:rsidR="0061605E" w:rsidRPr="00AA50A4" w:rsidRDefault="0061605E" w:rsidP="0061605E">
            <w:pPr>
              <w:spacing w:line="240" w:lineRule="atLeast"/>
              <w:rPr>
                <w:bCs/>
                <w:iCs/>
                <w:szCs w:val="20"/>
                <w:lang w:eastAsia="ar-SA"/>
              </w:rPr>
            </w:pPr>
            <w:r w:rsidRPr="00AA50A4">
              <w:rPr>
                <w:szCs w:val="20"/>
              </w:rPr>
              <w:t xml:space="preserve">п.18, </w:t>
            </w:r>
            <w:r w:rsidRPr="00AA50A4">
              <w:rPr>
                <w:rFonts w:eastAsia="Calibri"/>
                <w:szCs w:val="20"/>
                <w:lang w:eastAsia="ar-SA"/>
              </w:rPr>
              <w:t>нанесение на контурные карты географической номенклатуры по теме</w:t>
            </w:r>
            <w:proofErr w:type="gramStart"/>
            <w:r w:rsidRPr="00AA50A4">
              <w:rPr>
                <w:bCs/>
                <w:iCs/>
                <w:szCs w:val="20"/>
                <w:lang w:eastAsia="ar-SA"/>
              </w:rPr>
              <w:t>”О</w:t>
            </w:r>
            <w:proofErr w:type="gramEnd"/>
            <w:r w:rsidRPr="00AA50A4">
              <w:rPr>
                <w:bCs/>
                <w:iCs/>
                <w:szCs w:val="20"/>
                <w:lang w:eastAsia="ar-SA"/>
              </w:rPr>
              <w:t xml:space="preserve">кеаны </w:t>
            </w:r>
            <w:r w:rsidRPr="00AA50A4">
              <w:rPr>
                <w:bCs/>
                <w:iCs/>
                <w:szCs w:val="20"/>
                <w:lang w:eastAsia="ar-SA"/>
              </w:rPr>
              <w:lastRenderedPageBreak/>
              <w:t>Земли”</w:t>
            </w:r>
          </w:p>
          <w:p w:rsidR="0061605E" w:rsidRPr="00DE7CA8" w:rsidRDefault="0061605E" w:rsidP="0061605E">
            <w:pPr>
              <w:rPr>
                <w:szCs w:val="20"/>
              </w:rPr>
            </w:pPr>
          </w:p>
        </w:tc>
        <w:tc>
          <w:tcPr>
            <w:tcW w:w="1273" w:type="dxa"/>
          </w:tcPr>
          <w:p w:rsidR="0061605E" w:rsidRPr="00DE7CA8" w:rsidRDefault="0061605E" w:rsidP="0061605E">
            <w:pPr>
              <w:rPr>
                <w:szCs w:val="20"/>
              </w:rPr>
            </w:pPr>
            <w:r>
              <w:rPr>
                <w:szCs w:val="20"/>
              </w:rPr>
              <w:lastRenderedPageBreak/>
              <w:t>24.11</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F676B3" w:rsidRDefault="0061605E" w:rsidP="0061605E">
            <w:pPr>
              <w:spacing w:line="100" w:lineRule="atLeast"/>
              <w:rPr>
                <w:szCs w:val="20"/>
              </w:rPr>
            </w:pPr>
            <w:r w:rsidRPr="00F676B3">
              <w:rPr>
                <w:szCs w:val="20"/>
              </w:rPr>
              <w:lastRenderedPageBreak/>
              <w:t>24</w:t>
            </w:r>
          </w:p>
        </w:tc>
        <w:tc>
          <w:tcPr>
            <w:tcW w:w="3164" w:type="dxa"/>
          </w:tcPr>
          <w:p w:rsidR="0061605E" w:rsidRPr="00F676B3" w:rsidRDefault="0061605E" w:rsidP="0061605E">
            <w:pPr>
              <w:spacing w:line="100" w:lineRule="atLeast"/>
              <w:rPr>
                <w:szCs w:val="20"/>
              </w:rPr>
            </w:pPr>
            <w:r w:rsidRPr="00F676B3">
              <w:rPr>
                <w:szCs w:val="20"/>
              </w:rPr>
              <w:t>Тихий океан</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Поиск дополнительной информации (в интернете и других источниках)</w:t>
            </w:r>
          </w:p>
          <w:p w:rsidR="0061605E" w:rsidRPr="00E37082" w:rsidRDefault="0061605E" w:rsidP="0061605E">
            <w:pPr>
              <w:ind w:hanging="21"/>
              <w:rPr>
                <w:rFonts w:eastAsia="Calibri"/>
                <w:szCs w:val="20"/>
                <w:lang w:eastAsia="en-US"/>
              </w:rPr>
            </w:pPr>
            <w:r w:rsidRPr="00E37082">
              <w:rPr>
                <w:rFonts w:eastAsia="Calibri"/>
                <w:szCs w:val="20"/>
                <w:lang w:eastAsia="en-US"/>
              </w:rPr>
              <w:t>Особенности природы, природные богатства, хозяйственное освоение.</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E37082" w:rsidRDefault="0061605E" w:rsidP="0061605E">
            <w:pPr>
              <w:ind w:hanging="21"/>
              <w:rPr>
                <w:rFonts w:eastAsia="Calibri"/>
                <w:szCs w:val="20"/>
                <w:lang w:eastAsia="en-US"/>
              </w:rPr>
            </w:pPr>
            <w:r w:rsidRPr="00E37082">
              <w:rPr>
                <w:rFonts w:eastAsia="Calibri"/>
                <w:szCs w:val="20"/>
                <w:lang w:eastAsia="en-US"/>
              </w:rPr>
              <w:t>Характеризовать  по картам географическое положение океана, устанавливать систему течений, особенности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E37082" w:rsidRDefault="0061605E" w:rsidP="0061605E">
            <w:pPr>
              <w:ind w:hanging="21"/>
              <w:rPr>
                <w:rFonts w:eastAsia="Calibri"/>
                <w:szCs w:val="20"/>
                <w:lang w:eastAsia="en-US"/>
              </w:rPr>
            </w:pPr>
            <w:r w:rsidRPr="00E37082">
              <w:rPr>
                <w:rFonts w:eastAsia="Calibri"/>
                <w:szCs w:val="20"/>
                <w:lang w:eastAsia="en-US"/>
              </w:rPr>
              <w:t>Наносить на контурную карту географические объекты океана и объекты хозяйственной деятельности.</w:t>
            </w:r>
          </w:p>
        </w:tc>
        <w:tc>
          <w:tcPr>
            <w:tcW w:w="1430" w:type="dxa"/>
          </w:tcPr>
          <w:p w:rsidR="0061605E" w:rsidRDefault="0061605E" w:rsidP="0061605E">
            <w:pPr>
              <w:rPr>
                <w:szCs w:val="20"/>
              </w:rPr>
            </w:pPr>
            <w:r>
              <w:rPr>
                <w:szCs w:val="20"/>
              </w:rPr>
              <w:t>текущий</w:t>
            </w:r>
          </w:p>
          <w:p w:rsidR="0061605E" w:rsidRPr="00DE7CA8" w:rsidRDefault="0061605E" w:rsidP="0061605E">
            <w:pPr>
              <w:rPr>
                <w:szCs w:val="20"/>
              </w:rPr>
            </w:pPr>
            <w:r w:rsidRPr="00E37082">
              <w:rPr>
                <w:szCs w:val="20"/>
              </w:rPr>
              <w:t>Сообщения учащихся. Мои географические исследования.</w:t>
            </w:r>
          </w:p>
        </w:tc>
        <w:tc>
          <w:tcPr>
            <w:tcW w:w="1745" w:type="dxa"/>
          </w:tcPr>
          <w:p w:rsidR="0061605E" w:rsidRPr="00DE7CA8" w:rsidRDefault="0061605E" w:rsidP="0061605E">
            <w:pPr>
              <w:rPr>
                <w:szCs w:val="20"/>
              </w:rPr>
            </w:pPr>
            <w:r>
              <w:rPr>
                <w:szCs w:val="20"/>
              </w:rPr>
              <w:t>п.19,номенклатура «Океаны Земли»</w:t>
            </w:r>
          </w:p>
        </w:tc>
        <w:tc>
          <w:tcPr>
            <w:tcW w:w="1273" w:type="dxa"/>
          </w:tcPr>
          <w:p w:rsidR="0061605E" w:rsidRPr="00DE7CA8" w:rsidRDefault="0061605E" w:rsidP="0061605E">
            <w:pPr>
              <w:rPr>
                <w:szCs w:val="20"/>
              </w:rPr>
            </w:pPr>
            <w:r>
              <w:rPr>
                <w:szCs w:val="20"/>
              </w:rPr>
              <w:t>26.11</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F676B3" w:rsidRDefault="0061605E" w:rsidP="0061605E">
            <w:pPr>
              <w:spacing w:line="100" w:lineRule="atLeast"/>
              <w:rPr>
                <w:szCs w:val="20"/>
              </w:rPr>
            </w:pPr>
            <w:r w:rsidRPr="00F676B3">
              <w:rPr>
                <w:szCs w:val="20"/>
              </w:rPr>
              <w:t>25</w:t>
            </w:r>
          </w:p>
        </w:tc>
        <w:tc>
          <w:tcPr>
            <w:tcW w:w="3164" w:type="dxa"/>
          </w:tcPr>
          <w:p w:rsidR="0061605E" w:rsidRPr="00F676B3" w:rsidRDefault="0061605E" w:rsidP="0061605E">
            <w:pPr>
              <w:spacing w:line="100" w:lineRule="atLeast"/>
              <w:rPr>
                <w:szCs w:val="20"/>
              </w:rPr>
            </w:pPr>
            <w:r w:rsidRPr="00F676B3">
              <w:rPr>
                <w:szCs w:val="20"/>
              </w:rPr>
              <w:t>Индийский океан</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Поиск дополнительной информации (в интернете и других источниках)</w:t>
            </w:r>
          </w:p>
          <w:p w:rsidR="0061605E" w:rsidRPr="00E37082" w:rsidRDefault="0061605E" w:rsidP="0061605E">
            <w:pPr>
              <w:ind w:hanging="21"/>
              <w:rPr>
                <w:rFonts w:eastAsia="Calibri"/>
                <w:szCs w:val="20"/>
                <w:lang w:eastAsia="en-US"/>
              </w:rPr>
            </w:pPr>
            <w:r w:rsidRPr="00E37082">
              <w:rPr>
                <w:rFonts w:eastAsia="Calibri"/>
                <w:szCs w:val="20"/>
                <w:lang w:eastAsia="en-US"/>
              </w:rPr>
              <w:t>Особенности природы, природные богатства, хозяйственное освоение.</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E37082" w:rsidRDefault="0061605E" w:rsidP="0061605E">
            <w:pPr>
              <w:ind w:hanging="21"/>
              <w:rPr>
                <w:rFonts w:eastAsia="Calibri"/>
                <w:szCs w:val="20"/>
                <w:lang w:eastAsia="en-US"/>
              </w:rPr>
            </w:pPr>
            <w:r w:rsidRPr="00E37082">
              <w:rPr>
                <w:rFonts w:eastAsia="Calibri"/>
                <w:szCs w:val="20"/>
                <w:lang w:eastAsia="en-US"/>
              </w:rPr>
              <w:t>Характеризовать  по картам географическое положение океана, устанавливать систему течений, особенности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DE7CA8" w:rsidRDefault="0061605E" w:rsidP="0061605E">
            <w:pPr>
              <w:ind w:hanging="21"/>
              <w:rPr>
                <w:rFonts w:eastAsia="Calibri"/>
                <w:b/>
                <w:szCs w:val="20"/>
                <w:lang w:eastAsia="en-US"/>
              </w:rPr>
            </w:pPr>
            <w:r w:rsidRPr="00E37082">
              <w:rPr>
                <w:rFonts w:eastAsia="Calibri"/>
                <w:szCs w:val="20"/>
                <w:lang w:eastAsia="en-US"/>
              </w:rPr>
              <w:t>Наносить на контурную карту географические объекты океана и объекты хозяйственной деятельности.</w:t>
            </w:r>
          </w:p>
        </w:tc>
        <w:tc>
          <w:tcPr>
            <w:tcW w:w="1430" w:type="dxa"/>
          </w:tcPr>
          <w:p w:rsidR="0061605E" w:rsidRDefault="0061605E" w:rsidP="0061605E">
            <w:pPr>
              <w:rPr>
                <w:szCs w:val="20"/>
              </w:rPr>
            </w:pPr>
            <w:r>
              <w:rPr>
                <w:szCs w:val="20"/>
              </w:rPr>
              <w:t>текущий</w:t>
            </w:r>
          </w:p>
          <w:p w:rsidR="0061605E" w:rsidRPr="00DE7CA8" w:rsidRDefault="0061605E" w:rsidP="0061605E">
            <w:pPr>
              <w:rPr>
                <w:szCs w:val="20"/>
              </w:rPr>
            </w:pPr>
            <w:r w:rsidRPr="00E37082">
              <w:rPr>
                <w:szCs w:val="20"/>
              </w:rPr>
              <w:t>Сообщения учащихся</w:t>
            </w:r>
          </w:p>
        </w:tc>
        <w:tc>
          <w:tcPr>
            <w:tcW w:w="1745" w:type="dxa"/>
          </w:tcPr>
          <w:p w:rsidR="0061605E" w:rsidRPr="00DE7CA8" w:rsidRDefault="0061605E" w:rsidP="0061605E">
            <w:pPr>
              <w:rPr>
                <w:szCs w:val="20"/>
              </w:rPr>
            </w:pPr>
            <w:r>
              <w:rPr>
                <w:szCs w:val="20"/>
              </w:rPr>
              <w:t xml:space="preserve">п.20, </w:t>
            </w:r>
            <w:proofErr w:type="spellStart"/>
            <w:r>
              <w:rPr>
                <w:szCs w:val="20"/>
              </w:rPr>
              <w:t>индивид</w:t>
            </w:r>
            <w:proofErr w:type="gramStart"/>
            <w:r>
              <w:rPr>
                <w:szCs w:val="20"/>
              </w:rPr>
              <w:t>.с</w:t>
            </w:r>
            <w:proofErr w:type="gramEnd"/>
            <w:r>
              <w:rPr>
                <w:szCs w:val="20"/>
              </w:rPr>
              <w:t>ообщения</w:t>
            </w:r>
            <w:proofErr w:type="spellEnd"/>
            <w:r>
              <w:rPr>
                <w:szCs w:val="20"/>
              </w:rPr>
              <w:t xml:space="preserve"> об особенностях природы океана</w:t>
            </w:r>
          </w:p>
        </w:tc>
        <w:tc>
          <w:tcPr>
            <w:tcW w:w="1273" w:type="dxa"/>
          </w:tcPr>
          <w:p w:rsidR="0061605E" w:rsidRPr="00DE7CA8" w:rsidRDefault="0061605E" w:rsidP="0061605E">
            <w:pPr>
              <w:rPr>
                <w:szCs w:val="20"/>
              </w:rPr>
            </w:pPr>
            <w:r>
              <w:rPr>
                <w:szCs w:val="20"/>
              </w:rPr>
              <w:t>01.12</w:t>
            </w:r>
          </w:p>
        </w:tc>
        <w:tc>
          <w:tcPr>
            <w:tcW w:w="1263" w:type="dxa"/>
          </w:tcPr>
          <w:p w:rsidR="0061605E" w:rsidRPr="00DE7CA8" w:rsidRDefault="0061605E" w:rsidP="0061605E">
            <w:pPr>
              <w:rPr>
                <w:szCs w:val="20"/>
              </w:rPr>
            </w:pPr>
          </w:p>
        </w:tc>
      </w:tr>
      <w:tr w:rsidR="0061605E" w:rsidRPr="00DE7CA8" w:rsidTr="0061605E">
        <w:trPr>
          <w:trHeight w:val="539"/>
        </w:trPr>
        <w:tc>
          <w:tcPr>
            <w:tcW w:w="1079" w:type="dxa"/>
          </w:tcPr>
          <w:p w:rsidR="0061605E" w:rsidRPr="00F676B3" w:rsidRDefault="0061605E" w:rsidP="0061605E">
            <w:pPr>
              <w:spacing w:line="100" w:lineRule="atLeast"/>
              <w:rPr>
                <w:szCs w:val="20"/>
              </w:rPr>
            </w:pPr>
            <w:r w:rsidRPr="00F676B3">
              <w:rPr>
                <w:szCs w:val="20"/>
              </w:rPr>
              <w:lastRenderedPageBreak/>
              <w:t>26</w:t>
            </w:r>
          </w:p>
        </w:tc>
        <w:tc>
          <w:tcPr>
            <w:tcW w:w="3164" w:type="dxa"/>
          </w:tcPr>
          <w:p w:rsidR="0061605E" w:rsidRPr="00F676B3" w:rsidRDefault="0061605E" w:rsidP="0061605E">
            <w:pPr>
              <w:spacing w:line="100" w:lineRule="atLeast"/>
              <w:rPr>
                <w:szCs w:val="20"/>
              </w:rPr>
            </w:pPr>
            <w:r w:rsidRPr="00F676B3">
              <w:rPr>
                <w:szCs w:val="20"/>
              </w:rPr>
              <w:t>Северный Ледовитый океан</w:t>
            </w:r>
          </w:p>
        </w:tc>
        <w:tc>
          <w:tcPr>
            <w:tcW w:w="1115" w:type="dxa"/>
          </w:tcPr>
          <w:p w:rsidR="0061605E" w:rsidRPr="00DE7CA8"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DE7CA8">
              <w:rPr>
                <w:rFonts w:eastAsia="Calibri"/>
                <w:b/>
                <w:szCs w:val="20"/>
                <w:lang w:eastAsia="en-US"/>
              </w:rPr>
              <w:t>Познавательные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Поиск дополнительной информации (в интернете и других источниках)</w:t>
            </w:r>
          </w:p>
          <w:p w:rsidR="0061605E" w:rsidRPr="00E37082" w:rsidRDefault="0061605E" w:rsidP="0061605E">
            <w:pPr>
              <w:ind w:hanging="21"/>
              <w:rPr>
                <w:rFonts w:eastAsia="Calibri"/>
                <w:szCs w:val="20"/>
                <w:lang w:eastAsia="en-US"/>
              </w:rPr>
            </w:pPr>
            <w:r w:rsidRPr="00E37082">
              <w:rPr>
                <w:rFonts w:eastAsia="Calibri"/>
                <w:szCs w:val="20"/>
                <w:lang w:eastAsia="en-US"/>
              </w:rPr>
              <w:t>Особенности природы, природные богатства, хозяйственное освоение.</w:t>
            </w:r>
          </w:p>
          <w:p w:rsidR="0061605E" w:rsidRDefault="0061605E" w:rsidP="0061605E">
            <w:pPr>
              <w:ind w:hanging="21"/>
              <w:rPr>
                <w:rFonts w:eastAsia="Calibri"/>
                <w:b/>
                <w:szCs w:val="20"/>
                <w:lang w:eastAsia="en-US"/>
              </w:rPr>
            </w:pPr>
            <w:r w:rsidRPr="00DE7CA8">
              <w:rPr>
                <w:rFonts w:eastAsia="Calibri"/>
                <w:b/>
                <w:szCs w:val="20"/>
                <w:lang w:eastAsia="en-US"/>
              </w:rPr>
              <w:t>Личностные УУД:</w:t>
            </w:r>
          </w:p>
          <w:p w:rsidR="0061605E" w:rsidRPr="00E37082" w:rsidRDefault="0061605E" w:rsidP="0061605E">
            <w:pPr>
              <w:ind w:hanging="21"/>
              <w:rPr>
                <w:rFonts w:eastAsia="Calibri"/>
                <w:szCs w:val="20"/>
                <w:lang w:eastAsia="en-US"/>
              </w:rPr>
            </w:pPr>
            <w:r w:rsidRPr="00E37082">
              <w:rPr>
                <w:rFonts w:eastAsia="Calibri"/>
                <w:szCs w:val="20"/>
                <w:lang w:eastAsia="en-US"/>
              </w:rPr>
              <w:t>проявлять внимание, желание больше узнать</w:t>
            </w:r>
          </w:p>
          <w:p w:rsidR="0061605E" w:rsidRDefault="0061605E" w:rsidP="0061605E">
            <w:pPr>
              <w:ind w:hanging="21"/>
              <w:rPr>
                <w:rFonts w:eastAsia="Calibri"/>
                <w:b/>
                <w:szCs w:val="20"/>
                <w:lang w:eastAsia="en-US"/>
              </w:rPr>
            </w:pPr>
            <w:r w:rsidRPr="00DE7CA8">
              <w:rPr>
                <w:rFonts w:eastAsia="Calibri"/>
                <w:b/>
                <w:szCs w:val="20"/>
                <w:lang w:eastAsia="en-US"/>
              </w:rPr>
              <w:t>Коммуникативные УУД:</w:t>
            </w:r>
          </w:p>
          <w:p w:rsidR="0061605E" w:rsidRPr="00E37082" w:rsidRDefault="0061605E" w:rsidP="0061605E">
            <w:pPr>
              <w:ind w:hanging="21"/>
              <w:rPr>
                <w:rFonts w:eastAsia="Calibri"/>
                <w:szCs w:val="20"/>
                <w:lang w:eastAsia="en-US"/>
              </w:rPr>
            </w:pPr>
            <w:r w:rsidRPr="00E37082">
              <w:rPr>
                <w:rFonts w:eastAsia="Calibri"/>
                <w:szCs w:val="20"/>
                <w:lang w:eastAsia="en-US"/>
              </w:rPr>
              <w:t>Характеризовать  по картам географическое положение океана, устанавливать систему течений, особенности</w:t>
            </w:r>
          </w:p>
          <w:p w:rsidR="0061605E" w:rsidRDefault="0061605E" w:rsidP="0061605E">
            <w:pPr>
              <w:ind w:hanging="21"/>
              <w:rPr>
                <w:rFonts w:eastAsia="Calibri"/>
                <w:b/>
                <w:szCs w:val="20"/>
                <w:lang w:eastAsia="en-US"/>
              </w:rPr>
            </w:pPr>
            <w:r w:rsidRPr="00DE7CA8">
              <w:rPr>
                <w:rFonts w:eastAsia="Calibri"/>
                <w:b/>
                <w:szCs w:val="20"/>
                <w:lang w:eastAsia="en-US"/>
              </w:rPr>
              <w:t>Регулятивные УУД:</w:t>
            </w:r>
          </w:p>
          <w:p w:rsidR="0061605E" w:rsidRPr="00DE7CA8" w:rsidRDefault="0061605E" w:rsidP="0061605E">
            <w:pPr>
              <w:ind w:hanging="21"/>
              <w:rPr>
                <w:rFonts w:eastAsia="Calibri"/>
                <w:b/>
                <w:szCs w:val="20"/>
                <w:lang w:eastAsia="en-US"/>
              </w:rPr>
            </w:pPr>
            <w:r w:rsidRPr="00E37082">
              <w:rPr>
                <w:rFonts w:eastAsia="Calibri"/>
                <w:szCs w:val="20"/>
                <w:lang w:eastAsia="en-US"/>
              </w:rPr>
              <w:t>Наносить на контурную карту географические объекты океана и объекты хозяйственной деятельности.</w:t>
            </w:r>
          </w:p>
        </w:tc>
        <w:tc>
          <w:tcPr>
            <w:tcW w:w="1430" w:type="dxa"/>
          </w:tcPr>
          <w:p w:rsidR="0061605E" w:rsidRDefault="0061605E" w:rsidP="0061605E">
            <w:pPr>
              <w:rPr>
                <w:szCs w:val="20"/>
              </w:rPr>
            </w:pPr>
            <w:r>
              <w:rPr>
                <w:szCs w:val="20"/>
              </w:rPr>
              <w:t>текущий</w:t>
            </w:r>
          </w:p>
          <w:p w:rsidR="0061605E" w:rsidRDefault="0061605E" w:rsidP="0061605E">
            <w:pPr>
              <w:rPr>
                <w:szCs w:val="20"/>
              </w:rPr>
            </w:pPr>
            <w:r w:rsidRPr="00E37082">
              <w:rPr>
                <w:szCs w:val="20"/>
              </w:rPr>
              <w:t>Сообщения учащихся</w:t>
            </w:r>
            <w:r>
              <w:rPr>
                <w:szCs w:val="20"/>
              </w:rPr>
              <w:t>.</w:t>
            </w:r>
          </w:p>
          <w:p w:rsidR="0061605E" w:rsidRPr="00DE7CA8" w:rsidRDefault="0061605E" w:rsidP="0061605E">
            <w:pPr>
              <w:rPr>
                <w:szCs w:val="20"/>
              </w:rPr>
            </w:pPr>
            <w:r>
              <w:rPr>
                <w:szCs w:val="20"/>
              </w:rPr>
              <w:t>Тестирование</w:t>
            </w:r>
          </w:p>
        </w:tc>
        <w:tc>
          <w:tcPr>
            <w:tcW w:w="1745" w:type="dxa"/>
          </w:tcPr>
          <w:p w:rsidR="0061605E" w:rsidRPr="00DE7CA8" w:rsidRDefault="0061605E" w:rsidP="0061605E">
            <w:pPr>
              <w:rPr>
                <w:szCs w:val="20"/>
              </w:rPr>
            </w:pPr>
            <w:r>
              <w:rPr>
                <w:szCs w:val="20"/>
              </w:rPr>
              <w:t xml:space="preserve">п.21, </w:t>
            </w:r>
            <w:proofErr w:type="spellStart"/>
            <w:r>
              <w:rPr>
                <w:szCs w:val="20"/>
              </w:rPr>
              <w:t>повт</w:t>
            </w:r>
            <w:proofErr w:type="spellEnd"/>
            <w:r>
              <w:rPr>
                <w:szCs w:val="20"/>
              </w:rPr>
              <w:t>. природу океанов</w:t>
            </w:r>
          </w:p>
        </w:tc>
        <w:tc>
          <w:tcPr>
            <w:tcW w:w="1273" w:type="dxa"/>
          </w:tcPr>
          <w:p w:rsidR="0061605E" w:rsidRPr="00DE7CA8" w:rsidRDefault="0061605E" w:rsidP="0061605E">
            <w:pPr>
              <w:rPr>
                <w:szCs w:val="20"/>
              </w:rPr>
            </w:pPr>
            <w:r>
              <w:rPr>
                <w:szCs w:val="20"/>
              </w:rPr>
              <w:t>03.12</w:t>
            </w:r>
          </w:p>
        </w:tc>
        <w:tc>
          <w:tcPr>
            <w:tcW w:w="1263" w:type="dxa"/>
          </w:tcPr>
          <w:p w:rsidR="0061605E" w:rsidRPr="00DE7CA8" w:rsidRDefault="0061605E" w:rsidP="0061605E">
            <w:pPr>
              <w:rPr>
                <w:szCs w:val="20"/>
              </w:rPr>
            </w:pPr>
          </w:p>
        </w:tc>
      </w:tr>
      <w:tr w:rsidR="0061605E" w:rsidRPr="00DE7CA8" w:rsidTr="0061605E">
        <w:trPr>
          <w:trHeight w:val="539"/>
        </w:trPr>
        <w:tc>
          <w:tcPr>
            <w:tcW w:w="16438" w:type="dxa"/>
            <w:gridSpan w:val="8"/>
          </w:tcPr>
          <w:p w:rsidR="0061605E" w:rsidRPr="00A057F7" w:rsidRDefault="0061605E" w:rsidP="0061605E">
            <w:pPr>
              <w:jc w:val="center"/>
              <w:rPr>
                <w:b/>
                <w:szCs w:val="20"/>
              </w:rPr>
            </w:pPr>
            <w:r>
              <w:rPr>
                <w:rFonts w:eastAsia="TimesNewRoman"/>
                <w:b/>
                <w:szCs w:val="20"/>
                <w:lang w:eastAsia="en-US"/>
              </w:rPr>
              <w:t xml:space="preserve">Тема 4: Африка (6 часов) </w:t>
            </w:r>
          </w:p>
        </w:tc>
      </w:tr>
      <w:tr w:rsidR="0061605E" w:rsidRPr="00F7390D" w:rsidTr="0061605E">
        <w:trPr>
          <w:trHeight w:val="539"/>
        </w:trPr>
        <w:tc>
          <w:tcPr>
            <w:tcW w:w="1079" w:type="dxa"/>
          </w:tcPr>
          <w:p w:rsidR="0061605E" w:rsidRPr="00F7390D" w:rsidRDefault="0061605E" w:rsidP="0061605E">
            <w:pPr>
              <w:rPr>
                <w:szCs w:val="20"/>
              </w:rPr>
            </w:pPr>
            <w:r w:rsidRPr="00F7390D">
              <w:rPr>
                <w:szCs w:val="20"/>
              </w:rPr>
              <w:t>27</w:t>
            </w:r>
          </w:p>
        </w:tc>
        <w:tc>
          <w:tcPr>
            <w:tcW w:w="3164" w:type="dxa"/>
          </w:tcPr>
          <w:p w:rsidR="0061605E" w:rsidRPr="00F7390D" w:rsidRDefault="0061605E" w:rsidP="0061605E">
            <w:pPr>
              <w:rPr>
                <w:szCs w:val="20"/>
              </w:rPr>
            </w:pPr>
            <w:r w:rsidRPr="00F7390D">
              <w:rPr>
                <w:szCs w:val="20"/>
              </w:rPr>
              <w:t xml:space="preserve">Особенности природы. </w:t>
            </w:r>
            <w:proofErr w:type="gramStart"/>
            <w:r>
              <w:rPr>
                <w:b/>
                <w:szCs w:val="20"/>
              </w:rPr>
              <w:t>П</w:t>
            </w:r>
            <w:proofErr w:type="gramEnd"/>
            <w:r>
              <w:rPr>
                <w:b/>
                <w:szCs w:val="20"/>
              </w:rPr>
              <w:t>/</w:t>
            </w:r>
            <w:proofErr w:type="spellStart"/>
            <w:r>
              <w:rPr>
                <w:b/>
                <w:szCs w:val="20"/>
              </w:rPr>
              <w:t>р</w:t>
            </w:r>
            <w:proofErr w:type="spellEnd"/>
            <w:r>
              <w:rPr>
                <w:b/>
                <w:szCs w:val="20"/>
              </w:rPr>
              <w:t xml:space="preserve">  № 8«</w:t>
            </w:r>
            <w:r w:rsidRPr="00700D45">
              <w:rPr>
                <w:b/>
                <w:szCs w:val="20"/>
              </w:rPr>
              <w:t>Определение географического положения материка</w:t>
            </w:r>
            <w:r>
              <w:rPr>
                <w:b/>
                <w:szCs w:val="20"/>
              </w:rPr>
              <w:t>»</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45078B" w:rsidRDefault="0061605E" w:rsidP="0061605E">
            <w:pPr>
              <w:ind w:hanging="21"/>
              <w:rPr>
                <w:rFonts w:eastAsia="Calibri"/>
                <w:szCs w:val="20"/>
                <w:lang w:eastAsia="en-US"/>
              </w:rPr>
            </w:pPr>
            <w:r w:rsidRPr="0045078B">
              <w:rPr>
                <w:rFonts w:eastAsia="Calibri"/>
                <w:szCs w:val="20"/>
                <w:lang w:eastAsia="en-US"/>
              </w:rPr>
              <w:t>Анализировать карты и составлять характеристики природных компонентов Африки.</w:t>
            </w:r>
          </w:p>
          <w:p w:rsidR="0061605E" w:rsidRPr="00AC3E5A" w:rsidRDefault="0061605E" w:rsidP="0061605E">
            <w:pPr>
              <w:ind w:hanging="21"/>
              <w:rPr>
                <w:rFonts w:eastAsia="Calibri"/>
                <w:szCs w:val="20"/>
                <w:lang w:eastAsia="en-US"/>
              </w:rPr>
            </w:pPr>
            <w:r w:rsidRPr="00AC3E5A">
              <w:rPr>
                <w:rFonts w:eastAsia="Calibri"/>
                <w:szCs w:val="20"/>
                <w:lang w:eastAsia="en-US"/>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AE4952" w:rsidRDefault="0061605E" w:rsidP="0061605E">
            <w:pPr>
              <w:ind w:hanging="21"/>
              <w:rPr>
                <w:rFonts w:eastAsia="Calibri"/>
                <w:szCs w:val="20"/>
                <w:lang w:eastAsia="en-US"/>
              </w:rPr>
            </w:pPr>
            <w:r w:rsidRPr="00AE4952">
              <w:rPr>
                <w:rFonts w:eastAsia="Calibri"/>
                <w:szCs w:val="20"/>
                <w:lang w:eastAsia="en-US"/>
              </w:rPr>
              <w:t>- оценивать собственную учебную деятельность;</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45078B" w:rsidRDefault="0061605E" w:rsidP="0061605E">
            <w:pPr>
              <w:ind w:hanging="21"/>
              <w:rPr>
                <w:rFonts w:eastAsia="Calibri"/>
                <w:szCs w:val="20"/>
                <w:lang w:eastAsia="en-US"/>
              </w:rPr>
            </w:pPr>
            <w:r w:rsidRPr="0045078B">
              <w:rPr>
                <w:rFonts w:eastAsia="Calibri"/>
                <w:szCs w:val="20"/>
                <w:lang w:eastAsia="en-US"/>
              </w:rPr>
              <w:t>Устанавливать взаимосвязи на основе анализа и сопоставления тематических карт Африки.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45078B" w:rsidRDefault="0061605E" w:rsidP="0061605E">
            <w:pPr>
              <w:ind w:hanging="21"/>
              <w:rPr>
                <w:rFonts w:eastAsia="Calibri"/>
                <w:szCs w:val="20"/>
                <w:lang w:eastAsia="en-US"/>
              </w:rPr>
            </w:pPr>
            <w:r w:rsidRPr="0045078B">
              <w:rPr>
                <w:rFonts w:eastAsia="Calibri"/>
                <w:szCs w:val="20"/>
                <w:lang w:eastAsia="en-US"/>
              </w:rPr>
              <w:t>Наносить на контурную карту географические объекты материка.</w:t>
            </w:r>
          </w:p>
        </w:tc>
        <w:tc>
          <w:tcPr>
            <w:tcW w:w="1430" w:type="dxa"/>
          </w:tcPr>
          <w:p w:rsidR="0061605E" w:rsidRDefault="0061605E" w:rsidP="0061605E">
            <w:pPr>
              <w:rPr>
                <w:szCs w:val="20"/>
              </w:rPr>
            </w:pPr>
            <w:r>
              <w:rPr>
                <w:szCs w:val="20"/>
              </w:rPr>
              <w:t>текущий</w:t>
            </w:r>
          </w:p>
          <w:p w:rsidR="0061605E" w:rsidRPr="00F7390D" w:rsidRDefault="0061605E" w:rsidP="0061605E">
            <w:pPr>
              <w:rPr>
                <w:szCs w:val="20"/>
              </w:rPr>
            </w:pPr>
            <w:r w:rsidRPr="009D719C">
              <w:rPr>
                <w:szCs w:val="20"/>
              </w:rPr>
              <w:t xml:space="preserve">Работа с атласом и </w:t>
            </w:r>
            <w:proofErr w:type="gramStart"/>
            <w:r w:rsidRPr="009D719C">
              <w:rPr>
                <w:szCs w:val="20"/>
              </w:rPr>
              <w:t>к</w:t>
            </w:r>
            <w:proofErr w:type="gramEnd"/>
            <w:r w:rsidRPr="009D719C">
              <w:rPr>
                <w:szCs w:val="20"/>
              </w:rPr>
              <w:t>/к</w:t>
            </w:r>
          </w:p>
        </w:tc>
        <w:tc>
          <w:tcPr>
            <w:tcW w:w="1745" w:type="dxa"/>
          </w:tcPr>
          <w:p w:rsidR="0061605E" w:rsidRPr="00F7390D" w:rsidRDefault="0061605E" w:rsidP="0061605E">
            <w:pPr>
              <w:rPr>
                <w:szCs w:val="20"/>
              </w:rPr>
            </w:pPr>
            <w:r>
              <w:rPr>
                <w:szCs w:val="20"/>
              </w:rPr>
              <w:t>п.22 до с. 68</w:t>
            </w:r>
          </w:p>
        </w:tc>
        <w:tc>
          <w:tcPr>
            <w:tcW w:w="1273" w:type="dxa"/>
          </w:tcPr>
          <w:p w:rsidR="0061605E" w:rsidRPr="00F7390D" w:rsidRDefault="0061605E" w:rsidP="0061605E">
            <w:pPr>
              <w:rPr>
                <w:szCs w:val="20"/>
              </w:rPr>
            </w:pPr>
            <w:r>
              <w:rPr>
                <w:szCs w:val="20"/>
              </w:rPr>
              <w:t>08.12</w:t>
            </w:r>
          </w:p>
        </w:tc>
        <w:tc>
          <w:tcPr>
            <w:tcW w:w="1263" w:type="dxa"/>
          </w:tcPr>
          <w:p w:rsidR="0061605E" w:rsidRPr="00F7390D" w:rsidRDefault="0061605E" w:rsidP="0061605E">
            <w:pPr>
              <w:rPr>
                <w:szCs w:val="20"/>
              </w:rPr>
            </w:pPr>
          </w:p>
        </w:tc>
      </w:tr>
      <w:tr w:rsidR="0061605E" w:rsidRPr="00F7390D" w:rsidTr="0061605E">
        <w:trPr>
          <w:trHeight w:val="539"/>
        </w:trPr>
        <w:tc>
          <w:tcPr>
            <w:tcW w:w="1079" w:type="dxa"/>
          </w:tcPr>
          <w:p w:rsidR="0061605E" w:rsidRPr="00F7390D" w:rsidRDefault="0061605E" w:rsidP="0061605E">
            <w:pPr>
              <w:rPr>
                <w:szCs w:val="20"/>
              </w:rPr>
            </w:pPr>
            <w:r w:rsidRPr="00F7390D">
              <w:rPr>
                <w:szCs w:val="20"/>
              </w:rPr>
              <w:t>28</w:t>
            </w:r>
          </w:p>
        </w:tc>
        <w:tc>
          <w:tcPr>
            <w:tcW w:w="3164" w:type="dxa"/>
          </w:tcPr>
          <w:p w:rsidR="0061605E" w:rsidRPr="00F7390D" w:rsidRDefault="0061605E" w:rsidP="0061605E">
            <w:pPr>
              <w:rPr>
                <w:szCs w:val="20"/>
              </w:rPr>
            </w:pPr>
            <w:r w:rsidRPr="00F7390D">
              <w:rPr>
                <w:szCs w:val="20"/>
              </w:rPr>
              <w:t xml:space="preserve">Особенности природы. </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45078B" w:rsidRDefault="0061605E" w:rsidP="0061605E">
            <w:pPr>
              <w:ind w:hanging="21"/>
              <w:rPr>
                <w:rFonts w:eastAsia="Calibri"/>
                <w:szCs w:val="20"/>
                <w:lang w:eastAsia="en-US"/>
              </w:rPr>
            </w:pPr>
            <w:r w:rsidRPr="0045078B">
              <w:rPr>
                <w:rFonts w:eastAsia="Calibri"/>
                <w:szCs w:val="20"/>
                <w:lang w:eastAsia="en-US"/>
              </w:rPr>
              <w:t>Анализировать карты и составлять характеристики природных компонентов Африки.</w:t>
            </w:r>
          </w:p>
          <w:p w:rsidR="0061605E" w:rsidRPr="00AC3E5A" w:rsidRDefault="0061605E" w:rsidP="0061605E">
            <w:pPr>
              <w:ind w:hanging="21"/>
              <w:rPr>
                <w:rFonts w:eastAsia="Calibri"/>
                <w:szCs w:val="20"/>
                <w:lang w:eastAsia="en-US"/>
              </w:rPr>
            </w:pPr>
            <w:r w:rsidRPr="00AC3E5A">
              <w:rPr>
                <w:rFonts w:eastAsia="Calibri"/>
                <w:szCs w:val="20"/>
                <w:lang w:eastAsia="en-US"/>
              </w:rPr>
              <w:t xml:space="preserve">Географическое положение материка, характер рельефа, климат, внутренние воды, органический </w:t>
            </w:r>
            <w:r w:rsidRPr="00AC3E5A">
              <w:rPr>
                <w:rFonts w:eastAsia="Calibri"/>
                <w:szCs w:val="20"/>
                <w:lang w:eastAsia="en-US"/>
              </w:rPr>
              <w:lastRenderedPageBreak/>
              <w:t>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AE4952" w:rsidRDefault="0061605E" w:rsidP="0061605E">
            <w:pPr>
              <w:ind w:hanging="21"/>
              <w:rPr>
                <w:rFonts w:eastAsia="Calibri"/>
                <w:szCs w:val="20"/>
                <w:lang w:eastAsia="en-US"/>
              </w:rPr>
            </w:pPr>
            <w:r w:rsidRPr="00AE4952">
              <w:rPr>
                <w:rFonts w:eastAsia="Calibri"/>
                <w:szCs w:val="20"/>
                <w:lang w:eastAsia="en-US"/>
              </w:rPr>
              <w:t>- оценивать собственную учебную деятельность;</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45078B" w:rsidRDefault="0061605E" w:rsidP="0061605E">
            <w:pPr>
              <w:ind w:hanging="21"/>
              <w:rPr>
                <w:rFonts w:eastAsia="Calibri"/>
                <w:szCs w:val="20"/>
                <w:lang w:eastAsia="en-US"/>
              </w:rPr>
            </w:pPr>
            <w:r w:rsidRPr="0045078B">
              <w:rPr>
                <w:rFonts w:eastAsia="Calibri"/>
                <w:szCs w:val="20"/>
                <w:lang w:eastAsia="en-US"/>
              </w:rPr>
              <w:t>Устанавливать взаимосвязи на основе анализа и сопоставления тематических карт Африки.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rsidRPr="0045078B">
              <w:rPr>
                <w:rFonts w:eastAsia="Calibri"/>
                <w:szCs w:val="20"/>
                <w:lang w:eastAsia="en-US"/>
              </w:rPr>
              <w:t>Наносить на контурную карту географические объекты материка.</w:t>
            </w:r>
          </w:p>
        </w:tc>
        <w:tc>
          <w:tcPr>
            <w:tcW w:w="1430" w:type="dxa"/>
          </w:tcPr>
          <w:p w:rsidR="0061605E" w:rsidRPr="00F7390D" w:rsidRDefault="0061605E" w:rsidP="0061605E">
            <w:pPr>
              <w:rPr>
                <w:szCs w:val="20"/>
              </w:rPr>
            </w:pPr>
            <w:r>
              <w:rPr>
                <w:szCs w:val="20"/>
              </w:rPr>
              <w:lastRenderedPageBreak/>
              <w:t>текущий</w:t>
            </w:r>
          </w:p>
        </w:tc>
        <w:tc>
          <w:tcPr>
            <w:tcW w:w="1745" w:type="dxa"/>
          </w:tcPr>
          <w:p w:rsidR="0061605E" w:rsidRPr="00F7390D" w:rsidRDefault="0061605E" w:rsidP="0061605E">
            <w:pPr>
              <w:rPr>
                <w:szCs w:val="20"/>
              </w:rPr>
            </w:pPr>
            <w:r>
              <w:rPr>
                <w:szCs w:val="20"/>
              </w:rPr>
              <w:t>п.22 ,</w:t>
            </w:r>
            <w:r w:rsidRPr="0045078B">
              <w:rPr>
                <w:szCs w:val="20"/>
              </w:rPr>
              <w:t xml:space="preserve">нанесение на контурные карты географической </w:t>
            </w:r>
            <w:r w:rsidRPr="0045078B">
              <w:rPr>
                <w:szCs w:val="20"/>
              </w:rPr>
              <w:lastRenderedPageBreak/>
              <w:t>номенклатуры по теме</w:t>
            </w:r>
            <w:r>
              <w:rPr>
                <w:szCs w:val="20"/>
              </w:rPr>
              <w:t xml:space="preserve"> «Африка», </w:t>
            </w:r>
            <w:proofErr w:type="spellStart"/>
            <w:r>
              <w:rPr>
                <w:szCs w:val="20"/>
              </w:rPr>
              <w:t>индив</w:t>
            </w:r>
            <w:proofErr w:type="spellEnd"/>
            <w:r>
              <w:rPr>
                <w:szCs w:val="20"/>
              </w:rPr>
              <w:t>. сообщения</w:t>
            </w:r>
          </w:p>
        </w:tc>
        <w:tc>
          <w:tcPr>
            <w:tcW w:w="1273" w:type="dxa"/>
          </w:tcPr>
          <w:p w:rsidR="0061605E" w:rsidRPr="00F7390D" w:rsidRDefault="0061605E" w:rsidP="0061605E">
            <w:pPr>
              <w:rPr>
                <w:szCs w:val="20"/>
              </w:rPr>
            </w:pPr>
            <w:r>
              <w:rPr>
                <w:szCs w:val="20"/>
              </w:rPr>
              <w:lastRenderedPageBreak/>
              <w:t>10.12</w:t>
            </w:r>
          </w:p>
        </w:tc>
        <w:tc>
          <w:tcPr>
            <w:tcW w:w="1263" w:type="dxa"/>
          </w:tcPr>
          <w:p w:rsidR="0061605E" w:rsidRPr="00F7390D" w:rsidRDefault="0061605E" w:rsidP="0061605E">
            <w:pPr>
              <w:rPr>
                <w:szCs w:val="20"/>
              </w:rPr>
            </w:pPr>
          </w:p>
        </w:tc>
      </w:tr>
      <w:tr w:rsidR="0061605E" w:rsidRPr="00F7390D" w:rsidTr="0061605E">
        <w:trPr>
          <w:trHeight w:val="539"/>
        </w:trPr>
        <w:tc>
          <w:tcPr>
            <w:tcW w:w="1079" w:type="dxa"/>
          </w:tcPr>
          <w:p w:rsidR="0061605E" w:rsidRPr="00F7390D" w:rsidRDefault="0061605E" w:rsidP="0061605E">
            <w:pPr>
              <w:rPr>
                <w:szCs w:val="20"/>
              </w:rPr>
            </w:pPr>
            <w:r w:rsidRPr="00F7390D">
              <w:rPr>
                <w:szCs w:val="20"/>
              </w:rPr>
              <w:lastRenderedPageBreak/>
              <w:t>29</w:t>
            </w:r>
          </w:p>
        </w:tc>
        <w:tc>
          <w:tcPr>
            <w:tcW w:w="3164" w:type="dxa"/>
          </w:tcPr>
          <w:p w:rsidR="0061605E" w:rsidRPr="00F7390D" w:rsidRDefault="0061605E" w:rsidP="0061605E">
            <w:pPr>
              <w:rPr>
                <w:szCs w:val="20"/>
              </w:rPr>
            </w:pPr>
            <w:r w:rsidRPr="00F7390D">
              <w:rPr>
                <w:szCs w:val="20"/>
              </w:rPr>
              <w:t>Природные районы</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rsidRPr="00DB75CF">
              <w:rPr>
                <w:rFonts w:eastAsia="Calibri"/>
                <w:szCs w:val="20"/>
                <w:lang w:eastAsia="en-US"/>
              </w:rPr>
              <w:t>Проводить наблюдения за растительностью и живым миром своей местности для определения качества окружающей среды</w:t>
            </w:r>
            <w:r w:rsidRPr="00DB75CF">
              <w:rPr>
                <w:rFonts w:eastAsia="Calibri"/>
                <w:b/>
                <w:szCs w:val="20"/>
                <w:lang w:eastAsia="en-US"/>
              </w:rPr>
              <w:t>.</w:t>
            </w:r>
          </w:p>
          <w:p w:rsidR="0061605E" w:rsidRPr="00F7390D" w:rsidRDefault="0061605E" w:rsidP="0061605E">
            <w:pPr>
              <w:ind w:hanging="21"/>
              <w:rPr>
                <w:rFonts w:eastAsia="Calibri"/>
                <w:b/>
                <w:szCs w:val="20"/>
                <w:lang w:eastAsia="en-US"/>
              </w:rPr>
            </w:pPr>
            <w:r w:rsidRPr="00DB75CF">
              <w:rPr>
                <w:rFonts w:eastAsia="Calibri"/>
                <w:szCs w:val="20"/>
                <w:lang w:eastAsia="en-US"/>
              </w:rPr>
              <w:t>Северная, Центральная, Южная и Восточная Африка: особенности природы и хозяйственной деятельности, экологические проблемы</w:t>
            </w:r>
            <w:r w:rsidRPr="00DB75CF">
              <w:rPr>
                <w:rFonts w:eastAsia="Calibri"/>
                <w:b/>
                <w:szCs w:val="20"/>
                <w:lang w:eastAsia="en-US"/>
              </w:rPr>
              <w:t>.</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DB75CF" w:rsidRDefault="0061605E" w:rsidP="0061605E">
            <w:pPr>
              <w:ind w:hanging="21"/>
              <w:rPr>
                <w:rFonts w:eastAsia="Calibri"/>
                <w:szCs w:val="20"/>
                <w:lang w:eastAsia="en-US"/>
              </w:rPr>
            </w:pPr>
            <w:r w:rsidRPr="00DB75CF">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сопоставления тематических карт между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Составлять характеристики природных районов, оценивать степень нарушения природных комплексов.</w:t>
            </w:r>
          </w:p>
        </w:tc>
        <w:tc>
          <w:tcPr>
            <w:tcW w:w="1430" w:type="dxa"/>
          </w:tcPr>
          <w:p w:rsidR="0061605E" w:rsidRDefault="0061605E" w:rsidP="0061605E">
            <w:pPr>
              <w:rPr>
                <w:szCs w:val="20"/>
              </w:rPr>
            </w:pPr>
            <w:r>
              <w:rPr>
                <w:szCs w:val="20"/>
              </w:rPr>
              <w:t>текущий</w:t>
            </w:r>
          </w:p>
          <w:p w:rsidR="0061605E" w:rsidRPr="00F7390D" w:rsidRDefault="0061605E" w:rsidP="0061605E">
            <w:pPr>
              <w:rPr>
                <w:szCs w:val="20"/>
              </w:rPr>
            </w:pPr>
            <w:r w:rsidRPr="009D719C">
              <w:rPr>
                <w:szCs w:val="20"/>
              </w:rPr>
              <w:t>Мои географические исследования. Сообщения учащихся.</w:t>
            </w:r>
          </w:p>
        </w:tc>
        <w:tc>
          <w:tcPr>
            <w:tcW w:w="1745" w:type="dxa"/>
          </w:tcPr>
          <w:p w:rsidR="0061605E" w:rsidRPr="00F7390D" w:rsidRDefault="0061605E" w:rsidP="0061605E">
            <w:pPr>
              <w:rPr>
                <w:szCs w:val="20"/>
              </w:rPr>
            </w:pPr>
            <w:r>
              <w:rPr>
                <w:szCs w:val="20"/>
              </w:rPr>
              <w:t>п.23, номенклатура по теме «Африка»</w:t>
            </w:r>
          </w:p>
        </w:tc>
        <w:tc>
          <w:tcPr>
            <w:tcW w:w="1273" w:type="dxa"/>
          </w:tcPr>
          <w:p w:rsidR="0061605E" w:rsidRPr="00F7390D" w:rsidRDefault="0061605E" w:rsidP="0061605E">
            <w:pPr>
              <w:rPr>
                <w:szCs w:val="20"/>
              </w:rPr>
            </w:pPr>
            <w:r>
              <w:rPr>
                <w:szCs w:val="20"/>
              </w:rPr>
              <w:t>15.12</w:t>
            </w:r>
          </w:p>
        </w:tc>
        <w:tc>
          <w:tcPr>
            <w:tcW w:w="1263" w:type="dxa"/>
          </w:tcPr>
          <w:p w:rsidR="0061605E" w:rsidRPr="00F7390D" w:rsidRDefault="0061605E" w:rsidP="0061605E">
            <w:pPr>
              <w:rPr>
                <w:szCs w:val="20"/>
              </w:rPr>
            </w:pPr>
          </w:p>
        </w:tc>
      </w:tr>
      <w:tr w:rsidR="0061605E" w:rsidRPr="00F7390D" w:rsidTr="0061605E">
        <w:trPr>
          <w:trHeight w:val="539"/>
        </w:trPr>
        <w:tc>
          <w:tcPr>
            <w:tcW w:w="1079" w:type="dxa"/>
          </w:tcPr>
          <w:p w:rsidR="0061605E" w:rsidRPr="00F7390D" w:rsidRDefault="0061605E" w:rsidP="0061605E">
            <w:pPr>
              <w:rPr>
                <w:szCs w:val="20"/>
              </w:rPr>
            </w:pPr>
            <w:r w:rsidRPr="00F7390D">
              <w:rPr>
                <w:szCs w:val="20"/>
              </w:rPr>
              <w:t>30</w:t>
            </w:r>
          </w:p>
        </w:tc>
        <w:tc>
          <w:tcPr>
            <w:tcW w:w="3164" w:type="dxa"/>
          </w:tcPr>
          <w:p w:rsidR="0061605E" w:rsidRPr="00F7390D" w:rsidRDefault="0061605E" w:rsidP="0061605E">
            <w:pPr>
              <w:rPr>
                <w:szCs w:val="20"/>
              </w:rPr>
            </w:pPr>
            <w:r w:rsidRPr="00F7390D">
              <w:rPr>
                <w:szCs w:val="20"/>
              </w:rPr>
              <w:t xml:space="preserve">Человек на африканском пространстве. </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сравнивать разные части материка по плотности населения, расовому и этническому составу.</w:t>
            </w:r>
          </w:p>
          <w:p w:rsidR="0061605E" w:rsidRPr="00B82C39" w:rsidRDefault="0061605E" w:rsidP="0061605E">
            <w:pPr>
              <w:ind w:hanging="21"/>
              <w:rPr>
                <w:rFonts w:eastAsia="Calibri"/>
                <w:b/>
                <w:szCs w:val="20"/>
                <w:lang w:eastAsia="en-US"/>
              </w:rPr>
            </w:pPr>
            <w:r w:rsidRPr="00B82C39">
              <w:rPr>
                <w:szCs w:val="20"/>
              </w:rPr>
              <w:t>Численность и размещение населения. Расы, народы, языки, религии.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B82C39" w:rsidRDefault="0061605E" w:rsidP="0061605E">
            <w:pPr>
              <w:ind w:hanging="21"/>
              <w:rPr>
                <w:rFonts w:eastAsia="Calibri"/>
                <w:szCs w:val="20"/>
                <w:lang w:eastAsia="en-US"/>
              </w:rPr>
            </w:pPr>
            <w:r w:rsidRPr="00B82C39">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F7390D" w:rsidRDefault="0061605E" w:rsidP="0061605E">
            <w:pPr>
              <w:ind w:hanging="21"/>
              <w:rPr>
                <w:rFonts w:eastAsia="Calibri"/>
                <w:b/>
                <w:szCs w:val="20"/>
                <w:lang w:eastAsia="en-US"/>
              </w:rPr>
            </w:pPr>
            <w:r>
              <w:t xml:space="preserve">Устанавливать взаимосвязи на основе сопоставления тематических карт между </w:t>
            </w:r>
            <w:r>
              <w:lastRenderedPageBreak/>
              <w:t>особенностями рельефа и расселением населения.</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Находить дополнительную информацию о проблемах населения Африки.</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proofErr w:type="gramStart"/>
            <w:r w:rsidRPr="00B82C39">
              <w:rPr>
                <w:szCs w:val="20"/>
              </w:rPr>
              <w:t>Т-т</w:t>
            </w:r>
            <w:proofErr w:type="gramEnd"/>
            <w:r w:rsidRPr="00B82C39">
              <w:rPr>
                <w:szCs w:val="20"/>
              </w:rPr>
              <w:t xml:space="preserve"> с.43 -5-8, с.46-5-6</w:t>
            </w:r>
          </w:p>
          <w:p w:rsidR="0061605E" w:rsidRPr="00B82C39" w:rsidRDefault="0061605E" w:rsidP="0061605E">
            <w:pPr>
              <w:rPr>
                <w:szCs w:val="20"/>
              </w:rPr>
            </w:pPr>
            <w:r w:rsidRPr="009D719C">
              <w:rPr>
                <w:szCs w:val="20"/>
              </w:rPr>
              <w:t>Мои географические исследования.</w:t>
            </w:r>
          </w:p>
        </w:tc>
        <w:tc>
          <w:tcPr>
            <w:tcW w:w="1745" w:type="dxa"/>
          </w:tcPr>
          <w:p w:rsidR="0061605E" w:rsidRPr="00F7390D" w:rsidRDefault="0061605E" w:rsidP="0061605E">
            <w:pPr>
              <w:rPr>
                <w:szCs w:val="20"/>
              </w:rPr>
            </w:pPr>
            <w:r>
              <w:rPr>
                <w:szCs w:val="20"/>
              </w:rPr>
              <w:t>п.24,вопросы устно с.75</w:t>
            </w:r>
          </w:p>
        </w:tc>
        <w:tc>
          <w:tcPr>
            <w:tcW w:w="1273" w:type="dxa"/>
          </w:tcPr>
          <w:p w:rsidR="0061605E" w:rsidRPr="00F7390D" w:rsidRDefault="0061605E" w:rsidP="0061605E">
            <w:pPr>
              <w:rPr>
                <w:szCs w:val="20"/>
              </w:rPr>
            </w:pPr>
            <w:r>
              <w:rPr>
                <w:szCs w:val="20"/>
              </w:rPr>
              <w:t>17.12</w:t>
            </w:r>
          </w:p>
        </w:tc>
        <w:tc>
          <w:tcPr>
            <w:tcW w:w="1263" w:type="dxa"/>
          </w:tcPr>
          <w:p w:rsidR="0061605E" w:rsidRPr="00F7390D" w:rsidRDefault="0061605E" w:rsidP="0061605E">
            <w:pPr>
              <w:rPr>
                <w:szCs w:val="20"/>
              </w:rPr>
            </w:pPr>
          </w:p>
        </w:tc>
      </w:tr>
      <w:tr w:rsidR="0061605E" w:rsidRPr="00F7390D" w:rsidTr="0061605E">
        <w:trPr>
          <w:trHeight w:val="539"/>
        </w:trPr>
        <w:tc>
          <w:tcPr>
            <w:tcW w:w="1079" w:type="dxa"/>
          </w:tcPr>
          <w:p w:rsidR="0061605E" w:rsidRPr="00F7390D" w:rsidRDefault="0061605E" w:rsidP="0061605E">
            <w:pPr>
              <w:rPr>
                <w:szCs w:val="20"/>
              </w:rPr>
            </w:pPr>
            <w:r w:rsidRPr="00F7390D">
              <w:rPr>
                <w:szCs w:val="20"/>
              </w:rPr>
              <w:lastRenderedPageBreak/>
              <w:t>31</w:t>
            </w:r>
          </w:p>
        </w:tc>
        <w:tc>
          <w:tcPr>
            <w:tcW w:w="3164" w:type="dxa"/>
          </w:tcPr>
          <w:p w:rsidR="0061605E" w:rsidRPr="00F7390D" w:rsidRDefault="0061605E" w:rsidP="0061605E">
            <w:pPr>
              <w:rPr>
                <w:szCs w:val="20"/>
              </w:rPr>
            </w:pPr>
            <w:r w:rsidRPr="00F7390D">
              <w:rPr>
                <w:szCs w:val="20"/>
              </w:rPr>
              <w:t xml:space="preserve">Страны Африки. </w:t>
            </w:r>
            <w:proofErr w:type="gramStart"/>
            <w:r>
              <w:rPr>
                <w:b/>
                <w:szCs w:val="20"/>
              </w:rPr>
              <w:t>П</w:t>
            </w:r>
            <w:proofErr w:type="gramEnd"/>
            <w:r>
              <w:rPr>
                <w:b/>
                <w:szCs w:val="20"/>
              </w:rPr>
              <w:t>/</w:t>
            </w:r>
            <w:proofErr w:type="spellStart"/>
            <w:r>
              <w:rPr>
                <w:b/>
                <w:szCs w:val="20"/>
              </w:rPr>
              <w:t>р</w:t>
            </w:r>
            <w:proofErr w:type="spellEnd"/>
            <w:r>
              <w:rPr>
                <w:b/>
                <w:szCs w:val="20"/>
              </w:rPr>
              <w:t xml:space="preserve"> № 9«</w:t>
            </w:r>
            <w:r w:rsidRPr="00F7390D">
              <w:rPr>
                <w:b/>
                <w:szCs w:val="20"/>
              </w:rPr>
              <w:t>Описание природных условий, населения и хозяйственной жизни одной из африканских стран ( по выбору)</w:t>
            </w:r>
            <w:r>
              <w:rPr>
                <w:b/>
                <w:szCs w:val="20"/>
              </w:rPr>
              <w:t>»</w:t>
            </w:r>
            <w:r w:rsidRPr="00F7390D">
              <w:rPr>
                <w:b/>
                <w:szCs w:val="20"/>
              </w:rPr>
              <w:t xml:space="preserve">. </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черты страны</w:t>
            </w:r>
          </w:p>
          <w:p w:rsidR="0061605E" w:rsidRPr="001D20A3" w:rsidRDefault="0061605E" w:rsidP="0061605E">
            <w:pPr>
              <w:ind w:hanging="21"/>
              <w:rPr>
                <w:rFonts w:eastAsia="Calibri"/>
                <w:b/>
                <w:szCs w:val="20"/>
                <w:lang w:eastAsia="en-US"/>
              </w:rPr>
            </w:pPr>
            <w:r w:rsidRPr="001D20A3">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2002F5" w:rsidRDefault="0061605E" w:rsidP="0061605E">
            <w:pPr>
              <w:ind w:hanging="21"/>
              <w:rPr>
                <w:rFonts w:eastAsia="Calibri"/>
                <w:szCs w:val="20"/>
                <w:lang w:eastAsia="en-US"/>
              </w:rPr>
            </w:pPr>
            <w:r w:rsidRPr="002002F5">
              <w:rPr>
                <w:rFonts w:eastAsia="Calibri"/>
                <w:szCs w:val="20"/>
                <w:lang w:eastAsia="en-US"/>
              </w:rPr>
              <w:t>Готовить и обсуждать сообщения об особенностях населения и о хозяйственной деятельности страны.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Pr="00F7390D" w:rsidRDefault="0061605E" w:rsidP="0061605E">
            <w:pPr>
              <w:rPr>
                <w:szCs w:val="20"/>
              </w:rPr>
            </w:pPr>
            <w:r>
              <w:rPr>
                <w:szCs w:val="20"/>
              </w:rPr>
              <w:t>текущий</w:t>
            </w:r>
          </w:p>
        </w:tc>
        <w:tc>
          <w:tcPr>
            <w:tcW w:w="1745" w:type="dxa"/>
          </w:tcPr>
          <w:p w:rsidR="0061605E" w:rsidRPr="00F7390D" w:rsidRDefault="0061605E" w:rsidP="0061605E">
            <w:pPr>
              <w:rPr>
                <w:szCs w:val="20"/>
              </w:rPr>
            </w:pPr>
            <w:r>
              <w:rPr>
                <w:szCs w:val="20"/>
              </w:rPr>
              <w:t xml:space="preserve">п.25, </w:t>
            </w:r>
            <w:proofErr w:type="spellStart"/>
            <w:r>
              <w:rPr>
                <w:szCs w:val="20"/>
              </w:rPr>
              <w:t>повт</w:t>
            </w:r>
            <w:proofErr w:type="spellEnd"/>
            <w:r>
              <w:rPr>
                <w:szCs w:val="20"/>
              </w:rPr>
              <w:t>. тему «Африка»</w:t>
            </w:r>
          </w:p>
        </w:tc>
        <w:tc>
          <w:tcPr>
            <w:tcW w:w="1273" w:type="dxa"/>
          </w:tcPr>
          <w:p w:rsidR="0061605E" w:rsidRPr="00F7390D" w:rsidRDefault="0061605E" w:rsidP="0061605E">
            <w:pPr>
              <w:rPr>
                <w:szCs w:val="20"/>
              </w:rPr>
            </w:pPr>
            <w:r>
              <w:rPr>
                <w:szCs w:val="20"/>
              </w:rPr>
              <w:t>22.12</w:t>
            </w:r>
          </w:p>
        </w:tc>
        <w:tc>
          <w:tcPr>
            <w:tcW w:w="1263" w:type="dxa"/>
          </w:tcPr>
          <w:p w:rsidR="0061605E" w:rsidRPr="00F7390D" w:rsidRDefault="0061605E" w:rsidP="0061605E">
            <w:pPr>
              <w:rPr>
                <w:szCs w:val="20"/>
              </w:rPr>
            </w:pPr>
          </w:p>
        </w:tc>
      </w:tr>
      <w:tr w:rsidR="0061605E" w:rsidRPr="00F7390D" w:rsidTr="0061605E">
        <w:trPr>
          <w:trHeight w:val="539"/>
        </w:trPr>
        <w:tc>
          <w:tcPr>
            <w:tcW w:w="1079" w:type="dxa"/>
          </w:tcPr>
          <w:p w:rsidR="0061605E" w:rsidRPr="00F7390D" w:rsidRDefault="0061605E" w:rsidP="0061605E">
            <w:pPr>
              <w:rPr>
                <w:b/>
                <w:szCs w:val="20"/>
              </w:rPr>
            </w:pPr>
            <w:r w:rsidRPr="00F7390D">
              <w:rPr>
                <w:szCs w:val="20"/>
              </w:rPr>
              <w:t>32</w:t>
            </w:r>
          </w:p>
        </w:tc>
        <w:tc>
          <w:tcPr>
            <w:tcW w:w="3164" w:type="dxa"/>
          </w:tcPr>
          <w:p w:rsidR="0061605E" w:rsidRPr="00F7390D" w:rsidRDefault="0061605E" w:rsidP="0061605E">
            <w:pPr>
              <w:rPr>
                <w:szCs w:val="20"/>
              </w:rPr>
            </w:pPr>
            <w:r w:rsidRPr="00F7390D">
              <w:rPr>
                <w:b/>
                <w:szCs w:val="20"/>
              </w:rPr>
              <w:t xml:space="preserve">Обобщающий урок по теме «Африка». </w:t>
            </w:r>
          </w:p>
        </w:tc>
        <w:tc>
          <w:tcPr>
            <w:tcW w:w="1115" w:type="dxa"/>
          </w:tcPr>
          <w:p w:rsidR="0061605E" w:rsidRPr="00F7390D"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Pr="00FD36BC" w:rsidRDefault="0061605E" w:rsidP="0061605E">
            <w:pPr>
              <w:ind w:hanging="21"/>
              <w:rPr>
                <w:rFonts w:eastAsia="Calibri"/>
                <w:b/>
                <w:szCs w:val="20"/>
                <w:lang w:eastAsia="en-US"/>
              </w:rPr>
            </w:pPr>
            <w:r w:rsidRPr="00FD36BC">
              <w:rPr>
                <w:szCs w:val="20"/>
              </w:rPr>
              <w:t>Повторить основные термины раздела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FD36BC" w:rsidRDefault="0061605E" w:rsidP="0061605E">
            <w:pPr>
              <w:ind w:hanging="21"/>
              <w:rPr>
                <w:rFonts w:eastAsia="Calibri"/>
                <w:szCs w:val="20"/>
                <w:lang w:eastAsia="en-US"/>
              </w:rPr>
            </w:pPr>
            <w:r w:rsidRPr="00FD36BC">
              <w:rPr>
                <w:rFonts w:eastAsia="Calibri"/>
                <w:szCs w:val="20"/>
                <w:lang w:eastAsia="en-US"/>
              </w:rPr>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rsidRPr="004F7DEA">
              <w:rPr>
                <w:szCs w:val="20"/>
              </w:rPr>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1605E" w:rsidRDefault="0061605E" w:rsidP="0061605E">
            <w:pPr>
              <w:rPr>
                <w:szCs w:val="20"/>
              </w:rPr>
            </w:pPr>
            <w:r>
              <w:rPr>
                <w:szCs w:val="20"/>
              </w:rPr>
              <w:t>итоговый</w:t>
            </w:r>
          </w:p>
          <w:p w:rsidR="0061605E" w:rsidRPr="00F7390D" w:rsidRDefault="0061605E" w:rsidP="0061605E">
            <w:pPr>
              <w:rPr>
                <w:szCs w:val="20"/>
              </w:rPr>
            </w:pPr>
            <w:proofErr w:type="spellStart"/>
            <w:r w:rsidRPr="002002F5">
              <w:rPr>
                <w:szCs w:val="20"/>
              </w:rPr>
              <w:t>Контр</w:t>
            </w:r>
            <w:proofErr w:type="gramStart"/>
            <w:r w:rsidRPr="002002F5">
              <w:rPr>
                <w:szCs w:val="20"/>
              </w:rPr>
              <w:t>.р</w:t>
            </w:r>
            <w:proofErr w:type="gramEnd"/>
            <w:r w:rsidRPr="002002F5">
              <w:rPr>
                <w:szCs w:val="20"/>
              </w:rPr>
              <w:t>абота</w:t>
            </w:r>
            <w:proofErr w:type="spellEnd"/>
          </w:p>
        </w:tc>
        <w:tc>
          <w:tcPr>
            <w:tcW w:w="1745" w:type="dxa"/>
          </w:tcPr>
          <w:p w:rsidR="0061605E" w:rsidRPr="00F7390D" w:rsidRDefault="0061605E" w:rsidP="0061605E">
            <w:pPr>
              <w:rPr>
                <w:szCs w:val="20"/>
              </w:rPr>
            </w:pPr>
            <w:r>
              <w:rPr>
                <w:szCs w:val="20"/>
              </w:rPr>
              <w:t>проект «Викторина по теме «Африка»»</w:t>
            </w:r>
          </w:p>
        </w:tc>
        <w:tc>
          <w:tcPr>
            <w:tcW w:w="1273" w:type="dxa"/>
          </w:tcPr>
          <w:p w:rsidR="0061605E" w:rsidRPr="00F7390D" w:rsidRDefault="0061605E" w:rsidP="0061605E">
            <w:pPr>
              <w:rPr>
                <w:szCs w:val="20"/>
              </w:rPr>
            </w:pPr>
            <w:r>
              <w:rPr>
                <w:szCs w:val="20"/>
              </w:rPr>
              <w:t>24.12</w:t>
            </w:r>
          </w:p>
        </w:tc>
        <w:tc>
          <w:tcPr>
            <w:tcW w:w="1263" w:type="dxa"/>
          </w:tcPr>
          <w:p w:rsidR="0061605E" w:rsidRPr="00F7390D" w:rsidRDefault="0061605E" w:rsidP="0061605E">
            <w:pPr>
              <w:rPr>
                <w:szCs w:val="20"/>
              </w:rPr>
            </w:pPr>
          </w:p>
        </w:tc>
      </w:tr>
      <w:tr w:rsidR="0061605E" w:rsidRPr="00F7390D" w:rsidTr="0061605E">
        <w:trPr>
          <w:trHeight w:val="539"/>
        </w:trPr>
        <w:tc>
          <w:tcPr>
            <w:tcW w:w="16438" w:type="dxa"/>
            <w:gridSpan w:val="8"/>
          </w:tcPr>
          <w:p w:rsidR="0061605E" w:rsidRPr="00FD36BC" w:rsidRDefault="0061605E" w:rsidP="0061605E">
            <w:pPr>
              <w:jc w:val="center"/>
              <w:rPr>
                <w:b/>
                <w:szCs w:val="20"/>
              </w:rPr>
            </w:pPr>
            <w:r>
              <w:rPr>
                <w:rFonts w:eastAsia="TimesNewRoman"/>
                <w:b/>
                <w:szCs w:val="20"/>
                <w:lang w:eastAsia="en-US"/>
              </w:rPr>
              <w:t>Тема 5: Южная Америка (</w:t>
            </w:r>
            <w:r w:rsidRPr="00FD36BC">
              <w:rPr>
                <w:rFonts w:eastAsia="TimesNewRoman"/>
                <w:b/>
                <w:szCs w:val="20"/>
                <w:lang w:eastAsia="en-US"/>
              </w:rPr>
              <w:t>6 часов)</w:t>
            </w: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t>33</w:t>
            </w:r>
          </w:p>
        </w:tc>
        <w:tc>
          <w:tcPr>
            <w:tcW w:w="3164" w:type="dxa"/>
          </w:tcPr>
          <w:p w:rsidR="0061605E" w:rsidRPr="00FD36BC" w:rsidRDefault="0061605E" w:rsidP="0061605E">
            <w:pPr>
              <w:spacing w:line="100" w:lineRule="atLeast"/>
              <w:rPr>
                <w:szCs w:val="20"/>
              </w:rPr>
            </w:pPr>
            <w:r w:rsidRPr="00FD36BC">
              <w:rPr>
                <w:szCs w:val="20"/>
              </w:rPr>
              <w:t xml:space="preserve">Особенности природы </w:t>
            </w:r>
            <w:proofErr w:type="gramStart"/>
            <w:r>
              <w:rPr>
                <w:b/>
                <w:szCs w:val="20"/>
              </w:rPr>
              <w:t>П</w:t>
            </w:r>
            <w:proofErr w:type="gramEnd"/>
            <w:r>
              <w:rPr>
                <w:b/>
                <w:szCs w:val="20"/>
              </w:rPr>
              <w:t>/</w:t>
            </w:r>
            <w:proofErr w:type="spellStart"/>
            <w:r>
              <w:rPr>
                <w:b/>
                <w:szCs w:val="20"/>
              </w:rPr>
              <w:t>р</w:t>
            </w:r>
            <w:proofErr w:type="spellEnd"/>
            <w:r>
              <w:rPr>
                <w:b/>
                <w:szCs w:val="20"/>
              </w:rPr>
              <w:t xml:space="preserve"> № 10 «</w:t>
            </w:r>
            <w:r w:rsidRPr="00FD36BC">
              <w:rPr>
                <w:b/>
                <w:szCs w:val="20"/>
              </w:rPr>
              <w:t>Определение по кар</w:t>
            </w:r>
            <w:r>
              <w:rPr>
                <w:b/>
                <w:szCs w:val="20"/>
              </w:rPr>
              <w:t>там  черт сходства и различия ГП</w:t>
            </w:r>
            <w:r w:rsidRPr="00FD36BC">
              <w:rPr>
                <w:b/>
                <w:szCs w:val="20"/>
              </w:rPr>
              <w:t xml:space="preserve"> Африки и Ю. Америки</w:t>
            </w:r>
            <w:r>
              <w:rPr>
                <w:b/>
                <w:szCs w:val="20"/>
              </w:rPr>
              <w:t>»</w:t>
            </w:r>
            <w:r w:rsidRPr="00FD36BC">
              <w:rPr>
                <w:b/>
                <w:szCs w:val="20"/>
              </w:rPr>
              <w:t>.</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Pr="00FD36BC" w:rsidRDefault="0061605E" w:rsidP="0061605E">
            <w:pPr>
              <w:ind w:hanging="21"/>
              <w:rPr>
                <w:rFonts w:eastAsia="Calibri"/>
                <w:b/>
                <w:szCs w:val="20"/>
                <w:lang w:eastAsia="en-US"/>
              </w:rPr>
            </w:pPr>
            <w:r w:rsidRPr="00FD36BC">
              <w:rPr>
                <w:szCs w:val="20"/>
              </w:rPr>
              <w:t>Повторить основные термины раздела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FD36BC" w:rsidRDefault="0061605E" w:rsidP="0061605E">
            <w:pPr>
              <w:ind w:hanging="21"/>
              <w:rPr>
                <w:rFonts w:eastAsia="Calibri"/>
                <w:szCs w:val="20"/>
                <w:lang w:eastAsia="en-US"/>
              </w:rPr>
            </w:pPr>
            <w:r w:rsidRPr="00FD36BC">
              <w:rPr>
                <w:rFonts w:eastAsia="Calibri"/>
                <w:szCs w:val="20"/>
                <w:lang w:eastAsia="en-US"/>
              </w:rPr>
              <w:lastRenderedPageBreak/>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rsidRPr="004F7DEA">
              <w:rPr>
                <w:szCs w:val="20"/>
              </w:rPr>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r w:rsidRPr="00890474">
              <w:rPr>
                <w:szCs w:val="20"/>
              </w:rPr>
              <w:t xml:space="preserve">Оценочная </w:t>
            </w:r>
            <w:proofErr w:type="spellStart"/>
            <w:proofErr w:type="gramStart"/>
            <w:r w:rsidRPr="00890474">
              <w:rPr>
                <w:szCs w:val="20"/>
              </w:rPr>
              <w:t>п</w:t>
            </w:r>
            <w:proofErr w:type="spellEnd"/>
            <w:proofErr w:type="gramEnd"/>
            <w:r w:rsidRPr="00890474">
              <w:rPr>
                <w:szCs w:val="20"/>
              </w:rPr>
              <w:t xml:space="preserve">/р. </w:t>
            </w:r>
          </w:p>
          <w:p w:rsidR="0061605E" w:rsidRPr="00890474" w:rsidRDefault="0061605E" w:rsidP="0061605E">
            <w:pPr>
              <w:rPr>
                <w:szCs w:val="20"/>
              </w:rPr>
            </w:pPr>
            <w:r w:rsidRPr="00890474">
              <w:rPr>
                <w:szCs w:val="20"/>
              </w:rPr>
              <w:t xml:space="preserve"> К/к: с. 22-1-3. Мои географические </w:t>
            </w:r>
            <w:r w:rsidRPr="00890474">
              <w:rPr>
                <w:szCs w:val="20"/>
              </w:rPr>
              <w:lastRenderedPageBreak/>
              <w:t>исследования</w:t>
            </w:r>
          </w:p>
        </w:tc>
        <w:tc>
          <w:tcPr>
            <w:tcW w:w="1745" w:type="dxa"/>
          </w:tcPr>
          <w:p w:rsidR="0061605E" w:rsidRPr="00FD36BC" w:rsidRDefault="0061605E" w:rsidP="0061605E">
            <w:pPr>
              <w:rPr>
                <w:szCs w:val="20"/>
              </w:rPr>
            </w:pPr>
            <w:r>
              <w:rPr>
                <w:szCs w:val="20"/>
              </w:rPr>
              <w:lastRenderedPageBreak/>
              <w:t>п.26, выучить номенклатуру по теме «Южная Америка»</w:t>
            </w:r>
          </w:p>
        </w:tc>
        <w:tc>
          <w:tcPr>
            <w:tcW w:w="1273" w:type="dxa"/>
          </w:tcPr>
          <w:p w:rsidR="0061605E" w:rsidRPr="00FD36BC" w:rsidRDefault="0061605E" w:rsidP="0061605E">
            <w:pPr>
              <w:rPr>
                <w:szCs w:val="20"/>
              </w:rPr>
            </w:pPr>
            <w:r>
              <w:rPr>
                <w:szCs w:val="20"/>
              </w:rPr>
              <w:t>29.12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lastRenderedPageBreak/>
              <w:t>34</w:t>
            </w:r>
          </w:p>
        </w:tc>
        <w:tc>
          <w:tcPr>
            <w:tcW w:w="3164" w:type="dxa"/>
          </w:tcPr>
          <w:p w:rsidR="0061605E" w:rsidRPr="00AF2691" w:rsidRDefault="0061605E" w:rsidP="0061605E">
            <w:pPr>
              <w:spacing w:line="100" w:lineRule="atLeast"/>
              <w:rPr>
                <w:b/>
                <w:szCs w:val="20"/>
              </w:rPr>
            </w:pPr>
            <w:r w:rsidRPr="00AF2691">
              <w:rPr>
                <w:b/>
                <w:szCs w:val="20"/>
              </w:rPr>
              <w:t>3 четверть</w:t>
            </w:r>
          </w:p>
          <w:p w:rsidR="0061605E" w:rsidRPr="00FD36BC" w:rsidRDefault="0061605E" w:rsidP="0061605E">
            <w:pPr>
              <w:spacing w:line="100" w:lineRule="atLeast"/>
              <w:rPr>
                <w:szCs w:val="20"/>
              </w:rPr>
            </w:pPr>
            <w:r w:rsidRPr="00FD36BC">
              <w:rPr>
                <w:szCs w:val="20"/>
              </w:rPr>
              <w:t xml:space="preserve">Особенности природы </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Южной Америки.</w:t>
            </w:r>
          </w:p>
          <w:p w:rsidR="0061605E" w:rsidRPr="00890474" w:rsidRDefault="0061605E" w:rsidP="0061605E">
            <w:pPr>
              <w:ind w:hanging="21"/>
              <w:rPr>
                <w:rFonts w:eastAsia="Calibri"/>
                <w:b/>
                <w:szCs w:val="20"/>
                <w:lang w:eastAsia="en-US"/>
              </w:rPr>
            </w:pPr>
            <w:r w:rsidRPr="00890474">
              <w:rPr>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 xml:space="preserve">Устанавливать взаимосвязи на основе анализа и сопоставления тематических карт Южной </w:t>
            </w:r>
            <w:proofErr w:type="spellStart"/>
            <w:r>
              <w:t>Америки</w:t>
            </w:r>
            <w:r w:rsidRPr="00F7390D">
              <w:rPr>
                <w:rFonts w:eastAsia="Calibri"/>
                <w:b/>
                <w:szCs w:val="20"/>
                <w:lang w:eastAsia="en-US"/>
              </w:rPr>
              <w:t>Регулятивные</w:t>
            </w:r>
            <w:proofErr w:type="spellEnd"/>
            <w:r w:rsidRPr="00F7390D">
              <w:rPr>
                <w:rFonts w:eastAsia="Calibri"/>
                <w:b/>
                <w:szCs w:val="20"/>
                <w:lang w:eastAsia="en-US"/>
              </w:rPr>
              <w:t xml:space="preserve"> УУД:</w:t>
            </w:r>
          </w:p>
          <w:p w:rsidR="0061605E" w:rsidRPr="00FD36BC" w:rsidRDefault="0061605E" w:rsidP="0061605E">
            <w:pPr>
              <w:ind w:hanging="21"/>
              <w:rPr>
                <w:rFonts w:eastAsia="Calibri"/>
                <w:b/>
                <w:szCs w:val="20"/>
                <w:lang w:eastAsia="en-US"/>
              </w:rPr>
            </w:pPr>
            <w:r w:rsidRPr="004F7DEA">
              <w:rPr>
                <w:szCs w:val="20"/>
              </w:rPr>
              <w:t>способность к самостоятельному приобретению  новых знаний и практических умений; умения управлять своей познавательной деятельностью</w:t>
            </w:r>
          </w:p>
        </w:tc>
        <w:tc>
          <w:tcPr>
            <w:tcW w:w="1430" w:type="dxa"/>
          </w:tcPr>
          <w:p w:rsidR="0061605E" w:rsidRPr="00FD36BC" w:rsidRDefault="0061605E" w:rsidP="0061605E">
            <w:pPr>
              <w:rPr>
                <w:szCs w:val="20"/>
              </w:rPr>
            </w:pPr>
            <w:r>
              <w:rPr>
                <w:szCs w:val="20"/>
              </w:rPr>
              <w:t>текущий</w:t>
            </w:r>
          </w:p>
        </w:tc>
        <w:tc>
          <w:tcPr>
            <w:tcW w:w="1745" w:type="dxa"/>
          </w:tcPr>
          <w:p w:rsidR="0061605E" w:rsidRPr="00FD36BC" w:rsidRDefault="0061605E" w:rsidP="0061605E">
            <w:pPr>
              <w:rPr>
                <w:szCs w:val="20"/>
              </w:rPr>
            </w:pPr>
            <w:proofErr w:type="spellStart"/>
            <w:r>
              <w:rPr>
                <w:szCs w:val="20"/>
              </w:rPr>
              <w:t>повт</w:t>
            </w:r>
            <w:proofErr w:type="spellEnd"/>
            <w:r>
              <w:rPr>
                <w:szCs w:val="20"/>
              </w:rPr>
              <w:t xml:space="preserve">. п. 26, знать особенности природы, </w:t>
            </w:r>
            <w:proofErr w:type="spellStart"/>
            <w:r>
              <w:rPr>
                <w:szCs w:val="20"/>
              </w:rPr>
              <w:t>индив</w:t>
            </w:r>
            <w:proofErr w:type="spellEnd"/>
            <w:r>
              <w:rPr>
                <w:szCs w:val="20"/>
              </w:rPr>
              <w:t>. сообщения «</w:t>
            </w:r>
            <w:proofErr w:type="spellStart"/>
            <w:r>
              <w:rPr>
                <w:szCs w:val="20"/>
              </w:rPr>
              <w:t>Амазония</w:t>
            </w:r>
            <w:proofErr w:type="spellEnd"/>
            <w:r>
              <w:rPr>
                <w:szCs w:val="20"/>
              </w:rPr>
              <w:t>»</w:t>
            </w:r>
          </w:p>
        </w:tc>
        <w:tc>
          <w:tcPr>
            <w:tcW w:w="1273" w:type="dxa"/>
          </w:tcPr>
          <w:p w:rsidR="0061605E" w:rsidRPr="00FD36BC" w:rsidRDefault="0061605E" w:rsidP="0061605E">
            <w:pPr>
              <w:rPr>
                <w:szCs w:val="20"/>
              </w:rPr>
            </w:pPr>
            <w:r>
              <w:rPr>
                <w:szCs w:val="20"/>
              </w:rPr>
              <w:t>12.01</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t>35</w:t>
            </w:r>
          </w:p>
        </w:tc>
        <w:tc>
          <w:tcPr>
            <w:tcW w:w="3164" w:type="dxa"/>
          </w:tcPr>
          <w:p w:rsidR="0061605E" w:rsidRPr="00FD36BC" w:rsidRDefault="0061605E" w:rsidP="0061605E">
            <w:pPr>
              <w:spacing w:line="100" w:lineRule="atLeast"/>
              <w:rPr>
                <w:szCs w:val="20"/>
              </w:rPr>
            </w:pPr>
            <w:r w:rsidRPr="00FD36BC">
              <w:rPr>
                <w:szCs w:val="20"/>
              </w:rPr>
              <w:t>Равнинный Восток</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районов  Южной Америки, оценивать степень нарушения природных комплексов в результате хозяйственной деятельности.</w:t>
            </w:r>
          </w:p>
          <w:p w:rsidR="0061605E" w:rsidRDefault="0061605E" w:rsidP="0061605E">
            <w:pPr>
              <w:ind w:hanging="21"/>
              <w:rPr>
                <w:rFonts w:eastAsia="Calibri"/>
                <w:b/>
                <w:szCs w:val="20"/>
                <w:lang w:eastAsia="en-US"/>
              </w:rPr>
            </w:pPr>
            <w:proofErr w:type="spellStart"/>
            <w:r>
              <w:t>Амазония</w:t>
            </w:r>
            <w:proofErr w:type="spellEnd"/>
            <w:r>
              <w:t xml:space="preserve">, равнина Ориноко, Бразильское и </w:t>
            </w:r>
            <w:proofErr w:type="spellStart"/>
            <w:r>
              <w:t>Гвианское</w:t>
            </w:r>
            <w:proofErr w:type="spellEnd"/>
            <w:r>
              <w:t xml:space="preserve"> плоскогорье, Внутренние равнины и Пампа, </w:t>
            </w:r>
            <w:proofErr w:type="spellStart"/>
            <w:r>
              <w:t>Патагония</w:t>
            </w:r>
            <w:proofErr w:type="spellEnd"/>
            <w:r>
              <w:t>: особенности природы и хозяйственной деятельности, экологические проблемы.</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 xml:space="preserve">Устанавливать взаимосвязи на основе анализа и сопоставления тематических карт Южной Америки между природной зональностью </w:t>
            </w:r>
            <w:r>
              <w:lastRenderedPageBreak/>
              <w:t>равнинного Востока и размещением населения,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Составить схему «Значение лесов </w:t>
            </w:r>
            <w:proofErr w:type="spellStart"/>
            <w:r>
              <w:t>Амазонии</w:t>
            </w:r>
            <w:proofErr w:type="spellEnd"/>
            <w:r>
              <w:t xml:space="preserve"> для природы Земли»</w:t>
            </w:r>
          </w:p>
        </w:tc>
        <w:tc>
          <w:tcPr>
            <w:tcW w:w="1430" w:type="dxa"/>
          </w:tcPr>
          <w:p w:rsidR="0061605E" w:rsidRDefault="0061605E" w:rsidP="0061605E">
            <w:pPr>
              <w:rPr>
                <w:szCs w:val="20"/>
              </w:rPr>
            </w:pPr>
            <w:r>
              <w:rPr>
                <w:szCs w:val="20"/>
              </w:rPr>
              <w:lastRenderedPageBreak/>
              <w:t>текущий</w:t>
            </w:r>
          </w:p>
          <w:p w:rsidR="0061605E" w:rsidRPr="00DA02BE" w:rsidRDefault="0061605E" w:rsidP="0061605E">
            <w:pPr>
              <w:rPr>
                <w:szCs w:val="20"/>
              </w:rPr>
            </w:pPr>
            <w:r w:rsidRPr="00DA02BE">
              <w:rPr>
                <w:szCs w:val="20"/>
              </w:rPr>
              <w:t>Сообщения учащихся. Мои географические исследования</w:t>
            </w:r>
          </w:p>
        </w:tc>
        <w:tc>
          <w:tcPr>
            <w:tcW w:w="1745" w:type="dxa"/>
          </w:tcPr>
          <w:p w:rsidR="0061605E" w:rsidRPr="00FD36BC" w:rsidRDefault="0061605E" w:rsidP="0061605E">
            <w:pPr>
              <w:rPr>
                <w:szCs w:val="20"/>
              </w:rPr>
            </w:pPr>
            <w:r>
              <w:rPr>
                <w:szCs w:val="20"/>
              </w:rPr>
              <w:t xml:space="preserve">п.27, </w:t>
            </w:r>
            <w:proofErr w:type="spellStart"/>
            <w:proofErr w:type="gramStart"/>
            <w:r>
              <w:rPr>
                <w:szCs w:val="20"/>
              </w:rPr>
              <w:t>сообщения-презентация</w:t>
            </w:r>
            <w:proofErr w:type="spellEnd"/>
            <w:proofErr w:type="gramEnd"/>
            <w:r>
              <w:rPr>
                <w:szCs w:val="20"/>
              </w:rPr>
              <w:t xml:space="preserve"> «Анды»</w:t>
            </w:r>
          </w:p>
        </w:tc>
        <w:tc>
          <w:tcPr>
            <w:tcW w:w="1273" w:type="dxa"/>
          </w:tcPr>
          <w:p w:rsidR="0061605E" w:rsidRPr="00FD36BC" w:rsidRDefault="0061605E" w:rsidP="0061605E">
            <w:pPr>
              <w:rPr>
                <w:szCs w:val="20"/>
              </w:rPr>
            </w:pPr>
            <w:r>
              <w:rPr>
                <w:szCs w:val="20"/>
              </w:rPr>
              <w:t>14.01</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lastRenderedPageBreak/>
              <w:t>36</w:t>
            </w:r>
          </w:p>
        </w:tc>
        <w:tc>
          <w:tcPr>
            <w:tcW w:w="3164" w:type="dxa"/>
          </w:tcPr>
          <w:p w:rsidR="0061605E" w:rsidRPr="00FD36BC" w:rsidRDefault="0061605E" w:rsidP="0061605E">
            <w:pPr>
              <w:spacing w:line="100" w:lineRule="atLeast"/>
              <w:rPr>
                <w:szCs w:val="20"/>
              </w:rPr>
            </w:pPr>
            <w:r w:rsidRPr="00FD36BC">
              <w:rPr>
                <w:szCs w:val="20"/>
              </w:rPr>
              <w:t>Анды</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Default="0061605E" w:rsidP="0061605E">
            <w:pPr>
              <w:ind w:hanging="21"/>
              <w:rPr>
                <w:rFonts w:eastAsia="Calibri"/>
                <w:b/>
                <w:szCs w:val="20"/>
                <w:lang w:eastAsia="en-US"/>
              </w:rPr>
            </w:pPr>
            <w:r>
              <w:t>Северные Анды, Центральные Анды, Южные Анды: особенности природы 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иллюстративного материала и тематических карт Южной Америки между  положением подножий Анд в той или иной природной зоне и особенностями высотной поясности.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Составлять характеристики природных районов Анд, оценивать возможности жизни и хозяйственной деятельности в разных частях горной системы.</w:t>
            </w:r>
          </w:p>
        </w:tc>
        <w:tc>
          <w:tcPr>
            <w:tcW w:w="1430" w:type="dxa"/>
          </w:tcPr>
          <w:p w:rsidR="0061605E" w:rsidRDefault="0061605E" w:rsidP="0061605E">
            <w:pPr>
              <w:rPr>
                <w:szCs w:val="20"/>
              </w:rPr>
            </w:pPr>
            <w:r>
              <w:rPr>
                <w:szCs w:val="20"/>
              </w:rPr>
              <w:t>текущий</w:t>
            </w:r>
          </w:p>
          <w:p w:rsidR="0061605E" w:rsidRPr="00BF5E48" w:rsidRDefault="0061605E" w:rsidP="0061605E">
            <w:pPr>
              <w:rPr>
                <w:szCs w:val="20"/>
              </w:rPr>
            </w:pPr>
            <w:r w:rsidRPr="00BF5E48">
              <w:rPr>
                <w:szCs w:val="20"/>
              </w:rPr>
              <w:t>Работа с текстом, картами. Мои геогр. исследования</w:t>
            </w:r>
          </w:p>
        </w:tc>
        <w:tc>
          <w:tcPr>
            <w:tcW w:w="1745" w:type="dxa"/>
          </w:tcPr>
          <w:p w:rsidR="0061605E" w:rsidRPr="00FD36BC" w:rsidRDefault="0061605E" w:rsidP="0061605E">
            <w:pPr>
              <w:rPr>
                <w:szCs w:val="20"/>
              </w:rPr>
            </w:pPr>
            <w:r>
              <w:rPr>
                <w:szCs w:val="20"/>
              </w:rPr>
              <w:t>п.28, по желанию проект «Народы Африки»</w:t>
            </w:r>
          </w:p>
        </w:tc>
        <w:tc>
          <w:tcPr>
            <w:tcW w:w="1273" w:type="dxa"/>
          </w:tcPr>
          <w:p w:rsidR="0061605E" w:rsidRPr="00FD36BC" w:rsidRDefault="0061605E" w:rsidP="0061605E">
            <w:pPr>
              <w:rPr>
                <w:szCs w:val="20"/>
              </w:rPr>
            </w:pPr>
            <w:r>
              <w:rPr>
                <w:szCs w:val="20"/>
              </w:rPr>
              <w:t>19.01</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t>37</w:t>
            </w:r>
          </w:p>
        </w:tc>
        <w:tc>
          <w:tcPr>
            <w:tcW w:w="3164" w:type="dxa"/>
          </w:tcPr>
          <w:p w:rsidR="0061605E" w:rsidRPr="00FD36BC" w:rsidRDefault="0061605E" w:rsidP="0061605E">
            <w:pPr>
              <w:spacing w:line="100" w:lineRule="atLeast"/>
              <w:rPr>
                <w:szCs w:val="20"/>
              </w:rPr>
            </w:pPr>
            <w:r w:rsidRPr="00FD36BC">
              <w:rPr>
                <w:szCs w:val="20"/>
              </w:rPr>
              <w:t>Человек на южноамериканском пространстве</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статистические данные.</w:t>
            </w:r>
          </w:p>
          <w:p w:rsidR="0061605E" w:rsidRPr="000D7017" w:rsidRDefault="0061605E" w:rsidP="0061605E">
            <w:pPr>
              <w:ind w:hanging="21"/>
              <w:rPr>
                <w:rFonts w:eastAsia="Calibri"/>
                <w:b/>
                <w:szCs w:val="20"/>
                <w:lang w:eastAsia="en-US"/>
              </w:rPr>
            </w:pPr>
            <w:r>
              <w:t>Численность и размещение населения. Расы, народы,  языки,  религии. Политическая карта Южной Америки.</w:t>
            </w:r>
          </w:p>
          <w:p w:rsidR="0061605E" w:rsidRPr="000D7017" w:rsidRDefault="0061605E" w:rsidP="0061605E">
            <w:pPr>
              <w:ind w:hanging="21"/>
              <w:rPr>
                <w:rFonts w:eastAsia="Calibri"/>
                <w:b/>
                <w:szCs w:val="20"/>
                <w:lang w:eastAsia="en-US"/>
              </w:rPr>
            </w:pPr>
            <w:r w:rsidRPr="000D7017">
              <w:rPr>
                <w:rFonts w:eastAsia="Calibri"/>
                <w:b/>
                <w:szCs w:val="20"/>
                <w:lang w:eastAsia="en-US"/>
              </w:rPr>
              <w:t>Личностные УУД:</w:t>
            </w:r>
          </w:p>
          <w:p w:rsidR="0061605E" w:rsidRPr="000D7017" w:rsidRDefault="0061605E" w:rsidP="0061605E">
            <w:pPr>
              <w:rPr>
                <w:rFonts w:eastAsia="Calibri"/>
                <w:szCs w:val="20"/>
                <w:lang w:eastAsia="en-US"/>
              </w:rPr>
            </w:pPr>
            <w:r w:rsidRPr="000D7017">
              <w:rPr>
                <w:rFonts w:eastAsia="Calibri"/>
                <w:szCs w:val="20"/>
                <w:lang w:eastAsia="en-US"/>
              </w:rPr>
              <w:t>- оценивать собственную учебную деятельность;</w:t>
            </w:r>
          </w:p>
          <w:p w:rsidR="0061605E" w:rsidRPr="000D7017" w:rsidRDefault="0061605E" w:rsidP="0061605E">
            <w:pPr>
              <w:ind w:hanging="21"/>
              <w:rPr>
                <w:rFonts w:eastAsia="Calibri"/>
                <w:b/>
                <w:szCs w:val="20"/>
                <w:lang w:eastAsia="en-US"/>
              </w:rPr>
            </w:pPr>
            <w:r w:rsidRPr="000D7017">
              <w:rPr>
                <w:rFonts w:eastAsia="Calibri"/>
                <w:szCs w:val="20"/>
                <w:lang w:eastAsia="en-US"/>
              </w:rPr>
              <w:t>- свою самостоятельность при подготовке заданий различных видов</w:t>
            </w:r>
          </w:p>
          <w:p w:rsidR="0061605E" w:rsidRDefault="0061605E" w:rsidP="0061605E">
            <w:pPr>
              <w:ind w:hanging="21"/>
              <w:rPr>
                <w:rFonts w:eastAsia="Calibri"/>
                <w:b/>
                <w:szCs w:val="20"/>
                <w:lang w:eastAsia="en-US"/>
              </w:rPr>
            </w:pPr>
            <w:r w:rsidRPr="000D7017">
              <w:rPr>
                <w:rFonts w:eastAsia="Calibri"/>
                <w:b/>
                <w:szCs w:val="20"/>
                <w:lang w:eastAsia="en-US"/>
              </w:rPr>
              <w:t>Коммуникативные УУД:</w:t>
            </w:r>
          </w:p>
          <w:p w:rsidR="0061605E" w:rsidRPr="000D7017" w:rsidRDefault="0061605E" w:rsidP="0061605E">
            <w:pPr>
              <w:ind w:hanging="21"/>
              <w:rPr>
                <w:rFonts w:eastAsia="Calibri"/>
                <w:b/>
                <w:szCs w:val="20"/>
                <w:lang w:eastAsia="en-US"/>
              </w:rPr>
            </w:pPr>
            <w:r>
              <w:t xml:space="preserve">Устанавливать взаимосвязи на основе сопоставления тематических карт между </w:t>
            </w:r>
            <w:r>
              <w:lastRenderedPageBreak/>
              <w:t>особенностями рельефа и расселением населения.</w:t>
            </w:r>
          </w:p>
          <w:p w:rsidR="0061605E" w:rsidRPr="000D7017" w:rsidRDefault="0061605E" w:rsidP="0061605E">
            <w:pPr>
              <w:ind w:hanging="21"/>
              <w:rPr>
                <w:rFonts w:eastAsia="Calibri"/>
                <w:b/>
                <w:szCs w:val="20"/>
                <w:lang w:eastAsia="en-US"/>
              </w:rPr>
            </w:pPr>
            <w:r w:rsidRPr="000D7017">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Сравнивать разные части материка по плотности населения, расовому и этническому составу.</w:t>
            </w:r>
          </w:p>
        </w:tc>
        <w:tc>
          <w:tcPr>
            <w:tcW w:w="1430" w:type="dxa"/>
          </w:tcPr>
          <w:p w:rsidR="0061605E" w:rsidRDefault="0061605E" w:rsidP="0061605E">
            <w:pPr>
              <w:rPr>
                <w:szCs w:val="20"/>
              </w:rPr>
            </w:pPr>
            <w:r>
              <w:rPr>
                <w:szCs w:val="20"/>
              </w:rPr>
              <w:lastRenderedPageBreak/>
              <w:t>текущий</w:t>
            </w:r>
          </w:p>
          <w:p w:rsidR="0061605E" w:rsidRPr="003E0BE3" w:rsidRDefault="0061605E" w:rsidP="0061605E">
            <w:pPr>
              <w:rPr>
                <w:szCs w:val="20"/>
              </w:rPr>
            </w:pPr>
            <w:r w:rsidRPr="003E0BE3">
              <w:rPr>
                <w:szCs w:val="20"/>
              </w:rPr>
              <w:t xml:space="preserve">Работа </w:t>
            </w:r>
            <w:proofErr w:type="gramStart"/>
            <w:r w:rsidRPr="003E0BE3">
              <w:rPr>
                <w:szCs w:val="20"/>
              </w:rPr>
              <w:t>с</w:t>
            </w:r>
            <w:proofErr w:type="gramEnd"/>
            <w:r w:rsidRPr="003E0BE3">
              <w:rPr>
                <w:szCs w:val="20"/>
              </w:rPr>
              <w:t xml:space="preserve"> к/к с. 24- 3-5</w:t>
            </w:r>
          </w:p>
        </w:tc>
        <w:tc>
          <w:tcPr>
            <w:tcW w:w="1745" w:type="dxa"/>
          </w:tcPr>
          <w:p w:rsidR="0061605E" w:rsidRPr="00FD36BC" w:rsidRDefault="0061605E" w:rsidP="0061605E">
            <w:pPr>
              <w:rPr>
                <w:szCs w:val="20"/>
              </w:rPr>
            </w:pPr>
            <w:r>
              <w:rPr>
                <w:szCs w:val="20"/>
              </w:rPr>
              <w:t>п.29,вопросы устно</w:t>
            </w:r>
          </w:p>
        </w:tc>
        <w:tc>
          <w:tcPr>
            <w:tcW w:w="1273" w:type="dxa"/>
          </w:tcPr>
          <w:p w:rsidR="0061605E" w:rsidRPr="00FD36BC" w:rsidRDefault="0061605E" w:rsidP="0061605E">
            <w:pPr>
              <w:rPr>
                <w:szCs w:val="20"/>
              </w:rPr>
            </w:pPr>
            <w:r>
              <w:rPr>
                <w:szCs w:val="20"/>
              </w:rPr>
              <w:t>21.01</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FD36BC" w:rsidRDefault="0061605E" w:rsidP="0061605E">
            <w:pPr>
              <w:spacing w:line="100" w:lineRule="atLeast"/>
              <w:rPr>
                <w:szCs w:val="20"/>
              </w:rPr>
            </w:pPr>
            <w:r w:rsidRPr="00FD36BC">
              <w:rPr>
                <w:szCs w:val="20"/>
              </w:rPr>
              <w:lastRenderedPageBreak/>
              <w:t>38</w:t>
            </w:r>
          </w:p>
        </w:tc>
        <w:tc>
          <w:tcPr>
            <w:tcW w:w="3164" w:type="dxa"/>
          </w:tcPr>
          <w:p w:rsidR="0061605E" w:rsidRPr="00FD36BC" w:rsidRDefault="0061605E" w:rsidP="0061605E">
            <w:pPr>
              <w:spacing w:line="100" w:lineRule="atLeast"/>
              <w:rPr>
                <w:szCs w:val="20"/>
              </w:rPr>
            </w:pPr>
            <w:r w:rsidRPr="00FD36BC">
              <w:rPr>
                <w:szCs w:val="20"/>
              </w:rPr>
              <w:t>Страны Южной Америки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черты сходства и различия географического положения стран, расположенных в жарком поясе и занимающих как горные, так и равнинные территории.</w:t>
            </w:r>
          </w:p>
          <w:p w:rsidR="0061605E" w:rsidRPr="00A35A8E" w:rsidRDefault="0061605E" w:rsidP="0061605E">
            <w:pPr>
              <w:ind w:hanging="21"/>
              <w:rPr>
                <w:rFonts w:eastAsia="Calibri"/>
                <w:b/>
                <w:szCs w:val="20"/>
                <w:lang w:eastAsia="en-US"/>
              </w:rPr>
            </w:pPr>
            <w:r w:rsidRPr="00A35A8E">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Pr="00FD36BC" w:rsidRDefault="0061605E" w:rsidP="0061605E">
            <w:pPr>
              <w:rPr>
                <w:szCs w:val="20"/>
              </w:rPr>
            </w:pPr>
            <w:r>
              <w:rPr>
                <w:szCs w:val="20"/>
              </w:rPr>
              <w:t>текущий</w:t>
            </w:r>
          </w:p>
        </w:tc>
        <w:tc>
          <w:tcPr>
            <w:tcW w:w="1745" w:type="dxa"/>
          </w:tcPr>
          <w:p w:rsidR="0061605E" w:rsidRPr="00FD36BC" w:rsidRDefault="0061605E" w:rsidP="0061605E">
            <w:pPr>
              <w:rPr>
                <w:szCs w:val="20"/>
              </w:rPr>
            </w:pPr>
            <w:r>
              <w:rPr>
                <w:szCs w:val="20"/>
              </w:rPr>
              <w:t>п.30, знать характеристику стран Южной Америки</w:t>
            </w:r>
          </w:p>
        </w:tc>
        <w:tc>
          <w:tcPr>
            <w:tcW w:w="1273" w:type="dxa"/>
          </w:tcPr>
          <w:p w:rsidR="0061605E" w:rsidRPr="00FD36BC" w:rsidRDefault="0061605E" w:rsidP="0061605E">
            <w:pPr>
              <w:rPr>
                <w:szCs w:val="20"/>
              </w:rPr>
            </w:pPr>
            <w:r>
              <w:rPr>
                <w:szCs w:val="20"/>
              </w:rPr>
              <w:t>26.01</w:t>
            </w:r>
          </w:p>
        </w:tc>
        <w:tc>
          <w:tcPr>
            <w:tcW w:w="1263" w:type="dxa"/>
          </w:tcPr>
          <w:p w:rsidR="0061605E" w:rsidRPr="00FD36BC" w:rsidRDefault="0061605E" w:rsidP="0061605E">
            <w:pPr>
              <w:rPr>
                <w:szCs w:val="20"/>
              </w:rPr>
            </w:pPr>
          </w:p>
        </w:tc>
      </w:tr>
      <w:tr w:rsidR="0061605E" w:rsidRPr="00FD36BC" w:rsidTr="0061605E">
        <w:trPr>
          <w:trHeight w:val="539"/>
        </w:trPr>
        <w:tc>
          <w:tcPr>
            <w:tcW w:w="16438" w:type="dxa"/>
            <w:gridSpan w:val="8"/>
          </w:tcPr>
          <w:p w:rsidR="0061605E" w:rsidRPr="00740FBF" w:rsidRDefault="0061605E" w:rsidP="0061605E">
            <w:pPr>
              <w:jc w:val="center"/>
              <w:rPr>
                <w:b/>
                <w:szCs w:val="20"/>
              </w:rPr>
            </w:pPr>
            <w:r>
              <w:rPr>
                <w:rFonts w:eastAsia="TimesNewRoman"/>
                <w:b/>
                <w:szCs w:val="20"/>
                <w:lang w:eastAsia="en-US"/>
              </w:rPr>
              <w:t>Тема 6: Австралия и Океания (</w:t>
            </w:r>
            <w:r w:rsidRPr="00740FBF">
              <w:rPr>
                <w:rFonts w:eastAsia="TimesNewRoman"/>
                <w:b/>
                <w:szCs w:val="20"/>
                <w:lang w:eastAsia="en-US"/>
              </w:rPr>
              <w:t>6 часов)</w:t>
            </w: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t>39</w:t>
            </w:r>
          </w:p>
        </w:tc>
        <w:tc>
          <w:tcPr>
            <w:tcW w:w="3164" w:type="dxa"/>
          </w:tcPr>
          <w:p w:rsidR="0061605E" w:rsidRPr="00740FBF" w:rsidRDefault="0061605E" w:rsidP="0061605E">
            <w:pPr>
              <w:spacing w:line="100" w:lineRule="atLeast"/>
              <w:rPr>
                <w:szCs w:val="20"/>
              </w:rPr>
            </w:pPr>
            <w:r w:rsidRPr="00740FBF">
              <w:rPr>
                <w:szCs w:val="20"/>
              </w:rPr>
              <w:t xml:space="preserve">Природа Австралии </w:t>
            </w:r>
            <w:proofErr w:type="gramStart"/>
            <w:r>
              <w:rPr>
                <w:b/>
                <w:szCs w:val="20"/>
              </w:rPr>
              <w:t>П</w:t>
            </w:r>
            <w:proofErr w:type="gramEnd"/>
            <w:r>
              <w:rPr>
                <w:b/>
                <w:szCs w:val="20"/>
              </w:rPr>
              <w:t>/</w:t>
            </w:r>
            <w:proofErr w:type="spellStart"/>
            <w:r>
              <w:rPr>
                <w:b/>
                <w:szCs w:val="20"/>
              </w:rPr>
              <w:t>р</w:t>
            </w:r>
            <w:proofErr w:type="spellEnd"/>
            <w:r>
              <w:rPr>
                <w:b/>
                <w:szCs w:val="20"/>
              </w:rPr>
              <w:t xml:space="preserve"> № 11«</w:t>
            </w:r>
            <w:r w:rsidRPr="00740FBF">
              <w:rPr>
                <w:b/>
                <w:szCs w:val="20"/>
              </w:rPr>
              <w:t>Сравнение ГП Австралии и Африки: определение черт сходства и различия основных компонентов природы</w:t>
            </w:r>
            <w:r>
              <w:rPr>
                <w:b/>
                <w:szCs w:val="20"/>
              </w:rPr>
              <w:t>»</w:t>
            </w:r>
            <w:r w:rsidRPr="00740FBF">
              <w:rPr>
                <w:b/>
                <w:szCs w:val="20"/>
              </w:rPr>
              <w:t>.</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Австралии</w:t>
            </w:r>
          </w:p>
          <w:p w:rsidR="0061605E" w:rsidRPr="00740FBF" w:rsidRDefault="0061605E" w:rsidP="0061605E">
            <w:pPr>
              <w:ind w:hanging="21"/>
              <w:rPr>
                <w:rFonts w:eastAsia="Calibri"/>
                <w:b/>
                <w:szCs w:val="20"/>
                <w:lang w:eastAsia="en-US"/>
              </w:rPr>
            </w:pPr>
            <w:r w:rsidRPr="00740FBF">
              <w:rPr>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Австралии.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Наносить на контурную карту географические объекты материка.</w:t>
            </w:r>
          </w:p>
        </w:tc>
        <w:tc>
          <w:tcPr>
            <w:tcW w:w="1430" w:type="dxa"/>
          </w:tcPr>
          <w:p w:rsidR="0061605E" w:rsidRDefault="0061605E" w:rsidP="0061605E">
            <w:pPr>
              <w:rPr>
                <w:szCs w:val="20"/>
              </w:rPr>
            </w:pPr>
            <w:r>
              <w:rPr>
                <w:szCs w:val="20"/>
              </w:rPr>
              <w:t>текущий</w:t>
            </w:r>
          </w:p>
          <w:p w:rsidR="0061605E" w:rsidRPr="00740FBF" w:rsidRDefault="0061605E" w:rsidP="0061605E">
            <w:pPr>
              <w:spacing w:line="100" w:lineRule="atLeast"/>
              <w:rPr>
                <w:szCs w:val="20"/>
              </w:rPr>
            </w:pPr>
            <w:r w:rsidRPr="00740FBF">
              <w:rPr>
                <w:szCs w:val="20"/>
              </w:rPr>
              <w:t>( Работа в тетради в классе, дома, группами).</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п.31, номенклатура по теме «Австралия и Океания»</w:t>
            </w:r>
          </w:p>
        </w:tc>
        <w:tc>
          <w:tcPr>
            <w:tcW w:w="1273" w:type="dxa"/>
          </w:tcPr>
          <w:p w:rsidR="0061605E" w:rsidRPr="00FD36BC" w:rsidRDefault="0061605E" w:rsidP="0061605E">
            <w:pPr>
              <w:rPr>
                <w:szCs w:val="20"/>
              </w:rPr>
            </w:pPr>
            <w:r>
              <w:rPr>
                <w:szCs w:val="20"/>
              </w:rPr>
              <w:t>28.01</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lastRenderedPageBreak/>
              <w:t>40</w:t>
            </w:r>
          </w:p>
          <w:p w:rsidR="0061605E" w:rsidRPr="00740FBF" w:rsidRDefault="0061605E" w:rsidP="0061605E">
            <w:pPr>
              <w:rPr>
                <w:szCs w:val="20"/>
              </w:rPr>
            </w:pPr>
          </w:p>
        </w:tc>
        <w:tc>
          <w:tcPr>
            <w:tcW w:w="3164" w:type="dxa"/>
          </w:tcPr>
          <w:p w:rsidR="0061605E" w:rsidRPr="00740FBF" w:rsidRDefault="0061605E" w:rsidP="0061605E">
            <w:pPr>
              <w:spacing w:line="100" w:lineRule="atLeast"/>
              <w:rPr>
                <w:szCs w:val="20"/>
              </w:rPr>
            </w:pPr>
            <w:r w:rsidRPr="00740FBF">
              <w:rPr>
                <w:szCs w:val="20"/>
              </w:rPr>
              <w:t>Природа Австралии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Австралии</w:t>
            </w:r>
          </w:p>
          <w:p w:rsidR="0061605E" w:rsidRPr="00740FBF" w:rsidRDefault="0061605E" w:rsidP="0061605E">
            <w:pPr>
              <w:ind w:hanging="21"/>
              <w:rPr>
                <w:rFonts w:eastAsia="Calibri"/>
                <w:b/>
                <w:szCs w:val="20"/>
                <w:lang w:eastAsia="en-US"/>
              </w:rPr>
            </w:pPr>
            <w:r w:rsidRPr="00740FBF">
              <w:rPr>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Австралии.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Наносить на контурную карту географические объекты материка.</w:t>
            </w:r>
          </w:p>
        </w:tc>
        <w:tc>
          <w:tcPr>
            <w:tcW w:w="1430" w:type="dxa"/>
          </w:tcPr>
          <w:p w:rsidR="0061605E" w:rsidRDefault="0061605E" w:rsidP="0061605E">
            <w:pPr>
              <w:rPr>
                <w:szCs w:val="20"/>
              </w:rPr>
            </w:pPr>
            <w:r>
              <w:rPr>
                <w:szCs w:val="20"/>
              </w:rPr>
              <w:t>текущий</w:t>
            </w:r>
          </w:p>
          <w:p w:rsidR="0061605E" w:rsidRPr="00E1200E" w:rsidRDefault="0061605E" w:rsidP="0061605E">
            <w:pPr>
              <w:rPr>
                <w:szCs w:val="20"/>
              </w:rPr>
            </w:pPr>
            <w:r w:rsidRPr="00E1200E">
              <w:rPr>
                <w:szCs w:val="20"/>
              </w:rPr>
              <w:t xml:space="preserve">Работа с атласом и </w:t>
            </w:r>
            <w:proofErr w:type="gramStart"/>
            <w:r w:rsidRPr="00E1200E">
              <w:rPr>
                <w:szCs w:val="20"/>
              </w:rPr>
              <w:t>к</w:t>
            </w:r>
            <w:proofErr w:type="gramEnd"/>
            <w:r w:rsidRPr="00E1200E">
              <w:rPr>
                <w:szCs w:val="20"/>
              </w:rPr>
              <w:t>/к</w:t>
            </w:r>
          </w:p>
        </w:tc>
        <w:tc>
          <w:tcPr>
            <w:tcW w:w="1745" w:type="dxa"/>
          </w:tcPr>
          <w:p w:rsidR="0061605E" w:rsidRPr="00FD36BC" w:rsidRDefault="0061605E" w:rsidP="0061605E">
            <w:pPr>
              <w:rPr>
                <w:szCs w:val="20"/>
              </w:rPr>
            </w:pPr>
            <w:r>
              <w:rPr>
                <w:szCs w:val="20"/>
              </w:rPr>
              <w:t xml:space="preserve">повт.п.31, </w:t>
            </w:r>
            <w:proofErr w:type="spellStart"/>
            <w:r>
              <w:rPr>
                <w:szCs w:val="20"/>
              </w:rPr>
              <w:t>индивид</w:t>
            </w:r>
            <w:proofErr w:type="gramStart"/>
            <w:r>
              <w:rPr>
                <w:szCs w:val="20"/>
              </w:rPr>
              <w:t>.п</w:t>
            </w:r>
            <w:proofErr w:type="gramEnd"/>
            <w:r>
              <w:rPr>
                <w:szCs w:val="20"/>
              </w:rPr>
              <w:t>роект</w:t>
            </w:r>
            <w:proofErr w:type="spellEnd"/>
            <w:r>
              <w:rPr>
                <w:szCs w:val="20"/>
              </w:rPr>
              <w:t xml:space="preserve"> «Это Океания», </w:t>
            </w:r>
            <w:r w:rsidRPr="0045078B">
              <w:rPr>
                <w:szCs w:val="20"/>
              </w:rPr>
              <w:t>нанесение на контурные карты географической номенклатуры по теме</w:t>
            </w:r>
            <w:r>
              <w:rPr>
                <w:szCs w:val="20"/>
              </w:rPr>
              <w:t xml:space="preserve"> «Австралия и Океания»</w:t>
            </w:r>
          </w:p>
        </w:tc>
        <w:tc>
          <w:tcPr>
            <w:tcW w:w="1273" w:type="dxa"/>
          </w:tcPr>
          <w:p w:rsidR="0061605E" w:rsidRPr="00FD36BC" w:rsidRDefault="0061605E" w:rsidP="0061605E">
            <w:pPr>
              <w:rPr>
                <w:szCs w:val="20"/>
              </w:rPr>
            </w:pPr>
            <w:r>
              <w:rPr>
                <w:szCs w:val="20"/>
              </w:rPr>
              <w:t>02.02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t>41</w:t>
            </w:r>
          </w:p>
        </w:tc>
        <w:tc>
          <w:tcPr>
            <w:tcW w:w="3164" w:type="dxa"/>
          </w:tcPr>
          <w:p w:rsidR="0061605E" w:rsidRPr="00740FBF" w:rsidRDefault="0061605E" w:rsidP="0061605E">
            <w:pPr>
              <w:spacing w:line="100" w:lineRule="atLeast"/>
              <w:rPr>
                <w:szCs w:val="20"/>
              </w:rPr>
            </w:pPr>
            <w:r w:rsidRPr="00740FBF">
              <w:rPr>
                <w:szCs w:val="20"/>
              </w:rPr>
              <w:t>Природа Океании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Обсуждать сообщения об особенностях органического мира островов Океании.</w:t>
            </w:r>
          </w:p>
          <w:p w:rsidR="0061605E" w:rsidRPr="00E1200E" w:rsidRDefault="0061605E" w:rsidP="0061605E">
            <w:pPr>
              <w:ind w:hanging="21"/>
              <w:rPr>
                <w:rFonts w:eastAsia="Calibri"/>
                <w:b/>
                <w:szCs w:val="20"/>
                <w:lang w:eastAsia="en-US"/>
              </w:rPr>
            </w:pPr>
            <w:r w:rsidRPr="00E1200E">
              <w:rPr>
                <w:szCs w:val="20"/>
              </w:rPr>
              <w:t>Географическое положение</w:t>
            </w:r>
            <w:proofErr w:type="gramStart"/>
            <w:r w:rsidRPr="00E1200E">
              <w:rPr>
                <w:szCs w:val="20"/>
              </w:rPr>
              <w:t xml:space="preserve"> ,</w:t>
            </w:r>
            <w:proofErr w:type="gramEnd"/>
            <w:r w:rsidRPr="00E1200E">
              <w:rPr>
                <w:szCs w:val="20"/>
              </w:rPr>
              <w:t xml:space="preserve"> характер рельефа, климат,  органический мир,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различия на основе анализа и сопоставления тематических карт островов Океании по размерам геологическому строению климату.</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Pr="00E1200E" w:rsidRDefault="0061605E" w:rsidP="0061605E">
            <w:pPr>
              <w:rPr>
                <w:szCs w:val="20"/>
              </w:rPr>
            </w:pPr>
            <w:r w:rsidRPr="00E1200E">
              <w:rPr>
                <w:szCs w:val="20"/>
              </w:rPr>
              <w:t xml:space="preserve">Работа с атласом и </w:t>
            </w:r>
            <w:proofErr w:type="gramStart"/>
            <w:r w:rsidRPr="00E1200E">
              <w:rPr>
                <w:szCs w:val="20"/>
              </w:rPr>
              <w:t>к</w:t>
            </w:r>
            <w:proofErr w:type="gramEnd"/>
            <w:r w:rsidRPr="00E1200E">
              <w:rPr>
                <w:szCs w:val="20"/>
              </w:rPr>
              <w:t>/к</w:t>
            </w:r>
          </w:p>
        </w:tc>
        <w:tc>
          <w:tcPr>
            <w:tcW w:w="1745" w:type="dxa"/>
          </w:tcPr>
          <w:p w:rsidR="0061605E" w:rsidRPr="00FD36BC" w:rsidRDefault="0061605E" w:rsidP="0061605E">
            <w:pPr>
              <w:rPr>
                <w:szCs w:val="20"/>
              </w:rPr>
            </w:pPr>
            <w:r>
              <w:rPr>
                <w:szCs w:val="20"/>
              </w:rPr>
              <w:t xml:space="preserve">п.32, устно вопросы стр.106, </w:t>
            </w:r>
            <w:proofErr w:type="spellStart"/>
            <w:r>
              <w:rPr>
                <w:szCs w:val="20"/>
              </w:rPr>
              <w:t>индивид</w:t>
            </w:r>
            <w:proofErr w:type="gramStart"/>
            <w:r>
              <w:rPr>
                <w:szCs w:val="20"/>
              </w:rPr>
              <w:t>.з</w:t>
            </w:r>
            <w:proofErr w:type="gramEnd"/>
            <w:r>
              <w:rPr>
                <w:szCs w:val="20"/>
              </w:rPr>
              <w:t>адания</w:t>
            </w:r>
            <w:proofErr w:type="spellEnd"/>
          </w:p>
        </w:tc>
        <w:tc>
          <w:tcPr>
            <w:tcW w:w="1273" w:type="dxa"/>
          </w:tcPr>
          <w:p w:rsidR="0061605E" w:rsidRPr="00FD36BC" w:rsidRDefault="0061605E" w:rsidP="0061605E">
            <w:pPr>
              <w:rPr>
                <w:szCs w:val="20"/>
              </w:rPr>
            </w:pPr>
            <w:r>
              <w:rPr>
                <w:szCs w:val="20"/>
              </w:rPr>
              <w:t>04.02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t>42</w:t>
            </w:r>
          </w:p>
        </w:tc>
        <w:tc>
          <w:tcPr>
            <w:tcW w:w="3164" w:type="dxa"/>
          </w:tcPr>
          <w:p w:rsidR="0061605E" w:rsidRPr="00740FBF" w:rsidRDefault="0061605E" w:rsidP="0061605E">
            <w:pPr>
              <w:spacing w:line="100" w:lineRule="atLeast"/>
              <w:rPr>
                <w:szCs w:val="20"/>
              </w:rPr>
            </w:pPr>
            <w:r w:rsidRPr="00740FBF">
              <w:rPr>
                <w:szCs w:val="20"/>
              </w:rPr>
              <w:t>Человек в Австралии и Океании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статистические данные.</w:t>
            </w:r>
          </w:p>
          <w:p w:rsidR="0061605E" w:rsidRDefault="0061605E" w:rsidP="0061605E">
            <w:pPr>
              <w:ind w:hanging="21"/>
              <w:rPr>
                <w:rFonts w:eastAsia="Calibri"/>
                <w:b/>
                <w:szCs w:val="20"/>
                <w:lang w:eastAsia="en-US"/>
              </w:rPr>
            </w:pPr>
            <w:r>
              <w:t>Численность и размещение населения. Расы, народы,  языки,  религии. Политическая карта Австралии и Океании.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lastRenderedPageBreak/>
              <w:t>Устанавливать взаимосвязи на основе сопоставления тематических карт между особенностями рельефа и расселением населения.</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Сравнивать разные части материка по плотности населения, расовому и этническому составу</w:t>
            </w:r>
          </w:p>
        </w:tc>
        <w:tc>
          <w:tcPr>
            <w:tcW w:w="1430" w:type="dxa"/>
          </w:tcPr>
          <w:p w:rsidR="0061605E" w:rsidRDefault="0061605E" w:rsidP="0061605E">
            <w:pPr>
              <w:rPr>
                <w:szCs w:val="20"/>
              </w:rPr>
            </w:pPr>
            <w:r>
              <w:rPr>
                <w:szCs w:val="20"/>
              </w:rPr>
              <w:lastRenderedPageBreak/>
              <w:t>текущий</w:t>
            </w:r>
          </w:p>
          <w:p w:rsidR="0061605E" w:rsidRPr="00E1200E" w:rsidRDefault="0061605E" w:rsidP="0061605E">
            <w:pPr>
              <w:rPr>
                <w:szCs w:val="20"/>
              </w:rPr>
            </w:pPr>
            <w:r>
              <w:rPr>
                <w:szCs w:val="20"/>
              </w:rPr>
              <w:t>Работа с полит</w:t>
            </w:r>
            <w:proofErr w:type="gramStart"/>
            <w:r>
              <w:rPr>
                <w:szCs w:val="20"/>
              </w:rPr>
              <w:t>.к</w:t>
            </w:r>
            <w:proofErr w:type="gramEnd"/>
            <w:r w:rsidRPr="00E1200E">
              <w:rPr>
                <w:szCs w:val="20"/>
              </w:rPr>
              <w:t xml:space="preserve">артой. Построение </w:t>
            </w:r>
            <w:proofErr w:type="spellStart"/>
            <w:r w:rsidRPr="00E1200E">
              <w:rPr>
                <w:szCs w:val="20"/>
              </w:rPr>
              <w:t>столбч</w:t>
            </w:r>
            <w:proofErr w:type="spellEnd"/>
            <w:r w:rsidRPr="00E1200E">
              <w:rPr>
                <w:szCs w:val="20"/>
              </w:rPr>
              <w:t xml:space="preserve">. диаграмм </w:t>
            </w:r>
            <w:proofErr w:type="gramStart"/>
            <w:r w:rsidRPr="00E1200E">
              <w:rPr>
                <w:szCs w:val="20"/>
              </w:rPr>
              <w:t xml:space="preserve">( </w:t>
            </w:r>
            <w:proofErr w:type="gramEnd"/>
            <w:r w:rsidRPr="00E1200E">
              <w:rPr>
                <w:szCs w:val="20"/>
              </w:rPr>
              <w:t>Т-т с. 69-2)</w:t>
            </w:r>
          </w:p>
        </w:tc>
        <w:tc>
          <w:tcPr>
            <w:tcW w:w="1745" w:type="dxa"/>
          </w:tcPr>
          <w:p w:rsidR="0061605E" w:rsidRPr="00FD36BC" w:rsidRDefault="0061605E" w:rsidP="0061605E">
            <w:pPr>
              <w:rPr>
                <w:szCs w:val="20"/>
              </w:rPr>
            </w:pPr>
            <w:r>
              <w:rPr>
                <w:szCs w:val="20"/>
              </w:rPr>
              <w:t xml:space="preserve">п.33, знать особенности населения, </w:t>
            </w:r>
            <w:proofErr w:type="spellStart"/>
            <w:r>
              <w:rPr>
                <w:szCs w:val="20"/>
              </w:rPr>
              <w:t>подгот</w:t>
            </w:r>
            <w:proofErr w:type="spellEnd"/>
            <w:r>
              <w:rPr>
                <w:szCs w:val="20"/>
              </w:rPr>
              <w:t>. презентации «Австралийский союз», «Самоа»</w:t>
            </w:r>
          </w:p>
        </w:tc>
        <w:tc>
          <w:tcPr>
            <w:tcW w:w="1273" w:type="dxa"/>
          </w:tcPr>
          <w:p w:rsidR="0061605E" w:rsidRPr="00FD36BC" w:rsidRDefault="0061605E" w:rsidP="0061605E">
            <w:pPr>
              <w:rPr>
                <w:szCs w:val="20"/>
              </w:rPr>
            </w:pPr>
            <w:r>
              <w:rPr>
                <w:szCs w:val="20"/>
              </w:rPr>
              <w:t>09.02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lastRenderedPageBreak/>
              <w:t>43</w:t>
            </w:r>
          </w:p>
        </w:tc>
        <w:tc>
          <w:tcPr>
            <w:tcW w:w="3164" w:type="dxa"/>
          </w:tcPr>
          <w:p w:rsidR="0061605E" w:rsidRPr="00740FBF" w:rsidRDefault="0061605E" w:rsidP="0061605E">
            <w:pPr>
              <w:spacing w:line="100" w:lineRule="atLeast"/>
              <w:rPr>
                <w:szCs w:val="20"/>
              </w:rPr>
            </w:pPr>
            <w:r w:rsidRPr="00740FBF">
              <w:rPr>
                <w:szCs w:val="20"/>
              </w:rPr>
              <w:t>Австралийский Союз</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3461FF" w:rsidRDefault="0061605E" w:rsidP="0061605E">
            <w:pPr>
              <w:rPr>
                <w:rFonts w:eastAsia="Calibri"/>
                <w:szCs w:val="20"/>
                <w:lang w:eastAsia="ar-SA"/>
              </w:rPr>
            </w:pPr>
            <w:r w:rsidRPr="003461FF">
              <w:rPr>
                <w:rFonts w:eastAsia="Calibri"/>
                <w:szCs w:val="20"/>
                <w:lang w:eastAsia="en-US"/>
              </w:rPr>
              <w:t xml:space="preserve">Выявлять  черты Австралийского Союза, характерные для стран, расположенных </w:t>
            </w:r>
            <w:proofErr w:type="gramStart"/>
            <w:r w:rsidRPr="003461FF">
              <w:rPr>
                <w:rFonts w:eastAsia="Calibri"/>
                <w:szCs w:val="20"/>
                <w:lang w:eastAsia="en-US"/>
              </w:rPr>
              <w:t>в</w:t>
            </w:r>
            <w:proofErr w:type="gramEnd"/>
          </w:p>
          <w:p w:rsidR="0061605E" w:rsidRPr="003461FF" w:rsidRDefault="0061605E" w:rsidP="0061605E">
            <w:pPr>
              <w:ind w:hanging="21"/>
              <w:rPr>
                <w:rFonts w:eastAsia="Calibri"/>
                <w:b/>
                <w:szCs w:val="20"/>
                <w:lang w:eastAsia="en-US"/>
              </w:rPr>
            </w:pPr>
            <w:r w:rsidRPr="003461FF">
              <w:rPr>
                <w:rFonts w:eastAsia="Calibri"/>
                <w:szCs w:val="20"/>
                <w:lang w:eastAsia="en-US"/>
              </w:rPr>
              <w:t xml:space="preserve">Субэкваториальных и тропических </w:t>
            </w:r>
            <w:proofErr w:type="gramStart"/>
            <w:r w:rsidRPr="003461FF">
              <w:rPr>
                <w:rFonts w:eastAsia="Calibri"/>
                <w:szCs w:val="20"/>
                <w:lang w:eastAsia="en-US"/>
              </w:rPr>
              <w:t>широтах</w:t>
            </w:r>
            <w:proofErr w:type="gramEnd"/>
            <w:r w:rsidRPr="003461FF">
              <w:rPr>
                <w:rFonts w:eastAsia="Calibri"/>
                <w:szCs w:val="20"/>
                <w:lang w:eastAsia="en-US"/>
              </w:rPr>
              <w:t>, и специфические особенности страны.</w:t>
            </w:r>
          </w:p>
          <w:p w:rsidR="0061605E" w:rsidRPr="003461FF" w:rsidRDefault="0061605E" w:rsidP="0061605E">
            <w:pPr>
              <w:ind w:hanging="21"/>
              <w:rPr>
                <w:szCs w:val="20"/>
              </w:rPr>
            </w:pPr>
            <w:r w:rsidRPr="003461FF">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 и культуры страны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Наносить на контурную карту географические объекты  и объекты хозяйственной деятельности.</w:t>
            </w:r>
          </w:p>
        </w:tc>
        <w:tc>
          <w:tcPr>
            <w:tcW w:w="1430" w:type="dxa"/>
          </w:tcPr>
          <w:p w:rsidR="0061605E" w:rsidRDefault="0061605E" w:rsidP="0061605E">
            <w:pPr>
              <w:rPr>
                <w:szCs w:val="20"/>
              </w:rPr>
            </w:pPr>
            <w:r>
              <w:rPr>
                <w:szCs w:val="20"/>
              </w:rPr>
              <w:t>текущий</w:t>
            </w:r>
          </w:p>
          <w:p w:rsidR="0061605E" w:rsidRPr="003461FF" w:rsidRDefault="0061605E" w:rsidP="0061605E">
            <w:pPr>
              <w:rPr>
                <w:szCs w:val="20"/>
              </w:rPr>
            </w:pPr>
            <w:r w:rsidRPr="003461FF">
              <w:rPr>
                <w:szCs w:val="20"/>
              </w:rPr>
              <w:t>Сообщения учащихся</w:t>
            </w:r>
          </w:p>
        </w:tc>
        <w:tc>
          <w:tcPr>
            <w:tcW w:w="1745" w:type="dxa"/>
          </w:tcPr>
          <w:p w:rsidR="0061605E" w:rsidRPr="00FD36BC" w:rsidRDefault="0061605E" w:rsidP="0061605E">
            <w:pPr>
              <w:rPr>
                <w:szCs w:val="20"/>
              </w:rPr>
            </w:pPr>
            <w:r>
              <w:rPr>
                <w:szCs w:val="20"/>
              </w:rPr>
              <w:t>п.34, знать особенности страны, природу Австралии</w:t>
            </w:r>
          </w:p>
        </w:tc>
        <w:tc>
          <w:tcPr>
            <w:tcW w:w="1273" w:type="dxa"/>
          </w:tcPr>
          <w:p w:rsidR="0061605E" w:rsidRPr="00FD36BC" w:rsidRDefault="0061605E" w:rsidP="0061605E">
            <w:pPr>
              <w:rPr>
                <w:szCs w:val="20"/>
              </w:rPr>
            </w:pPr>
            <w:r>
              <w:rPr>
                <w:szCs w:val="20"/>
              </w:rPr>
              <w:t>11.02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740FBF" w:rsidRDefault="0061605E" w:rsidP="0061605E">
            <w:pPr>
              <w:spacing w:line="100" w:lineRule="atLeast"/>
              <w:rPr>
                <w:szCs w:val="20"/>
              </w:rPr>
            </w:pPr>
            <w:r w:rsidRPr="00740FBF">
              <w:rPr>
                <w:szCs w:val="20"/>
              </w:rPr>
              <w:t>44</w:t>
            </w:r>
          </w:p>
        </w:tc>
        <w:tc>
          <w:tcPr>
            <w:tcW w:w="3164" w:type="dxa"/>
          </w:tcPr>
          <w:p w:rsidR="0061605E" w:rsidRPr="00740FBF" w:rsidRDefault="0061605E" w:rsidP="0061605E">
            <w:pPr>
              <w:spacing w:line="100" w:lineRule="atLeast"/>
              <w:rPr>
                <w:szCs w:val="20"/>
              </w:rPr>
            </w:pPr>
            <w:r w:rsidRPr="00740FBF">
              <w:rPr>
                <w:szCs w:val="20"/>
              </w:rPr>
              <w:t>Самоа</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8412DB" w:rsidRDefault="0061605E" w:rsidP="0061605E">
            <w:pPr>
              <w:pStyle w:val="a4"/>
              <w:rPr>
                <w:rFonts w:ascii="Times New Roman" w:hAnsi="Times New Roman"/>
                <w:sz w:val="20"/>
                <w:szCs w:val="20"/>
                <w:lang w:eastAsia="ar-SA"/>
              </w:rPr>
            </w:pPr>
            <w:r w:rsidRPr="008412DB">
              <w:rPr>
                <w:rFonts w:ascii="Times New Roman" w:hAnsi="Times New Roman"/>
                <w:sz w:val="20"/>
                <w:szCs w:val="20"/>
              </w:rPr>
              <w:t xml:space="preserve">Выявлять  черты Самоа, характерные для стран Океании. </w:t>
            </w:r>
          </w:p>
          <w:p w:rsidR="0061605E" w:rsidRPr="008412DB" w:rsidRDefault="0061605E" w:rsidP="0061605E">
            <w:pPr>
              <w:pStyle w:val="a4"/>
              <w:rPr>
                <w:rFonts w:ascii="Times New Roman" w:hAnsi="Times New Roman"/>
                <w:sz w:val="20"/>
                <w:szCs w:val="20"/>
              </w:rPr>
            </w:pPr>
            <w:r w:rsidRPr="008412DB">
              <w:rPr>
                <w:rFonts w:ascii="Times New Roman" w:hAnsi="Times New Roman"/>
                <w:sz w:val="20"/>
                <w:szCs w:val="20"/>
              </w:rPr>
              <w:t>Выявлять воздействие природных условий на развитие хозяйства.</w:t>
            </w:r>
          </w:p>
          <w:p w:rsidR="0061605E" w:rsidRPr="008412DB" w:rsidRDefault="0061605E" w:rsidP="0061605E">
            <w:pPr>
              <w:ind w:hanging="21"/>
              <w:rPr>
                <w:rFonts w:eastAsia="Calibri"/>
                <w:b/>
                <w:szCs w:val="20"/>
                <w:lang w:eastAsia="en-US"/>
              </w:rPr>
            </w:pPr>
            <w:r w:rsidRPr="008412DB">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lastRenderedPageBreak/>
              <w:t>Наносить на контурную карту географические объекты  и объекты хозяйственной деятельности</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r>
              <w:rPr>
                <w:szCs w:val="20"/>
              </w:rPr>
              <w:t>тестирование</w:t>
            </w:r>
          </w:p>
          <w:p w:rsidR="0061605E" w:rsidRPr="00FD36BC" w:rsidRDefault="0061605E" w:rsidP="0061605E">
            <w:pPr>
              <w:rPr>
                <w:szCs w:val="20"/>
              </w:rPr>
            </w:pPr>
            <w:r w:rsidRPr="003461FF">
              <w:rPr>
                <w:szCs w:val="20"/>
              </w:rPr>
              <w:t>Сообщения учащихся</w:t>
            </w:r>
          </w:p>
        </w:tc>
        <w:tc>
          <w:tcPr>
            <w:tcW w:w="1745" w:type="dxa"/>
          </w:tcPr>
          <w:p w:rsidR="0061605E" w:rsidRPr="00FD36BC" w:rsidRDefault="0061605E" w:rsidP="0061605E">
            <w:pPr>
              <w:rPr>
                <w:szCs w:val="20"/>
              </w:rPr>
            </w:pPr>
            <w:r>
              <w:rPr>
                <w:szCs w:val="20"/>
              </w:rPr>
              <w:t xml:space="preserve">п.35,проект «Уникальная Австралия», </w:t>
            </w:r>
            <w:proofErr w:type="gramStart"/>
            <w:r>
              <w:rPr>
                <w:szCs w:val="20"/>
              </w:rPr>
              <w:t>к</w:t>
            </w:r>
            <w:proofErr w:type="gramEnd"/>
            <w:r>
              <w:rPr>
                <w:szCs w:val="20"/>
              </w:rPr>
              <w:t>/к</w:t>
            </w:r>
          </w:p>
        </w:tc>
        <w:tc>
          <w:tcPr>
            <w:tcW w:w="1273" w:type="dxa"/>
          </w:tcPr>
          <w:p w:rsidR="0061605E" w:rsidRPr="00FD36BC" w:rsidRDefault="0061605E" w:rsidP="0061605E">
            <w:pPr>
              <w:rPr>
                <w:szCs w:val="20"/>
              </w:rPr>
            </w:pPr>
            <w:r>
              <w:rPr>
                <w:szCs w:val="20"/>
              </w:rPr>
              <w:t>16.02</w:t>
            </w:r>
          </w:p>
        </w:tc>
        <w:tc>
          <w:tcPr>
            <w:tcW w:w="1263" w:type="dxa"/>
          </w:tcPr>
          <w:p w:rsidR="0061605E" w:rsidRPr="00FD36BC" w:rsidRDefault="0061605E" w:rsidP="0061605E">
            <w:pPr>
              <w:rPr>
                <w:szCs w:val="20"/>
              </w:rPr>
            </w:pPr>
          </w:p>
        </w:tc>
      </w:tr>
      <w:tr w:rsidR="0061605E" w:rsidRPr="00FD36BC" w:rsidTr="0061605E">
        <w:trPr>
          <w:trHeight w:val="539"/>
        </w:trPr>
        <w:tc>
          <w:tcPr>
            <w:tcW w:w="16438" w:type="dxa"/>
            <w:gridSpan w:val="8"/>
          </w:tcPr>
          <w:p w:rsidR="0061605E" w:rsidRPr="004F0353" w:rsidRDefault="0061605E" w:rsidP="0061605E">
            <w:pPr>
              <w:jc w:val="center"/>
              <w:rPr>
                <w:b/>
                <w:szCs w:val="20"/>
              </w:rPr>
            </w:pPr>
            <w:r>
              <w:rPr>
                <w:rFonts w:eastAsia="TimesNewRoman"/>
                <w:b/>
                <w:szCs w:val="20"/>
                <w:lang w:eastAsia="en-US"/>
              </w:rPr>
              <w:lastRenderedPageBreak/>
              <w:t>Тема 7: Антарктида (</w:t>
            </w:r>
            <w:r w:rsidRPr="004F0353">
              <w:rPr>
                <w:rFonts w:eastAsia="TimesNewRoman"/>
                <w:b/>
                <w:szCs w:val="20"/>
                <w:lang w:eastAsia="en-US"/>
              </w:rPr>
              <w:t>3 часа)</w:t>
            </w:r>
          </w:p>
        </w:tc>
      </w:tr>
      <w:tr w:rsidR="0061605E" w:rsidRPr="00FD36BC" w:rsidTr="0061605E">
        <w:trPr>
          <w:trHeight w:val="539"/>
        </w:trPr>
        <w:tc>
          <w:tcPr>
            <w:tcW w:w="1079" w:type="dxa"/>
          </w:tcPr>
          <w:p w:rsidR="0061605E" w:rsidRPr="004F0353" w:rsidRDefault="0061605E" w:rsidP="0061605E">
            <w:pPr>
              <w:spacing w:line="100" w:lineRule="atLeast"/>
              <w:rPr>
                <w:szCs w:val="20"/>
              </w:rPr>
            </w:pPr>
            <w:r w:rsidRPr="004F0353">
              <w:rPr>
                <w:szCs w:val="20"/>
              </w:rPr>
              <w:t>45</w:t>
            </w:r>
          </w:p>
        </w:tc>
        <w:tc>
          <w:tcPr>
            <w:tcW w:w="3164" w:type="dxa"/>
          </w:tcPr>
          <w:p w:rsidR="0061605E" w:rsidRPr="004F0353" w:rsidRDefault="0061605E" w:rsidP="0061605E">
            <w:pPr>
              <w:spacing w:line="100" w:lineRule="atLeast"/>
              <w:rPr>
                <w:szCs w:val="20"/>
              </w:rPr>
            </w:pPr>
            <w:r w:rsidRPr="004F0353">
              <w:rPr>
                <w:szCs w:val="20"/>
              </w:rPr>
              <w:t>Особенности природы</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Pr="008412DB" w:rsidRDefault="0061605E" w:rsidP="0061605E">
            <w:pPr>
              <w:ind w:hanging="21"/>
              <w:rPr>
                <w:rFonts w:eastAsia="Calibri"/>
                <w:b/>
                <w:szCs w:val="20"/>
                <w:lang w:eastAsia="en-US"/>
              </w:rPr>
            </w:pPr>
            <w:r w:rsidRPr="008412DB">
              <w:rPr>
                <w:szCs w:val="20"/>
              </w:rPr>
              <w:t>Географическое положение материка, особенности береговой линии. Характер поверхности и подлёдный рельеф, климат, внутренние воды, органический мир.</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причины на основе анализа и сопоставления тематических карт Антарктиды оледенения, особенности береговой линии, взаимосвязи между особенностями надлёдного и подлёдного рельефа, между климатом и органическим миром.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8412DB" w:rsidRDefault="0061605E" w:rsidP="0061605E">
            <w:pPr>
              <w:rPr>
                <w:rFonts w:eastAsia="Calibri"/>
                <w:szCs w:val="20"/>
                <w:lang w:eastAsia="ar-SA"/>
              </w:rPr>
            </w:pPr>
            <w:r w:rsidRPr="008412DB">
              <w:rPr>
                <w:rFonts w:eastAsia="Calibri"/>
                <w:szCs w:val="20"/>
                <w:lang w:eastAsia="en-US"/>
              </w:rPr>
              <w:t>Строить профиль подлёдного рельефа ледникового покрова по картам атласа.</w:t>
            </w:r>
          </w:p>
          <w:p w:rsidR="0061605E" w:rsidRPr="00FD36BC" w:rsidRDefault="0061605E" w:rsidP="0061605E">
            <w:pPr>
              <w:ind w:hanging="21"/>
              <w:rPr>
                <w:rFonts w:eastAsia="Calibri"/>
                <w:b/>
                <w:szCs w:val="20"/>
                <w:lang w:eastAsia="en-US"/>
              </w:rPr>
            </w:pPr>
            <w:r w:rsidRPr="008412DB">
              <w:rPr>
                <w:rFonts w:eastAsia="Calibri"/>
                <w:szCs w:val="20"/>
                <w:lang w:eastAsia="en-US"/>
              </w:rPr>
              <w:t>Наносить на контурную карту природные географические объекты материка.</w:t>
            </w:r>
          </w:p>
        </w:tc>
        <w:tc>
          <w:tcPr>
            <w:tcW w:w="1430" w:type="dxa"/>
          </w:tcPr>
          <w:p w:rsidR="0061605E" w:rsidRDefault="0061605E" w:rsidP="0061605E">
            <w:pPr>
              <w:rPr>
                <w:szCs w:val="20"/>
              </w:rPr>
            </w:pPr>
            <w:r>
              <w:rPr>
                <w:szCs w:val="20"/>
              </w:rPr>
              <w:t>текущий</w:t>
            </w:r>
          </w:p>
          <w:p w:rsidR="0061605E" w:rsidRDefault="0061605E" w:rsidP="0061605E">
            <w:pPr>
              <w:rPr>
                <w:szCs w:val="20"/>
              </w:rPr>
            </w:pPr>
            <w:r w:rsidRPr="00285D49">
              <w:rPr>
                <w:szCs w:val="20"/>
              </w:rPr>
              <w:t xml:space="preserve">Работа </w:t>
            </w:r>
            <w:proofErr w:type="gramStart"/>
            <w:r w:rsidRPr="00285D49">
              <w:rPr>
                <w:szCs w:val="20"/>
              </w:rPr>
              <w:t>с</w:t>
            </w:r>
            <w:proofErr w:type="gramEnd"/>
            <w:r w:rsidRPr="00285D49">
              <w:rPr>
                <w:szCs w:val="20"/>
              </w:rPr>
              <w:t xml:space="preserve"> к/к с. 30 </w:t>
            </w:r>
            <w:proofErr w:type="spellStart"/>
            <w:r w:rsidRPr="00285D49">
              <w:rPr>
                <w:szCs w:val="20"/>
              </w:rPr>
              <w:t>з</w:t>
            </w:r>
            <w:proofErr w:type="spellEnd"/>
            <w:r w:rsidRPr="00285D49">
              <w:rPr>
                <w:szCs w:val="20"/>
              </w:rPr>
              <w:t>. 1-5</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п.36, знать номенклатуру по теме «Антарктида», </w:t>
            </w:r>
            <w:proofErr w:type="spellStart"/>
            <w:r>
              <w:rPr>
                <w:szCs w:val="20"/>
              </w:rPr>
              <w:t>повт</w:t>
            </w:r>
            <w:proofErr w:type="spellEnd"/>
            <w:r>
              <w:rPr>
                <w:szCs w:val="20"/>
              </w:rPr>
              <w:t>. природу  южных материков</w:t>
            </w:r>
          </w:p>
        </w:tc>
        <w:tc>
          <w:tcPr>
            <w:tcW w:w="1273" w:type="dxa"/>
          </w:tcPr>
          <w:p w:rsidR="0061605E" w:rsidRPr="00FD36BC" w:rsidRDefault="0061605E" w:rsidP="0061605E">
            <w:pPr>
              <w:rPr>
                <w:szCs w:val="20"/>
              </w:rPr>
            </w:pPr>
            <w:r>
              <w:rPr>
                <w:szCs w:val="20"/>
              </w:rPr>
              <w:t>18.02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4F0353" w:rsidRDefault="0061605E" w:rsidP="0061605E">
            <w:pPr>
              <w:spacing w:line="100" w:lineRule="atLeast"/>
              <w:rPr>
                <w:szCs w:val="20"/>
              </w:rPr>
            </w:pPr>
            <w:r w:rsidRPr="004F0353">
              <w:rPr>
                <w:szCs w:val="20"/>
              </w:rPr>
              <w:t>46</w:t>
            </w:r>
          </w:p>
        </w:tc>
        <w:tc>
          <w:tcPr>
            <w:tcW w:w="3164" w:type="dxa"/>
          </w:tcPr>
          <w:p w:rsidR="0061605E" w:rsidRDefault="0061605E" w:rsidP="0061605E">
            <w:pPr>
              <w:spacing w:line="100" w:lineRule="atLeast"/>
              <w:rPr>
                <w:szCs w:val="20"/>
              </w:rPr>
            </w:pPr>
            <w:r w:rsidRPr="004F0353">
              <w:rPr>
                <w:szCs w:val="20"/>
              </w:rPr>
              <w:t>Человек на  южном материке</w:t>
            </w:r>
          </w:p>
          <w:p w:rsidR="0061605E" w:rsidRPr="004F0353" w:rsidRDefault="0061605E" w:rsidP="0061605E">
            <w:pPr>
              <w:spacing w:line="100" w:lineRule="atLeast"/>
              <w:ind w:firstLine="708"/>
              <w:rPr>
                <w:szCs w:val="20"/>
              </w:rPr>
            </w:pP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Pr="00285D49" w:rsidRDefault="0061605E" w:rsidP="0061605E">
            <w:pPr>
              <w:ind w:hanging="21"/>
              <w:rPr>
                <w:rFonts w:eastAsia="Calibri"/>
                <w:b/>
                <w:szCs w:val="20"/>
                <w:lang w:eastAsia="en-US"/>
              </w:rPr>
            </w:pPr>
            <w:r w:rsidRPr="00285D49">
              <w:rPr>
                <w:szCs w:val="20"/>
              </w:rPr>
              <w:t>Открытие материка. Достижение Южного полюса норвежским исследователем Р. Амундсеном. Статус нейтральности и «национальные сектора». Исследования Антарктиды. Значение ледникового покрова для природы Земли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 xml:space="preserve">Обсуждать причины изучения Антарктиды, проблемы охраны ее природы и природных </w:t>
            </w:r>
            <w:r>
              <w:lastRenderedPageBreak/>
              <w:t>богатств.</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Определять  по картам </w:t>
            </w:r>
            <w:proofErr w:type="gramStart"/>
            <w:r>
              <w:t>географические</w:t>
            </w:r>
            <w:proofErr w:type="gramEnd"/>
            <w:r>
              <w:t>, названные именами исследователей материка.</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r w:rsidRPr="00285D49">
              <w:rPr>
                <w:szCs w:val="20"/>
              </w:rPr>
              <w:t>Работа в творческих группах</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п.37, </w:t>
            </w:r>
            <w:proofErr w:type="spellStart"/>
            <w:r>
              <w:rPr>
                <w:szCs w:val="20"/>
              </w:rPr>
              <w:t>повт</w:t>
            </w:r>
            <w:proofErr w:type="spellEnd"/>
            <w:r>
              <w:rPr>
                <w:szCs w:val="20"/>
              </w:rPr>
              <w:t>. природу  южных материков</w:t>
            </w:r>
          </w:p>
        </w:tc>
        <w:tc>
          <w:tcPr>
            <w:tcW w:w="1273" w:type="dxa"/>
          </w:tcPr>
          <w:p w:rsidR="0061605E" w:rsidRPr="00FD36BC" w:rsidRDefault="0061605E" w:rsidP="0061605E">
            <w:pPr>
              <w:rPr>
                <w:szCs w:val="20"/>
              </w:rPr>
            </w:pPr>
            <w:r>
              <w:rPr>
                <w:szCs w:val="20"/>
              </w:rPr>
              <w:t>24.02</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4F0353" w:rsidRDefault="0061605E" w:rsidP="0061605E">
            <w:pPr>
              <w:spacing w:line="100" w:lineRule="atLeast"/>
              <w:rPr>
                <w:szCs w:val="20"/>
              </w:rPr>
            </w:pPr>
            <w:r w:rsidRPr="004F0353">
              <w:rPr>
                <w:szCs w:val="20"/>
              </w:rPr>
              <w:lastRenderedPageBreak/>
              <w:t>47</w:t>
            </w:r>
          </w:p>
        </w:tc>
        <w:tc>
          <w:tcPr>
            <w:tcW w:w="3164" w:type="dxa"/>
          </w:tcPr>
          <w:p w:rsidR="0061605E" w:rsidRPr="004F0353" w:rsidRDefault="0061605E" w:rsidP="0061605E">
            <w:pPr>
              <w:spacing w:line="100" w:lineRule="atLeast"/>
              <w:rPr>
                <w:szCs w:val="20"/>
              </w:rPr>
            </w:pPr>
            <w:r w:rsidRPr="00285D49">
              <w:rPr>
                <w:szCs w:val="20"/>
              </w:rPr>
              <w:t>Обобщающий урок «Южные материки»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szCs w:val="20"/>
              </w:rPr>
            </w:pPr>
            <w:r w:rsidRPr="00FF1DED">
              <w:rPr>
                <w:szCs w:val="20"/>
              </w:rPr>
              <w:t>Повторить основные термины темы</w:t>
            </w:r>
          </w:p>
          <w:p w:rsidR="0061605E" w:rsidRPr="00FF1DED" w:rsidRDefault="0061605E" w:rsidP="0061605E">
            <w:pPr>
              <w:ind w:hanging="21"/>
              <w:rPr>
                <w:rFonts w:eastAsia="Calibri"/>
                <w:szCs w:val="20"/>
                <w:lang w:eastAsia="en-US"/>
              </w:rPr>
            </w:pPr>
            <w:r w:rsidRPr="00FF1DED">
              <w:rPr>
                <w:rFonts w:eastAsia="Calibri"/>
                <w:szCs w:val="20"/>
                <w:lang w:eastAsia="en-US"/>
              </w:rPr>
              <w:t>Поиск дополнительной информации (в интернете и других источниках)</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Повторение материала</w:t>
            </w:r>
          </w:p>
        </w:tc>
        <w:tc>
          <w:tcPr>
            <w:tcW w:w="1430" w:type="dxa"/>
          </w:tcPr>
          <w:p w:rsidR="0061605E" w:rsidRDefault="0061605E" w:rsidP="0061605E">
            <w:pPr>
              <w:rPr>
                <w:szCs w:val="20"/>
              </w:rPr>
            </w:pPr>
            <w:r>
              <w:rPr>
                <w:szCs w:val="20"/>
              </w:rPr>
              <w:t>итоговый</w:t>
            </w:r>
          </w:p>
          <w:p w:rsidR="0061605E" w:rsidRDefault="0061605E" w:rsidP="0061605E">
            <w:pPr>
              <w:rPr>
                <w:szCs w:val="20"/>
              </w:rPr>
            </w:pPr>
            <w:r w:rsidRPr="00285D49">
              <w:rPr>
                <w:szCs w:val="20"/>
              </w:rPr>
              <w:t>Тесты, индивидуальные задания.</w:t>
            </w:r>
          </w:p>
          <w:p w:rsidR="0061605E" w:rsidRDefault="0061605E" w:rsidP="0061605E">
            <w:pPr>
              <w:rPr>
                <w:szCs w:val="20"/>
              </w:rPr>
            </w:pP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сообщения-презентации «</w:t>
            </w:r>
            <w:proofErr w:type="gramStart"/>
            <w:r>
              <w:rPr>
                <w:szCs w:val="20"/>
              </w:rPr>
              <w:t>Самое-самое</w:t>
            </w:r>
            <w:proofErr w:type="gramEnd"/>
            <w:r>
              <w:rPr>
                <w:szCs w:val="20"/>
              </w:rPr>
              <w:t xml:space="preserve"> в Северной Америки»</w:t>
            </w:r>
          </w:p>
        </w:tc>
        <w:tc>
          <w:tcPr>
            <w:tcW w:w="1273" w:type="dxa"/>
          </w:tcPr>
          <w:p w:rsidR="0061605E" w:rsidRPr="00FD36BC" w:rsidRDefault="0061605E" w:rsidP="0061605E">
            <w:pPr>
              <w:rPr>
                <w:szCs w:val="20"/>
              </w:rPr>
            </w:pPr>
            <w:r>
              <w:rPr>
                <w:szCs w:val="20"/>
              </w:rPr>
              <w:t>25.02</w:t>
            </w:r>
          </w:p>
        </w:tc>
        <w:tc>
          <w:tcPr>
            <w:tcW w:w="1263" w:type="dxa"/>
          </w:tcPr>
          <w:p w:rsidR="0061605E" w:rsidRPr="00FD36BC" w:rsidRDefault="0061605E" w:rsidP="0061605E">
            <w:pPr>
              <w:rPr>
                <w:szCs w:val="20"/>
              </w:rPr>
            </w:pPr>
          </w:p>
        </w:tc>
      </w:tr>
      <w:tr w:rsidR="0061605E" w:rsidRPr="00FD36BC" w:rsidTr="0061605E">
        <w:trPr>
          <w:trHeight w:val="539"/>
        </w:trPr>
        <w:tc>
          <w:tcPr>
            <w:tcW w:w="16438" w:type="dxa"/>
            <w:gridSpan w:val="8"/>
          </w:tcPr>
          <w:p w:rsidR="0061605E" w:rsidRPr="00545C12" w:rsidRDefault="0061605E" w:rsidP="0061605E">
            <w:pPr>
              <w:jc w:val="center"/>
              <w:rPr>
                <w:szCs w:val="20"/>
              </w:rPr>
            </w:pPr>
            <w:r>
              <w:rPr>
                <w:b/>
                <w:szCs w:val="20"/>
              </w:rPr>
              <w:t>Тема 8: Северная Америка (</w:t>
            </w:r>
            <w:r w:rsidRPr="00545C12">
              <w:rPr>
                <w:b/>
                <w:szCs w:val="20"/>
              </w:rPr>
              <w:t>6 часов)</w:t>
            </w: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t>48</w:t>
            </w:r>
          </w:p>
        </w:tc>
        <w:tc>
          <w:tcPr>
            <w:tcW w:w="3164" w:type="dxa"/>
          </w:tcPr>
          <w:p w:rsidR="0061605E" w:rsidRDefault="0061605E" w:rsidP="0061605E">
            <w:pPr>
              <w:spacing w:line="100" w:lineRule="atLeast"/>
              <w:rPr>
                <w:b/>
                <w:szCs w:val="20"/>
              </w:rPr>
            </w:pPr>
            <w:r w:rsidRPr="00545C12">
              <w:rPr>
                <w:szCs w:val="20"/>
              </w:rPr>
              <w:t xml:space="preserve">Особенности природы. </w:t>
            </w:r>
            <w:r>
              <w:rPr>
                <w:b/>
                <w:szCs w:val="20"/>
              </w:rPr>
              <w:t>Практическая работа № 12    «</w:t>
            </w:r>
            <w:r w:rsidRPr="00545C12">
              <w:rPr>
                <w:b/>
                <w:szCs w:val="20"/>
              </w:rPr>
              <w:t xml:space="preserve"> Сравнение  климата отдельных частей материка (С. Америка), </w:t>
            </w:r>
          </w:p>
          <w:p w:rsidR="0061605E" w:rsidRPr="00545C12" w:rsidRDefault="0061605E" w:rsidP="0061605E">
            <w:pPr>
              <w:spacing w:line="100" w:lineRule="atLeast"/>
              <w:rPr>
                <w:szCs w:val="20"/>
              </w:rPr>
            </w:pPr>
            <w:proofErr w:type="gramStart"/>
            <w:r>
              <w:rPr>
                <w:b/>
                <w:szCs w:val="20"/>
              </w:rPr>
              <w:t>р</w:t>
            </w:r>
            <w:r w:rsidRPr="00545C12">
              <w:rPr>
                <w:b/>
                <w:szCs w:val="20"/>
              </w:rPr>
              <w:t>асположенных</w:t>
            </w:r>
            <w:proofErr w:type="gramEnd"/>
            <w:r w:rsidRPr="00545C12">
              <w:rPr>
                <w:b/>
                <w:szCs w:val="20"/>
              </w:rPr>
              <w:t xml:space="preserve"> в одном климатическом поясе, оценка климата для жизни и </w:t>
            </w:r>
            <w:proofErr w:type="spellStart"/>
            <w:r w:rsidRPr="00545C12">
              <w:rPr>
                <w:b/>
                <w:szCs w:val="20"/>
              </w:rPr>
              <w:t>хоз</w:t>
            </w:r>
            <w:proofErr w:type="spellEnd"/>
            <w:r w:rsidRPr="00545C12">
              <w:rPr>
                <w:b/>
                <w:szCs w:val="20"/>
              </w:rPr>
              <w:t xml:space="preserve">. </w:t>
            </w:r>
            <w:r>
              <w:rPr>
                <w:b/>
                <w:szCs w:val="20"/>
              </w:rPr>
              <w:t>д</w:t>
            </w:r>
            <w:r w:rsidRPr="00545C12">
              <w:rPr>
                <w:b/>
                <w:szCs w:val="20"/>
              </w:rPr>
              <w:t>еятельности</w:t>
            </w:r>
            <w:r>
              <w:rPr>
                <w:b/>
                <w:szCs w:val="20"/>
              </w:rPr>
              <w:t>»</w:t>
            </w:r>
            <w:r w:rsidRPr="00545C12">
              <w:rPr>
                <w:b/>
                <w:szCs w:val="20"/>
              </w:rPr>
              <w:t>.</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Северной Америки.</w:t>
            </w:r>
          </w:p>
          <w:p w:rsidR="0061605E" w:rsidRPr="00EF3512" w:rsidRDefault="0061605E" w:rsidP="0061605E">
            <w:pPr>
              <w:pStyle w:val="a4"/>
              <w:rPr>
                <w:rFonts w:ascii="Times New Roman" w:hAnsi="Times New Roman"/>
                <w:sz w:val="20"/>
                <w:szCs w:val="20"/>
                <w:lang w:eastAsia="ar-SA"/>
              </w:rPr>
            </w:pPr>
            <w:r w:rsidRPr="00EF3512">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Северной Америки: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контурные карты природные </w:t>
            </w:r>
            <w:r>
              <w:lastRenderedPageBreak/>
              <w:t>географические объекты материка.</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r w:rsidRPr="00EF3512">
              <w:rPr>
                <w:szCs w:val="20"/>
              </w:rPr>
              <w:t xml:space="preserve">Оценочная </w:t>
            </w:r>
            <w:proofErr w:type="spellStart"/>
            <w:proofErr w:type="gramStart"/>
            <w:r w:rsidRPr="00EF3512">
              <w:rPr>
                <w:szCs w:val="20"/>
              </w:rPr>
              <w:t>п</w:t>
            </w:r>
            <w:proofErr w:type="spellEnd"/>
            <w:proofErr w:type="gramEnd"/>
            <w:r w:rsidRPr="00EF3512">
              <w:rPr>
                <w:szCs w:val="20"/>
              </w:rPr>
              <w:t xml:space="preserve">/р. Построение профиля в т-т с. 88 </w:t>
            </w:r>
            <w:proofErr w:type="spellStart"/>
            <w:r w:rsidRPr="00EF3512">
              <w:rPr>
                <w:szCs w:val="20"/>
              </w:rPr>
              <w:t>з</w:t>
            </w:r>
            <w:proofErr w:type="spellEnd"/>
            <w:r w:rsidRPr="00EF3512">
              <w:rPr>
                <w:szCs w:val="20"/>
              </w:rPr>
              <w:t>. 2, 3</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п.38, особенности природы</w:t>
            </w:r>
          </w:p>
        </w:tc>
        <w:tc>
          <w:tcPr>
            <w:tcW w:w="1273" w:type="dxa"/>
          </w:tcPr>
          <w:p w:rsidR="0061605E" w:rsidRPr="00FD36BC" w:rsidRDefault="0061605E" w:rsidP="0061605E">
            <w:pPr>
              <w:rPr>
                <w:szCs w:val="20"/>
              </w:rPr>
            </w:pPr>
            <w:r>
              <w:rPr>
                <w:szCs w:val="20"/>
              </w:rPr>
              <w:t>01.03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lastRenderedPageBreak/>
              <w:t>49</w:t>
            </w:r>
          </w:p>
        </w:tc>
        <w:tc>
          <w:tcPr>
            <w:tcW w:w="3164" w:type="dxa"/>
          </w:tcPr>
          <w:p w:rsidR="0061605E" w:rsidRPr="00545C12" w:rsidRDefault="0061605E" w:rsidP="0061605E">
            <w:pPr>
              <w:spacing w:line="100" w:lineRule="atLeast"/>
              <w:rPr>
                <w:szCs w:val="20"/>
              </w:rPr>
            </w:pPr>
            <w:r w:rsidRPr="00545C12">
              <w:rPr>
                <w:szCs w:val="20"/>
              </w:rPr>
              <w:t xml:space="preserve">Особенности природы. </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Северной Америки.</w:t>
            </w:r>
          </w:p>
          <w:p w:rsidR="0061605E" w:rsidRPr="00EF3512" w:rsidRDefault="0061605E" w:rsidP="0061605E">
            <w:pPr>
              <w:pStyle w:val="a4"/>
              <w:rPr>
                <w:rFonts w:ascii="Times New Roman" w:hAnsi="Times New Roman"/>
                <w:sz w:val="20"/>
                <w:szCs w:val="20"/>
                <w:lang w:eastAsia="ar-SA"/>
              </w:rPr>
            </w:pPr>
            <w:r w:rsidRPr="00EF3512">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Северной Америки: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Наносить на контурные карты природные географические объекты материка.</w:t>
            </w:r>
          </w:p>
        </w:tc>
        <w:tc>
          <w:tcPr>
            <w:tcW w:w="1430" w:type="dxa"/>
          </w:tcPr>
          <w:p w:rsidR="0061605E" w:rsidRDefault="0061605E" w:rsidP="0061605E">
            <w:pPr>
              <w:rPr>
                <w:szCs w:val="20"/>
              </w:rPr>
            </w:pPr>
            <w:r>
              <w:rPr>
                <w:szCs w:val="20"/>
              </w:rPr>
              <w:t>текущий</w:t>
            </w:r>
          </w:p>
          <w:p w:rsidR="0061605E" w:rsidRPr="00D518DB" w:rsidRDefault="0061605E" w:rsidP="0061605E">
            <w:pPr>
              <w:rPr>
                <w:szCs w:val="20"/>
              </w:rPr>
            </w:pPr>
            <w:r w:rsidRPr="00D518DB">
              <w:rPr>
                <w:szCs w:val="20"/>
              </w:rPr>
              <w:t xml:space="preserve">Заполнение таблицы в </w:t>
            </w:r>
            <w:proofErr w:type="gramStart"/>
            <w:r w:rsidRPr="00D518DB">
              <w:rPr>
                <w:szCs w:val="20"/>
              </w:rPr>
              <w:t>т-т</w:t>
            </w:r>
            <w:proofErr w:type="gramEnd"/>
            <w:r w:rsidRPr="00D518DB">
              <w:rPr>
                <w:szCs w:val="20"/>
              </w:rPr>
              <w:t xml:space="preserve"> с. 81</w:t>
            </w:r>
          </w:p>
          <w:p w:rsidR="0061605E" w:rsidRPr="00FD36BC" w:rsidRDefault="0061605E" w:rsidP="0061605E">
            <w:pPr>
              <w:rPr>
                <w:szCs w:val="20"/>
              </w:rPr>
            </w:pPr>
          </w:p>
        </w:tc>
        <w:tc>
          <w:tcPr>
            <w:tcW w:w="1745" w:type="dxa"/>
          </w:tcPr>
          <w:p w:rsidR="0061605E" w:rsidRPr="00FD36BC" w:rsidRDefault="0061605E" w:rsidP="0061605E">
            <w:pPr>
              <w:rPr>
                <w:szCs w:val="20"/>
              </w:rPr>
            </w:pPr>
            <w:proofErr w:type="spellStart"/>
            <w:r>
              <w:rPr>
                <w:szCs w:val="20"/>
              </w:rPr>
              <w:t>повт</w:t>
            </w:r>
            <w:proofErr w:type="spellEnd"/>
            <w:r>
              <w:rPr>
                <w:szCs w:val="20"/>
              </w:rPr>
              <w:t>. п.38, знать номенклатуру по теме «</w:t>
            </w:r>
            <w:proofErr w:type="gramStart"/>
            <w:r>
              <w:rPr>
                <w:szCs w:val="20"/>
              </w:rPr>
              <w:t>Северная</w:t>
            </w:r>
            <w:proofErr w:type="gramEnd"/>
            <w:r>
              <w:rPr>
                <w:szCs w:val="20"/>
              </w:rPr>
              <w:t xml:space="preserve"> Америки»</w:t>
            </w:r>
          </w:p>
        </w:tc>
        <w:tc>
          <w:tcPr>
            <w:tcW w:w="1273" w:type="dxa"/>
          </w:tcPr>
          <w:p w:rsidR="0061605E" w:rsidRPr="00FD36BC" w:rsidRDefault="0061605E" w:rsidP="0061605E">
            <w:pPr>
              <w:rPr>
                <w:szCs w:val="20"/>
              </w:rPr>
            </w:pPr>
            <w:r>
              <w:rPr>
                <w:szCs w:val="20"/>
              </w:rPr>
              <w:t>03.03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t>50</w:t>
            </w:r>
          </w:p>
        </w:tc>
        <w:tc>
          <w:tcPr>
            <w:tcW w:w="3164" w:type="dxa"/>
          </w:tcPr>
          <w:p w:rsidR="0061605E" w:rsidRPr="00545C12" w:rsidRDefault="0061605E" w:rsidP="0061605E">
            <w:pPr>
              <w:spacing w:line="100" w:lineRule="atLeast"/>
              <w:rPr>
                <w:szCs w:val="20"/>
              </w:rPr>
            </w:pPr>
            <w:r w:rsidRPr="00545C12">
              <w:rPr>
                <w:szCs w:val="20"/>
              </w:rPr>
              <w:t>Равнины Северной Америки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районов  Северной Америки, оценивать степень нарушения природных комплексов в результате хозяйственной деятельности</w:t>
            </w:r>
          </w:p>
          <w:p w:rsidR="0061605E" w:rsidRPr="00D518DB" w:rsidRDefault="0061605E" w:rsidP="0061605E">
            <w:pPr>
              <w:pStyle w:val="a4"/>
              <w:rPr>
                <w:rFonts w:ascii="Times New Roman" w:hAnsi="Times New Roman"/>
                <w:sz w:val="20"/>
                <w:szCs w:val="20"/>
                <w:lang w:eastAsia="ar-SA"/>
              </w:rPr>
            </w:pPr>
            <w:proofErr w:type="spellStart"/>
            <w:proofErr w:type="gramStart"/>
            <w:r w:rsidRPr="00D518DB">
              <w:rPr>
                <w:rFonts w:ascii="Times New Roman" w:hAnsi="Times New Roman"/>
                <w:sz w:val="20"/>
                <w:szCs w:val="20"/>
              </w:rPr>
              <w:t>Северо</w:t>
            </w:r>
            <w:proofErr w:type="spellEnd"/>
            <w:r w:rsidRPr="00D518DB">
              <w:rPr>
                <w:rFonts w:ascii="Times New Roman" w:hAnsi="Times New Roman"/>
                <w:sz w:val="20"/>
                <w:szCs w:val="20"/>
              </w:rPr>
              <w:t>- Американская</w:t>
            </w:r>
            <w:proofErr w:type="gramEnd"/>
            <w:r w:rsidRPr="00D518DB">
              <w:rPr>
                <w:rFonts w:ascii="Times New Roman" w:hAnsi="Times New Roman"/>
                <w:sz w:val="20"/>
                <w:szCs w:val="20"/>
              </w:rPr>
              <w:t xml:space="preserve"> Арктика, равнины Канады, Центральные Великие и Береговые равнины: особенности  природы и хозяйственной деятельности, экологические проблемы.</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lastRenderedPageBreak/>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Северной  Америки между природной зональностью равнинных  районов  и размещением населения,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1605E" w:rsidRDefault="0061605E" w:rsidP="0061605E">
            <w:pPr>
              <w:rPr>
                <w:szCs w:val="20"/>
              </w:rPr>
            </w:pPr>
            <w:r>
              <w:rPr>
                <w:szCs w:val="20"/>
              </w:rPr>
              <w:lastRenderedPageBreak/>
              <w:t>текущий</w:t>
            </w:r>
          </w:p>
          <w:p w:rsidR="0061605E" w:rsidRPr="00D518DB" w:rsidRDefault="0061605E" w:rsidP="0061605E">
            <w:pPr>
              <w:rPr>
                <w:szCs w:val="20"/>
              </w:rPr>
            </w:pPr>
            <w:r w:rsidRPr="00D518DB">
              <w:rPr>
                <w:szCs w:val="20"/>
              </w:rPr>
              <w:t>Описание равнин по картам</w:t>
            </w:r>
          </w:p>
        </w:tc>
        <w:tc>
          <w:tcPr>
            <w:tcW w:w="1745" w:type="dxa"/>
          </w:tcPr>
          <w:p w:rsidR="0061605E" w:rsidRPr="00FD36BC" w:rsidRDefault="0061605E" w:rsidP="0061605E">
            <w:pPr>
              <w:rPr>
                <w:szCs w:val="20"/>
              </w:rPr>
            </w:pPr>
            <w:r>
              <w:rPr>
                <w:szCs w:val="20"/>
              </w:rPr>
              <w:t>п.39, устно вопросы с.124</w:t>
            </w:r>
          </w:p>
        </w:tc>
        <w:tc>
          <w:tcPr>
            <w:tcW w:w="1273" w:type="dxa"/>
          </w:tcPr>
          <w:p w:rsidR="0061605E" w:rsidRPr="00FD36BC" w:rsidRDefault="0061605E" w:rsidP="0061605E">
            <w:pPr>
              <w:rPr>
                <w:szCs w:val="20"/>
              </w:rPr>
            </w:pPr>
            <w:r>
              <w:rPr>
                <w:szCs w:val="20"/>
              </w:rPr>
              <w:t>10.03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lastRenderedPageBreak/>
              <w:t>51</w:t>
            </w:r>
          </w:p>
        </w:tc>
        <w:tc>
          <w:tcPr>
            <w:tcW w:w="3164" w:type="dxa"/>
          </w:tcPr>
          <w:p w:rsidR="0061605E" w:rsidRPr="00545C12" w:rsidRDefault="0061605E" w:rsidP="0061605E">
            <w:pPr>
              <w:spacing w:line="100" w:lineRule="atLeast"/>
              <w:rPr>
                <w:szCs w:val="20"/>
              </w:rPr>
            </w:pPr>
            <w:bookmarkStart w:id="0" w:name="_GoBack"/>
            <w:r w:rsidRPr="00545C12">
              <w:rPr>
                <w:szCs w:val="20"/>
              </w:rPr>
              <w:t>Горы Северной Америки</w:t>
            </w:r>
            <w:bookmarkEnd w:id="0"/>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Поиск дополнительной информации (в интернете и других источниках)</w:t>
            </w:r>
          </w:p>
          <w:p w:rsidR="0061605E" w:rsidRPr="00D648EF" w:rsidRDefault="0061605E" w:rsidP="0061605E">
            <w:pPr>
              <w:pStyle w:val="a4"/>
              <w:rPr>
                <w:rFonts w:ascii="Times New Roman" w:hAnsi="Times New Roman"/>
                <w:sz w:val="20"/>
                <w:szCs w:val="20"/>
                <w:lang w:eastAsia="ar-SA"/>
              </w:rPr>
            </w:pPr>
            <w:r w:rsidRPr="00D648EF">
              <w:rPr>
                <w:rFonts w:ascii="Times New Roman" w:hAnsi="Times New Roman"/>
                <w:sz w:val="20"/>
                <w:szCs w:val="20"/>
              </w:rPr>
              <w:t>Аппалачи, Субарктические Кордильеры, Кордильеры умеренного пояса, Субтропические и Тропические Кордильеры: особенности природы 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иллюстративного материала и тематических карт Северной Америки между  положением подножий Кордильер в той или иной природной зоне и особенностями высотной поясности.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Составлять характеристики природных районов Кордильер, оценивать возможности жизни и хозяйственной деятельности в разных частях горной системы.</w:t>
            </w:r>
          </w:p>
        </w:tc>
        <w:tc>
          <w:tcPr>
            <w:tcW w:w="1430" w:type="dxa"/>
          </w:tcPr>
          <w:p w:rsidR="0061605E" w:rsidRDefault="0061605E" w:rsidP="0061605E">
            <w:pPr>
              <w:rPr>
                <w:szCs w:val="20"/>
              </w:rPr>
            </w:pPr>
            <w:r>
              <w:rPr>
                <w:szCs w:val="20"/>
              </w:rPr>
              <w:t>текущий</w:t>
            </w:r>
          </w:p>
          <w:p w:rsidR="0061605E" w:rsidRDefault="0061605E" w:rsidP="0061605E">
            <w:pPr>
              <w:rPr>
                <w:szCs w:val="20"/>
              </w:rPr>
            </w:pPr>
          </w:p>
          <w:p w:rsidR="0061605E" w:rsidRPr="00D648EF" w:rsidRDefault="0061605E" w:rsidP="0061605E">
            <w:pPr>
              <w:rPr>
                <w:szCs w:val="20"/>
              </w:rPr>
            </w:pPr>
            <w:r w:rsidRPr="00D648EF">
              <w:rPr>
                <w:szCs w:val="20"/>
              </w:rPr>
              <w:t>Описание горных территорий</w:t>
            </w:r>
          </w:p>
        </w:tc>
        <w:tc>
          <w:tcPr>
            <w:tcW w:w="1745" w:type="dxa"/>
          </w:tcPr>
          <w:p w:rsidR="0061605E" w:rsidRPr="00FD36BC" w:rsidRDefault="0061605E" w:rsidP="0061605E">
            <w:pPr>
              <w:rPr>
                <w:szCs w:val="20"/>
              </w:rPr>
            </w:pPr>
            <w:r>
              <w:rPr>
                <w:szCs w:val="20"/>
              </w:rPr>
              <w:t>п.40,устно вопросы с.126</w:t>
            </w:r>
          </w:p>
        </w:tc>
        <w:tc>
          <w:tcPr>
            <w:tcW w:w="1273" w:type="dxa"/>
          </w:tcPr>
          <w:p w:rsidR="0061605E" w:rsidRPr="00FD36BC" w:rsidRDefault="0061605E" w:rsidP="0061605E">
            <w:pPr>
              <w:rPr>
                <w:szCs w:val="20"/>
              </w:rPr>
            </w:pPr>
            <w:r>
              <w:rPr>
                <w:szCs w:val="20"/>
              </w:rPr>
              <w:t>15.03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t>52</w:t>
            </w:r>
          </w:p>
        </w:tc>
        <w:tc>
          <w:tcPr>
            <w:tcW w:w="3164" w:type="dxa"/>
          </w:tcPr>
          <w:p w:rsidR="0061605E" w:rsidRDefault="0061605E" w:rsidP="0061605E">
            <w:pPr>
              <w:spacing w:line="100" w:lineRule="atLeast"/>
              <w:rPr>
                <w:szCs w:val="20"/>
              </w:rPr>
            </w:pPr>
            <w:r w:rsidRPr="00545C12">
              <w:rPr>
                <w:szCs w:val="20"/>
              </w:rPr>
              <w:t xml:space="preserve">Человек на североамериканском </w:t>
            </w:r>
            <w:r w:rsidRPr="00545C12">
              <w:rPr>
                <w:szCs w:val="20"/>
              </w:rPr>
              <w:lastRenderedPageBreak/>
              <w:t>пространстве</w:t>
            </w: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Default="0061605E" w:rsidP="0061605E">
            <w:pPr>
              <w:spacing w:line="100" w:lineRule="atLeast"/>
              <w:rPr>
                <w:szCs w:val="20"/>
              </w:rPr>
            </w:pPr>
          </w:p>
          <w:p w:rsidR="0061605E" w:rsidRPr="00545C12" w:rsidRDefault="0061605E" w:rsidP="0061605E">
            <w:pPr>
              <w:spacing w:line="100" w:lineRule="atLeast"/>
              <w:rPr>
                <w:szCs w:val="20"/>
              </w:rPr>
            </w:pPr>
            <w:r>
              <w:rPr>
                <w:szCs w:val="20"/>
              </w:rPr>
              <w:t>4 четверть</w:t>
            </w:r>
          </w:p>
        </w:tc>
        <w:tc>
          <w:tcPr>
            <w:tcW w:w="1115" w:type="dxa"/>
          </w:tcPr>
          <w:p w:rsidR="0061605E" w:rsidRPr="00FD36BC" w:rsidRDefault="0061605E" w:rsidP="0061605E">
            <w:pPr>
              <w:rPr>
                <w:szCs w:val="20"/>
              </w:rPr>
            </w:pPr>
            <w:r>
              <w:rPr>
                <w:szCs w:val="20"/>
              </w:rPr>
              <w:lastRenderedPageBreak/>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статистические данные.</w:t>
            </w:r>
          </w:p>
          <w:p w:rsidR="0061605E" w:rsidRPr="00055DCF" w:rsidRDefault="0061605E" w:rsidP="0061605E">
            <w:pPr>
              <w:ind w:hanging="21"/>
              <w:rPr>
                <w:rFonts w:eastAsia="Calibri"/>
                <w:b/>
                <w:szCs w:val="20"/>
                <w:lang w:eastAsia="en-US"/>
              </w:rPr>
            </w:pPr>
            <w:r w:rsidRPr="00055DCF">
              <w:rPr>
                <w:szCs w:val="20"/>
              </w:rPr>
              <w:lastRenderedPageBreak/>
              <w:t>Численность и размещение населения. История заселения материка и расовый состав населения. Народы, языки, религии. Политическая карта Северной Америки.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Сравнивать разные части материка по плотности населения, расовому и этническому составу.</w:t>
            </w:r>
          </w:p>
        </w:tc>
        <w:tc>
          <w:tcPr>
            <w:tcW w:w="1430" w:type="dxa"/>
          </w:tcPr>
          <w:p w:rsidR="0061605E" w:rsidRDefault="0061605E" w:rsidP="0061605E">
            <w:pPr>
              <w:rPr>
                <w:szCs w:val="20"/>
              </w:rPr>
            </w:pPr>
            <w:r>
              <w:rPr>
                <w:szCs w:val="20"/>
              </w:rPr>
              <w:lastRenderedPageBreak/>
              <w:t>текущий</w:t>
            </w:r>
          </w:p>
          <w:p w:rsidR="0061605E" w:rsidRPr="00055DCF" w:rsidRDefault="0061605E" w:rsidP="0061605E">
            <w:pPr>
              <w:rPr>
                <w:szCs w:val="20"/>
              </w:rPr>
            </w:pPr>
            <w:r w:rsidRPr="00055DCF">
              <w:rPr>
                <w:szCs w:val="20"/>
              </w:rPr>
              <w:t xml:space="preserve">Заполнение </w:t>
            </w:r>
            <w:r w:rsidRPr="00055DCF">
              <w:rPr>
                <w:szCs w:val="20"/>
              </w:rPr>
              <w:lastRenderedPageBreak/>
              <w:t xml:space="preserve">таблицы в </w:t>
            </w:r>
            <w:proofErr w:type="gramStart"/>
            <w:r w:rsidRPr="00055DCF">
              <w:rPr>
                <w:szCs w:val="20"/>
              </w:rPr>
              <w:t>т-т</w:t>
            </w:r>
            <w:proofErr w:type="gramEnd"/>
            <w:r w:rsidRPr="00055DCF">
              <w:rPr>
                <w:szCs w:val="20"/>
              </w:rPr>
              <w:t xml:space="preserve"> с. 89</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lastRenderedPageBreak/>
              <w:t xml:space="preserve">п.41,сообщения-презентации </w:t>
            </w:r>
            <w:r>
              <w:rPr>
                <w:szCs w:val="20"/>
              </w:rPr>
              <w:lastRenderedPageBreak/>
              <w:t xml:space="preserve">о странах США, </w:t>
            </w:r>
            <w:proofErr w:type="spellStart"/>
            <w:r>
              <w:rPr>
                <w:szCs w:val="20"/>
              </w:rPr>
              <w:t>Мекика</w:t>
            </w:r>
            <w:proofErr w:type="gramStart"/>
            <w:r>
              <w:rPr>
                <w:szCs w:val="20"/>
              </w:rPr>
              <w:t>,К</w:t>
            </w:r>
            <w:proofErr w:type="gramEnd"/>
            <w:r>
              <w:rPr>
                <w:szCs w:val="20"/>
              </w:rPr>
              <w:t>анада</w:t>
            </w:r>
            <w:proofErr w:type="spellEnd"/>
          </w:p>
        </w:tc>
        <w:tc>
          <w:tcPr>
            <w:tcW w:w="1273" w:type="dxa"/>
          </w:tcPr>
          <w:p w:rsidR="0061605E" w:rsidRPr="00FD36BC" w:rsidRDefault="0061605E" w:rsidP="0061605E">
            <w:pPr>
              <w:rPr>
                <w:szCs w:val="20"/>
              </w:rPr>
            </w:pPr>
            <w:r>
              <w:rPr>
                <w:szCs w:val="20"/>
              </w:rPr>
              <w:lastRenderedPageBreak/>
              <w:t>17.03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45C12" w:rsidRDefault="0061605E" w:rsidP="0061605E">
            <w:pPr>
              <w:spacing w:line="100" w:lineRule="atLeast"/>
              <w:rPr>
                <w:szCs w:val="20"/>
              </w:rPr>
            </w:pPr>
            <w:r w:rsidRPr="00545C12">
              <w:rPr>
                <w:szCs w:val="20"/>
              </w:rPr>
              <w:lastRenderedPageBreak/>
              <w:t>53</w:t>
            </w:r>
          </w:p>
        </w:tc>
        <w:tc>
          <w:tcPr>
            <w:tcW w:w="3164" w:type="dxa"/>
          </w:tcPr>
          <w:p w:rsidR="0061605E" w:rsidRPr="00545C12" w:rsidRDefault="0061605E" w:rsidP="0061605E">
            <w:pPr>
              <w:spacing w:line="100" w:lineRule="atLeast"/>
              <w:rPr>
                <w:szCs w:val="20"/>
              </w:rPr>
            </w:pPr>
            <w:r w:rsidRPr="00545C12">
              <w:rPr>
                <w:szCs w:val="20"/>
              </w:rPr>
              <w:t>Страны Северной Америки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черты США, Канады, Мексики, характерные для стран, расположенных на равнинных и горных территориях в умеренных и субтропических широтах   и специфические особенности  природы, хозяйства и населения страны</w:t>
            </w:r>
          </w:p>
          <w:p w:rsidR="0061605E" w:rsidRPr="004C6899" w:rsidRDefault="0061605E" w:rsidP="0061605E">
            <w:pPr>
              <w:ind w:hanging="21"/>
              <w:rPr>
                <w:rFonts w:eastAsia="Calibri"/>
                <w:b/>
                <w:szCs w:val="20"/>
                <w:lang w:eastAsia="en-US"/>
              </w:rPr>
            </w:pPr>
            <w:r w:rsidRPr="004C6899">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 и культуры страны.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Наносить на контурную карту географические объекты  и объекты хозяйственной деятельности.</w:t>
            </w:r>
          </w:p>
        </w:tc>
        <w:tc>
          <w:tcPr>
            <w:tcW w:w="1430" w:type="dxa"/>
          </w:tcPr>
          <w:p w:rsidR="0061605E" w:rsidRDefault="0061605E" w:rsidP="0061605E">
            <w:pPr>
              <w:rPr>
                <w:szCs w:val="20"/>
              </w:rPr>
            </w:pPr>
            <w:r>
              <w:rPr>
                <w:szCs w:val="20"/>
              </w:rPr>
              <w:t>текущий</w:t>
            </w:r>
          </w:p>
          <w:p w:rsidR="0061605E" w:rsidRDefault="0061605E" w:rsidP="0061605E">
            <w:pPr>
              <w:rPr>
                <w:szCs w:val="20"/>
              </w:rPr>
            </w:pPr>
          </w:p>
          <w:p w:rsidR="0061605E" w:rsidRPr="00FD36BC" w:rsidRDefault="0061605E" w:rsidP="0061605E">
            <w:pPr>
              <w:rPr>
                <w:szCs w:val="20"/>
              </w:rPr>
            </w:pPr>
            <w:r w:rsidRPr="00FF55D8">
              <w:rPr>
                <w:szCs w:val="20"/>
              </w:rPr>
              <w:t xml:space="preserve">Сообщения учащихся. Заполнение таблицы в </w:t>
            </w:r>
            <w:proofErr w:type="gramStart"/>
            <w:r w:rsidRPr="00FF55D8">
              <w:rPr>
                <w:szCs w:val="20"/>
              </w:rPr>
              <w:t>т-т</w:t>
            </w:r>
            <w:proofErr w:type="gramEnd"/>
            <w:r w:rsidRPr="00FF55D8">
              <w:rPr>
                <w:szCs w:val="20"/>
              </w:rPr>
              <w:t xml:space="preserve"> с. 85</w:t>
            </w:r>
          </w:p>
        </w:tc>
        <w:tc>
          <w:tcPr>
            <w:tcW w:w="1745" w:type="dxa"/>
          </w:tcPr>
          <w:p w:rsidR="0061605E" w:rsidRPr="00FD36BC" w:rsidRDefault="0061605E" w:rsidP="0061605E">
            <w:pPr>
              <w:rPr>
                <w:szCs w:val="20"/>
              </w:rPr>
            </w:pPr>
            <w:r>
              <w:rPr>
                <w:szCs w:val="20"/>
              </w:rPr>
              <w:t xml:space="preserve">п.42, </w:t>
            </w:r>
            <w:proofErr w:type="spellStart"/>
            <w:r>
              <w:rPr>
                <w:szCs w:val="20"/>
              </w:rPr>
              <w:t>фотоколлаж</w:t>
            </w:r>
            <w:proofErr w:type="spellEnd"/>
            <w:r>
              <w:rPr>
                <w:szCs w:val="20"/>
              </w:rPr>
              <w:t xml:space="preserve"> одной из стран Северной Америки</w:t>
            </w:r>
          </w:p>
        </w:tc>
        <w:tc>
          <w:tcPr>
            <w:tcW w:w="1273" w:type="dxa"/>
          </w:tcPr>
          <w:p w:rsidR="0061605E" w:rsidRPr="00FD36BC" w:rsidRDefault="0061605E" w:rsidP="0061605E">
            <w:pPr>
              <w:rPr>
                <w:szCs w:val="20"/>
              </w:rPr>
            </w:pPr>
            <w:r>
              <w:rPr>
                <w:szCs w:val="20"/>
              </w:rPr>
              <w:t>29.03</w:t>
            </w:r>
          </w:p>
        </w:tc>
        <w:tc>
          <w:tcPr>
            <w:tcW w:w="1263" w:type="dxa"/>
          </w:tcPr>
          <w:p w:rsidR="0061605E" w:rsidRPr="00FD36BC" w:rsidRDefault="0061605E" w:rsidP="0061605E">
            <w:pPr>
              <w:rPr>
                <w:szCs w:val="20"/>
              </w:rPr>
            </w:pPr>
          </w:p>
        </w:tc>
      </w:tr>
      <w:tr w:rsidR="0061605E" w:rsidRPr="00FD36BC" w:rsidTr="0061605E">
        <w:trPr>
          <w:trHeight w:val="539"/>
        </w:trPr>
        <w:tc>
          <w:tcPr>
            <w:tcW w:w="16438" w:type="dxa"/>
            <w:gridSpan w:val="8"/>
          </w:tcPr>
          <w:p w:rsidR="0061605E" w:rsidRPr="00652909" w:rsidRDefault="0061605E" w:rsidP="0061605E">
            <w:pPr>
              <w:jc w:val="center"/>
              <w:rPr>
                <w:szCs w:val="20"/>
              </w:rPr>
            </w:pPr>
            <w:r w:rsidRPr="00652909">
              <w:rPr>
                <w:b/>
                <w:szCs w:val="20"/>
              </w:rPr>
              <w:lastRenderedPageBreak/>
              <w:t>Тема 9</w:t>
            </w:r>
            <w:r w:rsidRPr="00772235">
              <w:rPr>
                <w:b/>
                <w:szCs w:val="20"/>
              </w:rPr>
              <w:t xml:space="preserve">: </w:t>
            </w:r>
            <w:r>
              <w:rPr>
                <w:b/>
                <w:szCs w:val="20"/>
              </w:rPr>
              <w:t>Евразия (</w:t>
            </w:r>
            <w:r w:rsidRPr="00772235">
              <w:rPr>
                <w:b/>
                <w:szCs w:val="20"/>
              </w:rPr>
              <w:t>14 часов)</w:t>
            </w: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t>54</w:t>
            </w:r>
          </w:p>
        </w:tc>
        <w:tc>
          <w:tcPr>
            <w:tcW w:w="3164" w:type="dxa"/>
          </w:tcPr>
          <w:p w:rsidR="0061605E" w:rsidRPr="00997A30" w:rsidRDefault="0061605E" w:rsidP="0061605E">
            <w:pPr>
              <w:spacing w:line="100" w:lineRule="atLeast"/>
              <w:rPr>
                <w:szCs w:val="20"/>
              </w:rPr>
            </w:pPr>
            <w:r w:rsidRPr="00997A30">
              <w:rPr>
                <w:szCs w:val="20"/>
              </w:rPr>
              <w:t>Особенности природы</w:t>
            </w:r>
            <w:r>
              <w:rPr>
                <w:szCs w:val="20"/>
              </w:rPr>
              <w:t>.</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Евразии.</w:t>
            </w:r>
          </w:p>
          <w:p w:rsidR="0061605E" w:rsidRPr="00A70D97" w:rsidRDefault="0061605E" w:rsidP="0061605E">
            <w:pPr>
              <w:pStyle w:val="a4"/>
              <w:rPr>
                <w:rFonts w:ascii="Times New Roman" w:hAnsi="Times New Roman"/>
                <w:sz w:val="20"/>
                <w:szCs w:val="20"/>
                <w:lang w:eastAsia="ar-SA"/>
              </w:rPr>
            </w:pPr>
            <w:r w:rsidRPr="00A70D97">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Евразии:  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Pr="00FD36BC" w:rsidRDefault="0061605E" w:rsidP="0061605E">
            <w:pPr>
              <w:rPr>
                <w:szCs w:val="20"/>
              </w:rPr>
            </w:pPr>
            <w:r w:rsidRPr="004B424B">
              <w:rPr>
                <w:szCs w:val="20"/>
              </w:rPr>
              <w:t xml:space="preserve">Работа с картой: </w:t>
            </w:r>
            <w:proofErr w:type="gramStart"/>
            <w:r w:rsidRPr="004B424B">
              <w:rPr>
                <w:szCs w:val="20"/>
              </w:rPr>
              <w:t>т-т</w:t>
            </w:r>
            <w:proofErr w:type="gramEnd"/>
            <w:r w:rsidRPr="004B424B">
              <w:rPr>
                <w:szCs w:val="20"/>
              </w:rPr>
              <w:t xml:space="preserve"> с. 95-1-7, с. 102-3, 4</w:t>
            </w:r>
          </w:p>
        </w:tc>
        <w:tc>
          <w:tcPr>
            <w:tcW w:w="1745" w:type="dxa"/>
          </w:tcPr>
          <w:p w:rsidR="0061605E" w:rsidRPr="00FD36BC" w:rsidRDefault="0061605E" w:rsidP="0061605E">
            <w:pPr>
              <w:rPr>
                <w:szCs w:val="20"/>
              </w:rPr>
            </w:pPr>
            <w:r>
              <w:rPr>
                <w:szCs w:val="20"/>
              </w:rPr>
              <w:t xml:space="preserve">п.43 </w:t>
            </w:r>
            <w:proofErr w:type="gramStart"/>
            <w:r>
              <w:rPr>
                <w:szCs w:val="20"/>
              </w:rPr>
              <w:t>до</w:t>
            </w:r>
            <w:proofErr w:type="gramEnd"/>
            <w:r>
              <w:rPr>
                <w:szCs w:val="20"/>
              </w:rPr>
              <w:t xml:space="preserve"> с.136,</w:t>
            </w:r>
            <w:proofErr w:type="gramStart"/>
            <w:r>
              <w:rPr>
                <w:szCs w:val="20"/>
              </w:rPr>
              <w:t>номенклатура</w:t>
            </w:r>
            <w:proofErr w:type="gramEnd"/>
            <w:r>
              <w:rPr>
                <w:szCs w:val="20"/>
              </w:rPr>
              <w:t xml:space="preserve"> по теме «Евразия»</w:t>
            </w:r>
          </w:p>
        </w:tc>
        <w:tc>
          <w:tcPr>
            <w:tcW w:w="1273" w:type="dxa"/>
          </w:tcPr>
          <w:p w:rsidR="0061605E" w:rsidRPr="00FD36BC" w:rsidRDefault="0061605E" w:rsidP="0061605E">
            <w:pPr>
              <w:rPr>
                <w:szCs w:val="20"/>
              </w:rPr>
            </w:pPr>
            <w:r>
              <w:rPr>
                <w:szCs w:val="20"/>
              </w:rPr>
              <w:t>31.03</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t>55</w:t>
            </w:r>
          </w:p>
        </w:tc>
        <w:tc>
          <w:tcPr>
            <w:tcW w:w="3164" w:type="dxa"/>
          </w:tcPr>
          <w:p w:rsidR="0061605E" w:rsidRPr="00997A30" w:rsidRDefault="0061605E" w:rsidP="0061605E">
            <w:pPr>
              <w:spacing w:line="100" w:lineRule="atLeast"/>
              <w:rPr>
                <w:szCs w:val="20"/>
              </w:rPr>
            </w:pPr>
            <w:r w:rsidRPr="00997A30">
              <w:rPr>
                <w:szCs w:val="20"/>
              </w:rPr>
              <w:t xml:space="preserve">Особенности природы. </w:t>
            </w:r>
            <w:proofErr w:type="gramStart"/>
            <w:r>
              <w:rPr>
                <w:b/>
                <w:szCs w:val="20"/>
              </w:rPr>
              <w:t>П</w:t>
            </w:r>
            <w:proofErr w:type="gramEnd"/>
            <w:r>
              <w:rPr>
                <w:b/>
                <w:szCs w:val="20"/>
              </w:rPr>
              <w:t>/</w:t>
            </w:r>
            <w:proofErr w:type="spellStart"/>
            <w:r>
              <w:rPr>
                <w:b/>
                <w:szCs w:val="20"/>
              </w:rPr>
              <w:t>р</w:t>
            </w:r>
            <w:proofErr w:type="spellEnd"/>
            <w:r>
              <w:rPr>
                <w:b/>
                <w:szCs w:val="20"/>
              </w:rPr>
              <w:t xml:space="preserve"> № 13«</w:t>
            </w:r>
            <w:r w:rsidRPr="00997A30">
              <w:rPr>
                <w:b/>
                <w:szCs w:val="20"/>
              </w:rPr>
              <w:t>Сравнение природных зон по 40 параллели в Евразии и С. Америке, выявление черт сходства и различия  в чередовании зон, степени их антропогенного изменения</w:t>
            </w:r>
            <w:r>
              <w:rPr>
                <w:b/>
                <w:szCs w:val="20"/>
              </w:rPr>
              <w:t>»</w:t>
            </w:r>
            <w:r w:rsidRPr="00997A30">
              <w:rPr>
                <w:b/>
                <w:szCs w:val="20"/>
              </w:rPr>
              <w:t>.</w:t>
            </w:r>
          </w:p>
          <w:p w:rsidR="0061605E" w:rsidRPr="00997A30" w:rsidRDefault="0061605E" w:rsidP="0061605E">
            <w:pPr>
              <w:spacing w:line="100" w:lineRule="atLeast"/>
              <w:ind w:left="360"/>
              <w:rPr>
                <w:szCs w:val="20"/>
              </w:rPr>
            </w:pP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компонентов  Евразии.</w:t>
            </w:r>
          </w:p>
          <w:p w:rsidR="0061605E" w:rsidRPr="00A70D97" w:rsidRDefault="0061605E" w:rsidP="0061605E">
            <w:pPr>
              <w:pStyle w:val="a4"/>
              <w:rPr>
                <w:rFonts w:ascii="Times New Roman" w:hAnsi="Times New Roman"/>
                <w:sz w:val="20"/>
                <w:szCs w:val="20"/>
                <w:lang w:eastAsia="ar-SA"/>
              </w:rPr>
            </w:pPr>
            <w:r w:rsidRPr="00A70D97">
              <w:rPr>
                <w:rFonts w:ascii="Times New Roman" w:hAnsi="Times New Roman"/>
                <w:sz w:val="20"/>
                <w:szCs w:val="20"/>
              </w:rPr>
              <w:t>Географическое положение материка, характер рельефа, климат, внутренние воды, органический мир и природные зоны, природные богатства.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 xml:space="preserve">Устанавливать взаимосвязи на основе анализа и сопоставления тематических карт Евразии:  </w:t>
            </w:r>
            <w:r>
              <w:lastRenderedPageBreak/>
              <w:t>между особенностями строения земной коры и рельефом, между климатом  и характером природной  зональности, между природными зонами и зональными природными  богатствами.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lastRenderedPageBreak/>
              <w:t>текущий</w:t>
            </w:r>
          </w:p>
          <w:p w:rsidR="0061605E" w:rsidRPr="00FD36BC" w:rsidRDefault="0061605E" w:rsidP="0061605E">
            <w:pPr>
              <w:rPr>
                <w:szCs w:val="20"/>
              </w:rPr>
            </w:pPr>
            <w:r w:rsidRPr="004B424B">
              <w:rPr>
                <w:szCs w:val="20"/>
              </w:rPr>
              <w:t xml:space="preserve">Построение диаграмм в </w:t>
            </w:r>
            <w:proofErr w:type="gramStart"/>
            <w:r w:rsidRPr="004B424B">
              <w:rPr>
                <w:szCs w:val="20"/>
              </w:rPr>
              <w:t>т-т</w:t>
            </w:r>
            <w:proofErr w:type="gramEnd"/>
            <w:r w:rsidRPr="004B424B">
              <w:rPr>
                <w:szCs w:val="20"/>
              </w:rPr>
              <w:t xml:space="preserve"> с. 103 </w:t>
            </w:r>
            <w:proofErr w:type="spellStart"/>
            <w:r w:rsidRPr="004B424B">
              <w:rPr>
                <w:szCs w:val="20"/>
              </w:rPr>
              <w:t>з</w:t>
            </w:r>
            <w:proofErr w:type="spellEnd"/>
            <w:r w:rsidRPr="004B424B">
              <w:rPr>
                <w:szCs w:val="20"/>
              </w:rPr>
              <w:t>. 5</w:t>
            </w:r>
          </w:p>
        </w:tc>
        <w:tc>
          <w:tcPr>
            <w:tcW w:w="1745" w:type="dxa"/>
          </w:tcPr>
          <w:p w:rsidR="0061605E" w:rsidRPr="00FD36BC" w:rsidRDefault="0061605E" w:rsidP="0061605E">
            <w:pPr>
              <w:rPr>
                <w:szCs w:val="20"/>
              </w:rPr>
            </w:pPr>
            <w:proofErr w:type="spellStart"/>
            <w:r>
              <w:rPr>
                <w:szCs w:val="20"/>
              </w:rPr>
              <w:t>повт</w:t>
            </w:r>
            <w:proofErr w:type="spellEnd"/>
            <w:r>
              <w:rPr>
                <w:szCs w:val="20"/>
              </w:rPr>
              <w:t>. п.43, номенклатура по теме «Евразия»</w:t>
            </w:r>
          </w:p>
        </w:tc>
        <w:tc>
          <w:tcPr>
            <w:tcW w:w="1273" w:type="dxa"/>
          </w:tcPr>
          <w:p w:rsidR="0061605E" w:rsidRPr="00FD36BC" w:rsidRDefault="0061605E" w:rsidP="0061605E">
            <w:pPr>
              <w:rPr>
                <w:szCs w:val="20"/>
              </w:rPr>
            </w:pPr>
            <w:r>
              <w:rPr>
                <w:szCs w:val="20"/>
              </w:rPr>
              <w:t>05.04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lastRenderedPageBreak/>
              <w:t>56</w:t>
            </w:r>
          </w:p>
        </w:tc>
        <w:tc>
          <w:tcPr>
            <w:tcW w:w="3164" w:type="dxa"/>
          </w:tcPr>
          <w:p w:rsidR="0061605E" w:rsidRPr="00997A30" w:rsidRDefault="0061605E" w:rsidP="0061605E">
            <w:pPr>
              <w:spacing w:line="100" w:lineRule="atLeast"/>
              <w:rPr>
                <w:szCs w:val="20"/>
              </w:rPr>
            </w:pPr>
            <w:r w:rsidRPr="00997A30">
              <w:rPr>
                <w:szCs w:val="20"/>
              </w:rPr>
              <w:t>Западная часть Европы</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районов</w:t>
            </w:r>
            <w:proofErr w:type="gramStart"/>
            <w:r>
              <w:t xml:space="preserve"> ,</w:t>
            </w:r>
            <w:proofErr w:type="gramEnd"/>
            <w:r>
              <w:t xml:space="preserve"> оценивать степень нарушения природных комплексов в результате хозяйственной деятельности.</w:t>
            </w:r>
          </w:p>
          <w:p w:rsidR="0061605E" w:rsidRPr="0018664C" w:rsidRDefault="0061605E" w:rsidP="0061605E">
            <w:pPr>
              <w:ind w:hanging="21"/>
              <w:rPr>
                <w:rFonts w:eastAsia="Calibri"/>
                <w:szCs w:val="20"/>
                <w:lang w:eastAsia="en-US"/>
              </w:rPr>
            </w:pPr>
            <w:r w:rsidRPr="0018664C">
              <w:rPr>
                <w:rFonts w:eastAsia="Calibri"/>
                <w:szCs w:val="20"/>
                <w:lang w:eastAsia="en-US"/>
              </w:rPr>
              <w:t>Северная</w:t>
            </w:r>
            <w:proofErr w:type="gramStart"/>
            <w:r w:rsidRPr="0018664C">
              <w:rPr>
                <w:rFonts w:eastAsia="Calibri"/>
                <w:szCs w:val="20"/>
                <w:lang w:eastAsia="en-US"/>
              </w:rPr>
              <w:t xml:space="preserve"> ,</w:t>
            </w:r>
            <w:proofErr w:type="gramEnd"/>
            <w:r w:rsidRPr="0018664C">
              <w:rPr>
                <w:rFonts w:eastAsia="Calibri"/>
                <w:szCs w:val="20"/>
                <w:lang w:eastAsia="en-US"/>
              </w:rPr>
              <w:t xml:space="preserve"> Средняя и Южная Европа: рельеф, климат, поверхностные воды, заселённость и освоенность территории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1605E" w:rsidRDefault="0061605E" w:rsidP="0061605E">
            <w:pPr>
              <w:rPr>
                <w:szCs w:val="20"/>
              </w:rPr>
            </w:pPr>
            <w:r>
              <w:rPr>
                <w:szCs w:val="20"/>
              </w:rPr>
              <w:t>текущий</w:t>
            </w:r>
          </w:p>
          <w:p w:rsidR="0061605E" w:rsidRDefault="0061605E" w:rsidP="0061605E">
            <w:pPr>
              <w:rPr>
                <w:szCs w:val="20"/>
              </w:rPr>
            </w:pPr>
            <w:r w:rsidRPr="0018664C">
              <w:rPr>
                <w:szCs w:val="20"/>
              </w:rPr>
              <w:t xml:space="preserve">Работа </w:t>
            </w:r>
            <w:proofErr w:type="gramStart"/>
            <w:r w:rsidRPr="0018664C">
              <w:rPr>
                <w:szCs w:val="20"/>
              </w:rPr>
              <w:t>в</w:t>
            </w:r>
            <w:proofErr w:type="gramEnd"/>
            <w:r w:rsidRPr="0018664C">
              <w:rPr>
                <w:szCs w:val="20"/>
              </w:rPr>
              <w:t xml:space="preserve"> к/к</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п.44. устно вопросы с.140</w:t>
            </w:r>
          </w:p>
        </w:tc>
        <w:tc>
          <w:tcPr>
            <w:tcW w:w="1273" w:type="dxa"/>
          </w:tcPr>
          <w:p w:rsidR="0061605E" w:rsidRPr="00FD36BC" w:rsidRDefault="0061605E" w:rsidP="0061605E">
            <w:pPr>
              <w:rPr>
                <w:szCs w:val="20"/>
              </w:rPr>
            </w:pPr>
            <w:r>
              <w:rPr>
                <w:szCs w:val="20"/>
              </w:rPr>
              <w:t>07.04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t>57</w:t>
            </w:r>
          </w:p>
        </w:tc>
        <w:tc>
          <w:tcPr>
            <w:tcW w:w="3164" w:type="dxa"/>
          </w:tcPr>
          <w:p w:rsidR="0061605E" w:rsidRPr="00997A30" w:rsidRDefault="0061605E" w:rsidP="0061605E">
            <w:pPr>
              <w:spacing w:line="100" w:lineRule="atLeast"/>
              <w:rPr>
                <w:szCs w:val="20"/>
              </w:rPr>
            </w:pPr>
            <w:r w:rsidRPr="00997A30">
              <w:rPr>
                <w:szCs w:val="20"/>
              </w:rPr>
              <w:t xml:space="preserve">Северная Евразия, </w:t>
            </w:r>
            <w:proofErr w:type="spellStart"/>
            <w:proofErr w:type="gramStart"/>
            <w:r w:rsidRPr="00997A30">
              <w:rPr>
                <w:szCs w:val="20"/>
              </w:rPr>
              <w:t>Северо</w:t>
            </w:r>
            <w:proofErr w:type="spellEnd"/>
            <w:r w:rsidRPr="00997A30">
              <w:rPr>
                <w:szCs w:val="20"/>
              </w:rPr>
              <w:t xml:space="preserve"> – восточная</w:t>
            </w:r>
            <w:proofErr w:type="gramEnd"/>
            <w:r w:rsidRPr="00997A30">
              <w:rPr>
                <w:szCs w:val="20"/>
              </w:rPr>
              <w:t xml:space="preserve"> и Восточная Азия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районов</w:t>
            </w:r>
            <w:proofErr w:type="gramStart"/>
            <w:r>
              <w:t xml:space="preserve"> ,</w:t>
            </w:r>
            <w:proofErr w:type="gramEnd"/>
            <w:r>
              <w:t xml:space="preserve"> оценивать степень нарушения природных комплексов в результате хозяйственной деятельности.</w:t>
            </w:r>
          </w:p>
          <w:p w:rsidR="0061605E" w:rsidRPr="002B2301" w:rsidRDefault="0061605E" w:rsidP="0061605E">
            <w:pPr>
              <w:ind w:hanging="21"/>
              <w:rPr>
                <w:rFonts w:eastAsia="Calibri"/>
                <w:b/>
                <w:szCs w:val="20"/>
                <w:lang w:eastAsia="en-US"/>
              </w:rPr>
            </w:pPr>
            <w:r w:rsidRPr="002B2301">
              <w:rPr>
                <w:szCs w:val="20"/>
              </w:rPr>
              <w:t>Северная Евразия, Северо-Восточная и Восточная Азия: рельеф, климат, поверхностные воды, заселённость и освоенность территории.</w:t>
            </w:r>
          </w:p>
          <w:p w:rsidR="0061605E" w:rsidRDefault="0061605E" w:rsidP="0061605E">
            <w:pPr>
              <w:ind w:hanging="21"/>
              <w:rPr>
                <w:rFonts w:eastAsia="Calibri"/>
                <w:b/>
                <w:szCs w:val="20"/>
                <w:lang w:eastAsia="en-US"/>
              </w:rPr>
            </w:pPr>
            <w:r w:rsidRPr="00F7390D">
              <w:rPr>
                <w:rFonts w:eastAsia="Calibri"/>
                <w:b/>
                <w:szCs w:val="20"/>
                <w:lang w:eastAsia="en-US"/>
              </w:rPr>
              <w:lastRenderedPageBreak/>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1605E" w:rsidRDefault="0061605E" w:rsidP="0061605E">
            <w:pPr>
              <w:rPr>
                <w:szCs w:val="20"/>
              </w:rPr>
            </w:pPr>
            <w:r>
              <w:rPr>
                <w:szCs w:val="20"/>
              </w:rPr>
              <w:lastRenderedPageBreak/>
              <w:t>текущий</w:t>
            </w:r>
          </w:p>
          <w:p w:rsidR="0061605E" w:rsidRPr="00FD36BC" w:rsidRDefault="0061605E" w:rsidP="0061605E">
            <w:pPr>
              <w:rPr>
                <w:szCs w:val="20"/>
              </w:rPr>
            </w:pPr>
            <w:r w:rsidRPr="0018664C">
              <w:rPr>
                <w:szCs w:val="20"/>
              </w:rPr>
              <w:t xml:space="preserve">Работа </w:t>
            </w:r>
            <w:proofErr w:type="gramStart"/>
            <w:r w:rsidRPr="0018664C">
              <w:rPr>
                <w:szCs w:val="20"/>
              </w:rPr>
              <w:t>в</w:t>
            </w:r>
            <w:proofErr w:type="gramEnd"/>
            <w:r w:rsidRPr="0018664C">
              <w:rPr>
                <w:szCs w:val="20"/>
              </w:rPr>
              <w:t xml:space="preserve"> к/к</w:t>
            </w:r>
          </w:p>
        </w:tc>
        <w:tc>
          <w:tcPr>
            <w:tcW w:w="1745" w:type="dxa"/>
          </w:tcPr>
          <w:p w:rsidR="0061605E" w:rsidRPr="00FD36BC" w:rsidRDefault="0061605E" w:rsidP="0061605E">
            <w:pPr>
              <w:rPr>
                <w:szCs w:val="20"/>
              </w:rPr>
            </w:pPr>
            <w:r>
              <w:rPr>
                <w:szCs w:val="20"/>
              </w:rPr>
              <w:t>п.45, устно вопросы с.142</w:t>
            </w:r>
          </w:p>
        </w:tc>
        <w:tc>
          <w:tcPr>
            <w:tcW w:w="1273" w:type="dxa"/>
          </w:tcPr>
          <w:p w:rsidR="0061605E" w:rsidRPr="00FD36BC" w:rsidRDefault="0061605E" w:rsidP="0061605E">
            <w:pPr>
              <w:rPr>
                <w:szCs w:val="20"/>
              </w:rPr>
            </w:pPr>
            <w:r>
              <w:rPr>
                <w:szCs w:val="20"/>
              </w:rPr>
              <w:t>12.04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lastRenderedPageBreak/>
              <w:t>58</w:t>
            </w:r>
          </w:p>
        </w:tc>
        <w:tc>
          <w:tcPr>
            <w:tcW w:w="3164" w:type="dxa"/>
          </w:tcPr>
          <w:p w:rsidR="0061605E" w:rsidRPr="00997A30" w:rsidRDefault="0061605E" w:rsidP="0061605E">
            <w:pPr>
              <w:spacing w:line="100" w:lineRule="atLeast"/>
              <w:rPr>
                <w:szCs w:val="20"/>
              </w:rPr>
            </w:pPr>
            <w:r w:rsidRPr="00997A30">
              <w:rPr>
                <w:szCs w:val="20"/>
              </w:rPr>
              <w:t xml:space="preserve">Южная, </w:t>
            </w:r>
            <w:proofErr w:type="spellStart"/>
            <w:proofErr w:type="gramStart"/>
            <w:r w:rsidRPr="00997A30">
              <w:rPr>
                <w:szCs w:val="20"/>
              </w:rPr>
              <w:t>Юго</w:t>
            </w:r>
            <w:proofErr w:type="spellEnd"/>
            <w:r w:rsidRPr="00997A30">
              <w:rPr>
                <w:szCs w:val="20"/>
              </w:rPr>
              <w:t xml:space="preserve"> – западная</w:t>
            </w:r>
            <w:proofErr w:type="gramEnd"/>
            <w:r w:rsidRPr="00997A30">
              <w:rPr>
                <w:szCs w:val="20"/>
              </w:rPr>
              <w:t xml:space="preserve"> и Центральная Азия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составлять характеристики природных районов</w:t>
            </w:r>
            <w:proofErr w:type="gramStart"/>
            <w:r>
              <w:t xml:space="preserve"> ,</w:t>
            </w:r>
            <w:proofErr w:type="gramEnd"/>
            <w:r>
              <w:t xml:space="preserve"> оценивать степень нарушения природных комплексов в результате хозяйственной деятельности.</w:t>
            </w:r>
          </w:p>
          <w:p w:rsidR="0061605E" w:rsidRPr="002B2301" w:rsidRDefault="0061605E" w:rsidP="0061605E">
            <w:pPr>
              <w:ind w:hanging="21"/>
              <w:rPr>
                <w:rFonts w:eastAsia="Calibri"/>
                <w:b/>
                <w:szCs w:val="20"/>
                <w:lang w:eastAsia="en-US"/>
              </w:rPr>
            </w:pPr>
            <w:r w:rsidRPr="002B2301">
              <w:rPr>
                <w:rFonts w:cs="Calibri"/>
                <w:szCs w:val="20"/>
                <w:lang w:eastAsia="ar-SA"/>
              </w:rPr>
              <w:t>Южная, Юго-Западная и Центральная Азия: рельеф, климат,</w:t>
            </w:r>
            <w:r w:rsidRPr="002B2301">
              <w:rPr>
                <w:szCs w:val="20"/>
              </w:rPr>
              <w:t xml:space="preserve"> поверхностные воды, заселённость и освоенность территории.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анализа и сопоставления тематических карт Евразии  между природной зональностью и размещением населения, зональными природными богатствами и особенностями хозяйственной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Решать  практические и познавательные задачи, отражающие особенности использования природных богатств, экологические проблемы</w:t>
            </w:r>
          </w:p>
        </w:tc>
        <w:tc>
          <w:tcPr>
            <w:tcW w:w="1430" w:type="dxa"/>
          </w:tcPr>
          <w:p w:rsidR="0061605E" w:rsidRDefault="0061605E" w:rsidP="0061605E">
            <w:pPr>
              <w:rPr>
                <w:szCs w:val="20"/>
              </w:rPr>
            </w:pPr>
            <w:r>
              <w:rPr>
                <w:szCs w:val="20"/>
              </w:rPr>
              <w:t>текущий</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п.46, устно вопросы с.144</w:t>
            </w:r>
          </w:p>
        </w:tc>
        <w:tc>
          <w:tcPr>
            <w:tcW w:w="1273" w:type="dxa"/>
          </w:tcPr>
          <w:p w:rsidR="0061605E" w:rsidRPr="00FD36BC" w:rsidRDefault="0061605E" w:rsidP="0061605E">
            <w:pPr>
              <w:rPr>
                <w:szCs w:val="20"/>
              </w:rPr>
            </w:pPr>
            <w:r>
              <w:rPr>
                <w:szCs w:val="20"/>
              </w:rPr>
              <w:t>14.04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lastRenderedPageBreak/>
              <w:t>59</w:t>
            </w:r>
          </w:p>
        </w:tc>
        <w:tc>
          <w:tcPr>
            <w:tcW w:w="3164" w:type="dxa"/>
          </w:tcPr>
          <w:p w:rsidR="0061605E" w:rsidRPr="00997A30" w:rsidRDefault="0061605E" w:rsidP="0061605E">
            <w:pPr>
              <w:spacing w:line="100" w:lineRule="atLeast"/>
              <w:rPr>
                <w:szCs w:val="20"/>
              </w:rPr>
            </w:pPr>
            <w:r w:rsidRPr="00997A30">
              <w:rPr>
                <w:szCs w:val="20"/>
              </w:rPr>
              <w:t>Человек на евразийском пространстве</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Анализировать карты и статистические данные.</w:t>
            </w:r>
          </w:p>
          <w:p w:rsidR="0061605E" w:rsidRDefault="0061605E" w:rsidP="0061605E">
            <w:pPr>
              <w:ind w:hanging="21"/>
              <w:rPr>
                <w:rFonts w:eastAsia="Calibri"/>
                <w:b/>
                <w:szCs w:val="20"/>
                <w:lang w:eastAsia="en-US"/>
              </w:rPr>
            </w:pPr>
            <w:r>
              <w:t>Численность и размещение населения. Расы, народы,  языки,  религии. Политическая карта Евразии.</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Устанавливать взаимосвязи на основе сопоставления тематических карт между особенностями рельефа и расселением населения.</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Сравнивать разные части материка по плотности населения, расовому и этническому составу.</w:t>
            </w:r>
          </w:p>
        </w:tc>
        <w:tc>
          <w:tcPr>
            <w:tcW w:w="1430" w:type="dxa"/>
          </w:tcPr>
          <w:p w:rsidR="0061605E" w:rsidRDefault="0061605E" w:rsidP="0061605E">
            <w:pPr>
              <w:rPr>
                <w:szCs w:val="20"/>
              </w:rPr>
            </w:pPr>
            <w:r>
              <w:rPr>
                <w:szCs w:val="20"/>
              </w:rPr>
              <w:t>текущий</w:t>
            </w:r>
          </w:p>
          <w:p w:rsidR="0061605E" w:rsidRPr="002B2301" w:rsidRDefault="0061605E" w:rsidP="0061605E">
            <w:pPr>
              <w:rPr>
                <w:szCs w:val="20"/>
              </w:rPr>
            </w:pPr>
            <w:r w:rsidRPr="002B2301">
              <w:rPr>
                <w:szCs w:val="20"/>
              </w:rPr>
              <w:t xml:space="preserve">Заполнение таблицы и построение круговых диаграмм в </w:t>
            </w:r>
            <w:proofErr w:type="gramStart"/>
            <w:r w:rsidRPr="002B2301">
              <w:rPr>
                <w:szCs w:val="20"/>
              </w:rPr>
              <w:t>т-т</w:t>
            </w:r>
            <w:proofErr w:type="gramEnd"/>
            <w:r w:rsidRPr="002B2301">
              <w:rPr>
                <w:szCs w:val="20"/>
              </w:rPr>
              <w:t xml:space="preserve"> с. 104-105</w:t>
            </w:r>
          </w:p>
        </w:tc>
        <w:tc>
          <w:tcPr>
            <w:tcW w:w="1745" w:type="dxa"/>
          </w:tcPr>
          <w:p w:rsidR="0061605E" w:rsidRDefault="0061605E" w:rsidP="0061605E">
            <w:pPr>
              <w:rPr>
                <w:szCs w:val="20"/>
              </w:rPr>
            </w:pPr>
            <w:r>
              <w:rPr>
                <w:szCs w:val="20"/>
              </w:rPr>
              <w:t>п.47, устно вопросы с.144.</w:t>
            </w:r>
          </w:p>
          <w:p w:rsidR="0061605E" w:rsidRPr="00FD36BC" w:rsidRDefault="0061605E" w:rsidP="0061605E">
            <w:pPr>
              <w:rPr>
                <w:szCs w:val="20"/>
              </w:rPr>
            </w:pPr>
            <w:r>
              <w:rPr>
                <w:szCs w:val="20"/>
              </w:rPr>
              <w:t>сообщения о  Норвегии и Великобритании</w:t>
            </w:r>
          </w:p>
        </w:tc>
        <w:tc>
          <w:tcPr>
            <w:tcW w:w="1273" w:type="dxa"/>
          </w:tcPr>
          <w:p w:rsidR="0061605E" w:rsidRPr="00FD36BC" w:rsidRDefault="0061605E" w:rsidP="0061605E">
            <w:pPr>
              <w:rPr>
                <w:szCs w:val="20"/>
              </w:rPr>
            </w:pPr>
            <w:r>
              <w:rPr>
                <w:szCs w:val="20"/>
              </w:rPr>
              <w:t>19.04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t>60</w:t>
            </w:r>
          </w:p>
        </w:tc>
        <w:tc>
          <w:tcPr>
            <w:tcW w:w="3164" w:type="dxa"/>
          </w:tcPr>
          <w:p w:rsidR="0061605E" w:rsidRPr="00997A30" w:rsidRDefault="0061605E" w:rsidP="0061605E">
            <w:pPr>
              <w:spacing w:line="100" w:lineRule="atLeast"/>
              <w:rPr>
                <w:szCs w:val="20"/>
              </w:rPr>
            </w:pPr>
            <w:r w:rsidRPr="00997A30">
              <w:rPr>
                <w:szCs w:val="20"/>
              </w:rPr>
              <w:t>Страны Европы</w:t>
            </w:r>
            <w:r>
              <w:rPr>
                <w:szCs w:val="20"/>
              </w:rPr>
              <w:t>. Норвегия. Великобритания.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черты Норвегии и Великобритании как типичных стран Северной Европы и специфические особенности  природы, хозяйства и населения страны.</w:t>
            </w:r>
          </w:p>
          <w:p w:rsidR="0061605E" w:rsidRPr="006E6D7E" w:rsidRDefault="0061605E" w:rsidP="0061605E">
            <w:pPr>
              <w:ind w:hanging="21"/>
              <w:rPr>
                <w:rFonts w:eastAsia="Calibri"/>
                <w:b/>
                <w:szCs w:val="20"/>
                <w:lang w:eastAsia="en-US"/>
              </w:rPr>
            </w:pPr>
            <w:r w:rsidRPr="006E6D7E">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Pr="006E6D7E" w:rsidRDefault="0061605E" w:rsidP="0061605E">
            <w:pPr>
              <w:rPr>
                <w:szCs w:val="20"/>
              </w:rPr>
            </w:pPr>
            <w:r w:rsidRPr="006E6D7E">
              <w:rPr>
                <w:szCs w:val="20"/>
              </w:rPr>
              <w:t>Сообщения учащихся</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п.48 </w:t>
            </w:r>
            <w:proofErr w:type="gramStart"/>
            <w:r>
              <w:rPr>
                <w:szCs w:val="20"/>
              </w:rPr>
              <w:t>до</w:t>
            </w:r>
            <w:proofErr w:type="gramEnd"/>
            <w:r>
              <w:rPr>
                <w:szCs w:val="20"/>
              </w:rPr>
              <w:t xml:space="preserve"> с.150. </w:t>
            </w:r>
            <w:proofErr w:type="gramStart"/>
            <w:r>
              <w:rPr>
                <w:szCs w:val="20"/>
              </w:rPr>
              <w:t>знать</w:t>
            </w:r>
            <w:proofErr w:type="gramEnd"/>
            <w:r>
              <w:rPr>
                <w:szCs w:val="20"/>
              </w:rPr>
              <w:t xml:space="preserve"> </w:t>
            </w:r>
            <w:proofErr w:type="spellStart"/>
            <w:r>
              <w:rPr>
                <w:szCs w:val="20"/>
              </w:rPr>
              <w:t>хар-ку</w:t>
            </w:r>
            <w:proofErr w:type="spellEnd"/>
            <w:r>
              <w:rPr>
                <w:szCs w:val="20"/>
              </w:rPr>
              <w:t xml:space="preserve"> стран, сообщения</w:t>
            </w:r>
          </w:p>
        </w:tc>
        <w:tc>
          <w:tcPr>
            <w:tcW w:w="1273" w:type="dxa"/>
          </w:tcPr>
          <w:p w:rsidR="0061605E" w:rsidRPr="00FD36BC" w:rsidRDefault="0061605E" w:rsidP="0061605E">
            <w:pPr>
              <w:rPr>
                <w:szCs w:val="20"/>
              </w:rPr>
            </w:pPr>
            <w:r>
              <w:rPr>
                <w:szCs w:val="20"/>
              </w:rPr>
              <w:t>21.04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sidRPr="00997A30">
              <w:rPr>
                <w:szCs w:val="20"/>
              </w:rPr>
              <w:t>61</w:t>
            </w:r>
          </w:p>
        </w:tc>
        <w:tc>
          <w:tcPr>
            <w:tcW w:w="3164" w:type="dxa"/>
          </w:tcPr>
          <w:p w:rsidR="0061605E" w:rsidRPr="00997A30" w:rsidRDefault="0061605E" w:rsidP="0061605E">
            <w:pPr>
              <w:spacing w:line="100" w:lineRule="atLeast"/>
              <w:rPr>
                <w:szCs w:val="20"/>
              </w:rPr>
            </w:pPr>
            <w:r w:rsidRPr="00997A30">
              <w:rPr>
                <w:szCs w:val="20"/>
              </w:rPr>
              <w:t>Страны Европы</w:t>
            </w:r>
            <w:r>
              <w:rPr>
                <w:szCs w:val="20"/>
              </w:rPr>
              <w:t xml:space="preserve">. </w:t>
            </w:r>
            <w:r w:rsidRPr="006E6D7E">
              <w:rPr>
                <w:szCs w:val="20"/>
              </w:rPr>
              <w:t>Германия и Франция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 xml:space="preserve">Выявлять  черты Германии и Франции как </w:t>
            </w:r>
            <w:r>
              <w:lastRenderedPageBreak/>
              <w:t>типичных  стран Средней  Европы и специфические особенности  природы, хозяйства и населения страны.</w:t>
            </w:r>
          </w:p>
          <w:p w:rsidR="0061605E" w:rsidRPr="006E6D7E" w:rsidRDefault="0061605E" w:rsidP="0061605E">
            <w:pPr>
              <w:ind w:hanging="21"/>
              <w:rPr>
                <w:rFonts w:eastAsia="Calibri"/>
                <w:szCs w:val="20"/>
                <w:lang w:eastAsia="en-US"/>
              </w:rPr>
            </w:pPr>
            <w:r w:rsidRPr="006E6D7E">
              <w:rPr>
                <w:rFonts w:eastAsia="Calibri"/>
                <w:szCs w:val="20"/>
                <w:lang w:eastAsia="en-US"/>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lastRenderedPageBreak/>
              <w:t>текущий</w:t>
            </w:r>
          </w:p>
          <w:p w:rsidR="0061605E" w:rsidRPr="006E6D7E" w:rsidRDefault="0061605E" w:rsidP="0061605E">
            <w:pPr>
              <w:rPr>
                <w:szCs w:val="20"/>
              </w:rPr>
            </w:pPr>
            <w:r w:rsidRPr="006E6D7E">
              <w:rPr>
                <w:szCs w:val="20"/>
              </w:rPr>
              <w:t xml:space="preserve">Сообщения </w:t>
            </w:r>
            <w:r w:rsidRPr="006E6D7E">
              <w:rPr>
                <w:szCs w:val="20"/>
              </w:rPr>
              <w:lastRenderedPageBreak/>
              <w:t>учащихся</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lastRenderedPageBreak/>
              <w:t xml:space="preserve">п.48  с.150- 154, знать </w:t>
            </w:r>
            <w:proofErr w:type="spellStart"/>
            <w:r>
              <w:rPr>
                <w:szCs w:val="20"/>
              </w:rPr>
              <w:t>хар-</w:t>
            </w:r>
            <w:r>
              <w:rPr>
                <w:szCs w:val="20"/>
              </w:rPr>
              <w:lastRenderedPageBreak/>
              <w:t>ку</w:t>
            </w:r>
            <w:proofErr w:type="spellEnd"/>
            <w:r>
              <w:rPr>
                <w:szCs w:val="20"/>
              </w:rPr>
              <w:t xml:space="preserve"> стран, сообщения</w:t>
            </w:r>
          </w:p>
        </w:tc>
        <w:tc>
          <w:tcPr>
            <w:tcW w:w="1273" w:type="dxa"/>
          </w:tcPr>
          <w:p w:rsidR="0061605E" w:rsidRPr="00FD36BC" w:rsidRDefault="0061605E" w:rsidP="0061605E">
            <w:pPr>
              <w:rPr>
                <w:szCs w:val="20"/>
              </w:rPr>
            </w:pPr>
            <w:r>
              <w:rPr>
                <w:szCs w:val="20"/>
              </w:rPr>
              <w:lastRenderedPageBreak/>
              <w:t>26.04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Pr>
                <w:szCs w:val="20"/>
              </w:rPr>
              <w:lastRenderedPageBreak/>
              <w:t>62</w:t>
            </w:r>
          </w:p>
        </w:tc>
        <w:tc>
          <w:tcPr>
            <w:tcW w:w="3164" w:type="dxa"/>
          </w:tcPr>
          <w:p w:rsidR="0061605E" w:rsidRPr="00997A30" w:rsidRDefault="0061605E" w:rsidP="0061605E">
            <w:pPr>
              <w:spacing w:line="100" w:lineRule="atLeast"/>
              <w:rPr>
                <w:szCs w:val="20"/>
              </w:rPr>
            </w:pPr>
            <w:r w:rsidRPr="00997A30">
              <w:rPr>
                <w:szCs w:val="20"/>
              </w:rPr>
              <w:t>Страны Европы</w:t>
            </w:r>
            <w:r>
              <w:rPr>
                <w:szCs w:val="20"/>
              </w:rPr>
              <w:t xml:space="preserve">. </w:t>
            </w:r>
            <w:r w:rsidRPr="006E6D7E">
              <w:rPr>
                <w:szCs w:val="20"/>
              </w:rPr>
              <w:t>Италия и Чехия.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различия географического положения, природы, населения и хозяйства Италии и Чехии  как типичных  стран Южной и Средней  Европы</w:t>
            </w:r>
            <w:proofErr w:type="gramStart"/>
            <w:r>
              <w:t xml:space="preserve"> ,</w:t>
            </w:r>
            <w:proofErr w:type="gramEnd"/>
            <w:r>
              <w:t xml:space="preserve"> расположенных в разных географических поясах.</w:t>
            </w:r>
          </w:p>
          <w:p w:rsidR="0061605E" w:rsidRDefault="0061605E" w:rsidP="0061605E">
            <w:pPr>
              <w:ind w:hanging="21"/>
              <w:rPr>
                <w:rFonts w:eastAsia="Calibri"/>
                <w:b/>
                <w:szCs w:val="20"/>
                <w:lang w:eastAsia="en-US"/>
              </w:rPr>
            </w:pPr>
            <w:r w:rsidRPr="006E6D7E">
              <w:rPr>
                <w:szCs w:val="20"/>
              </w:rPr>
              <w:t>Географическое положение, природа, население, хозяйство, крупнейшие города</w:t>
            </w:r>
            <w:r>
              <w:t>.</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п.48  с.154- 158, знать </w:t>
            </w:r>
            <w:proofErr w:type="spellStart"/>
            <w:r>
              <w:rPr>
                <w:szCs w:val="20"/>
              </w:rPr>
              <w:t>хар-ку</w:t>
            </w:r>
            <w:proofErr w:type="spellEnd"/>
            <w:r>
              <w:rPr>
                <w:szCs w:val="20"/>
              </w:rPr>
              <w:t xml:space="preserve"> стран, </w:t>
            </w:r>
            <w:proofErr w:type="spellStart"/>
            <w:r>
              <w:rPr>
                <w:szCs w:val="20"/>
              </w:rPr>
              <w:t>повт</w:t>
            </w:r>
            <w:proofErr w:type="spellEnd"/>
            <w:r>
              <w:rPr>
                <w:szCs w:val="20"/>
              </w:rPr>
              <w:t>. номенклатуру, сообщения</w:t>
            </w:r>
          </w:p>
        </w:tc>
        <w:tc>
          <w:tcPr>
            <w:tcW w:w="1273" w:type="dxa"/>
          </w:tcPr>
          <w:p w:rsidR="0061605E" w:rsidRPr="00FD36BC" w:rsidRDefault="0061605E" w:rsidP="0061605E">
            <w:pPr>
              <w:rPr>
                <w:szCs w:val="20"/>
              </w:rPr>
            </w:pPr>
            <w:r>
              <w:rPr>
                <w:szCs w:val="20"/>
              </w:rPr>
              <w:t>28.04</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Pr>
                <w:szCs w:val="20"/>
              </w:rPr>
              <w:t>63</w:t>
            </w:r>
          </w:p>
        </w:tc>
        <w:tc>
          <w:tcPr>
            <w:tcW w:w="3164" w:type="dxa"/>
          </w:tcPr>
          <w:p w:rsidR="0061605E" w:rsidRPr="00997A30" w:rsidRDefault="0061605E" w:rsidP="0061605E">
            <w:pPr>
              <w:spacing w:line="100" w:lineRule="atLeast"/>
              <w:rPr>
                <w:szCs w:val="20"/>
              </w:rPr>
            </w:pPr>
            <w:r w:rsidRPr="00997A30">
              <w:rPr>
                <w:szCs w:val="20"/>
              </w:rPr>
              <w:t xml:space="preserve">Страны </w:t>
            </w:r>
            <w:proofErr w:type="spellStart"/>
            <w:r w:rsidRPr="00997A30">
              <w:rPr>
                <w:szCs w:val="20"/>
              </w:rPr>
              <w:t>Азии</w:t>
            </w:r>
            <w:proofErr w:type="gramStart"/>
            <w:r>
              <w:rPr>
                <w:szCs w:val="20"/>
              </w:rPr>
              <w:t>.</w:t>
            </w:r>
            <w:r w:rsidRPr="00EA0088">
              <w:rPr>
                <w:rFonts w:cs="Calibri"/>
                <w:szCs w:val="20"/>
                <w:lang w:eastAsia="ar-SA"/>
              </w:rPr>
              <w:t>И</w:t>
            </w:r>
            <w:proofErr w:type="gramEnd"/>
            <w:r w:rsidRPr="00EA0088">
              <w:rPr>
                <w:rFonts w:cs="Calibri"/>
                <w:szCs w:val="20"/>
                <w:lang w:eastAsia="ar-SA"/>
              </w:rPr>
              <w:t>ндия</w:t>
            </w:r>
            <w:proofErr w:type="spellEnd"/>
            <w:r w:rsidRPr="00EA0088">
              <w:rPr>
                <w:rFonts w:cs="Calibri"/>
                <w:szCs w:val="20"/>
                <w:lang w:eastAsia="ar-SA"/>
              </w:rPr>
              <w:t>.</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 xml:space="preserve">Выявлять  черты  Индии  как крупнейшей   </w:t>
            </w:r>
            <w:r>
              <w:lastRenderedPageBreak/>
              <w:t>страны  Южной Азии  и специфические особенности  природы, хозяйства и населения страны.</w:t>
            </w:r>
          </w:p>
          <w:p w:rsidR="0061605E" w:rsidRPr="00EA0088" w:rsidRDefault="0061605E" w:rsidP="0061605E">
            <w:pPr>
              <w:ind w:hanging="21"/>
              <w:rPr>
                <w:rFonts w:eastAsia="Calibri"/>
                <w:b/>
                <w:szCs w:val="20"/>
                <w:lang w:eastAsia="en-US"/>
              </w:rPr>
            </w:pPr>
            <w:r w:rsidRPr="00EA0088">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lastRenderedPageBreak/>
              <w:t>текущий</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п.49 </w:t>
            </w:r>
            <w:proofErr w:type="gramStart"/>
            <w:r>
              <w:rPr>
                <w:szCs w:val="20"/>
              </w:rPr>
              <w:t>до</w:t>
            </w:r>
            <w:proofErr w:type="gramEnd"/>
            <w:r>
              <w:rPr>
                <w:szCs w:val="20"/>
              </w:rPr>
              <w:t xml:space="preserve"> с.160, </w:t>
            </w:r>
            <w:proofErr w:type="gramStart"/>
            <w:r>
              <w:rPr>
                <w:szCs w:val="20"/>
              </w:rPr>
              <w:t>знать</w:t>
            </w:r>
            <w:proofErr w:type="gramEnd"/>
            <w:r>
              <w:rPr>
                <w:szCs w:val="20"/>
              </w:rPr>
              <w:t xml:space="preserve"> </w:t>
            </w:r>
            <w:proofErr w:type="spellStart"/>
            <w:r>
              <w:rPr>
                <w:szCs w:val="20"/>
              </w:rPr>
              <w:t>хар-ку</w:t>
            </w:r>
            <w:proofErr w:type="spellEnd"/>
            <w:r>
              <w:rPr>
                <w:szCs w:val="20"/>
              </w:rPr>
              <w:t xml:space="preserve"> </w:t>
            </w:r>
            <w:r>
              <w:rPr>
                <w:szCs w:val="20"/>
              </w:rPr>
              <w:lastRenderedPageBreak/>
              <w:t xml:space="preserve">стран, сообщения, </w:t>
            </w:r>
            <w:proofErr w:type="spellStart"/>
            <w:r>
              <w:rPr>
                <w:szCs w:val="20"/>
              </w:rPr>
              <w:t>повт</w:t>
            </w:r>
            <w:proofErr w:type="spellEnd"/>
            <w:r>
              <w:rPr>
                <w:szCs w:val="20"/>
              </w:rPr>
              <w:t>. номенклатуру</w:t>
            </w:r>
          </w:p>
        </w:tc>
        <w:tc>
          <w:tcPr>
            <w:tcW w:w="1273" w:type="dxa"/>
          </w:tcPr>
          <w:p w:rsidR="0061605E" w:rsidRPr="00FD36BC" w:rsidRDefault="0061605E" w:rsidP="0061605E">
            <w:pPr>
              <w:rPr>
                <w:szCs w:val="20"/>
              </w:rPr>
            </w:pPr>
            <w:r>
              <w:rPr>
                <w:szCs w:val="20"/>
              </w:rPr>
              <w:lastRenderedPageBreak/>
              <w:t>05.05</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997A30" w:rsidRDefault="0061605E" w:rsidP="0061605E">
            <w:pPr>
              <w:spacing w:line="100" w:lineRule="atLeast"/>
              <w:rPr>
                <w:szCs w:val="20"/>
              </w:rPr>
            </w:pPr>
            <w:r>
              <w:rPr>
                <w:szCs w:val="20"/>
              </w:rPr>
              <w:lastRenderedPageBreak/>
              <w:t>64</w:t>
            </w:r>
          </w:p>
        </w:tc>
        <w:tc>
          <w:tcPr>
            <w:tcW w:w="3164" w:type="dxa"/>
          </w:tcPr>
          <w:p w:rsidR="0061605E" w:rsidRDefault="0061605E" w:rsidP="0061605E">
            <w:pPr>
              <w:spacing w:line="100" w:lineRule="atLeast"/>
              <w:rPr>
                <w:szCs w:val="20"/>
              </w:rPr>
            </w:pPr>
            <w:r w:rsidRPr="00997A30">
              <w:rPr>
                <w:szCs w:val="20"/>
              </w:rPr>
              <w:t>Страны Азии</w:t>
            </w:r>
            <w:r>
              <w:rPr>
                <w:szCs w:val="20"/>
              </w:rPr>
              <w:t>. Китай.</w:t>
            </w:r>
          </w:p>
          <w:p w:rsidR="0061605E" w:rsidRPr="00997A30" w:rsidRDefault="0061605E" w:rsidP="0061605E">
            <w:pPr>
              <w:spacing w:line="100" w:lineRule="atLeast"/>
              <w:rPr>
                <w:szCs w:val="20"/>
              </w:rPr>
            </w:pP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Выявлять  черты  Китая  как крупнейшей   страны  Восточной Азии и специфические особенности  природы, хозяйства и населения страны</w:t>
            </w:r>
          </w:p>
          <w:p w:rsidR="0061605E" w:rsidRPr="00DB4180" w:rsidRDefault="0061605E" w:rsidP="0061605E">
            <w:pPr>
              <w:ind w:hanging="21"/>
              <w:rPr>
                <w:rFonts w:eastAsia="Calibri"/>
                <w:b/>
                <w:szCs w:val="20"/>
                <w:lang w:eastAsia="en-US"/>
              </w:rPr>
            </w:pPr>
            <w:r w:rsidRPr="00DB4180">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D36BC"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Pr="00FD36BC" w:rsidRDefault="0061605E" w:rsidP="0061605E">
            <w:pPr>
              <w:rPr>
                <w:szCs w:val="20"/>
              </w:rPr>
            </w:pPr>
          </w:p>
        </w:tc>
        <w:tc>
          <w:tcPr>
            <w:tcW w:w="1745" w:type="dxa"/>
          </w:tcPr>
          <w:p w:rsidR="0061605E" w:rsidRPr="00FD36BC" w:rsidRDefault="0061605E" w:rsidP="0061605E">
            <w:pPr>
              <w:rPr>
                <w:szCs w:val="20"/>
              </w:rPr>
            </w:pPr>
            <w:r>
              <w:rPr>
                <w:szCs w:val="20"/>
              </w:rPr>
              <w:t xml:space="preserve">п.49 </w:t>
            </w:r>
            <w:proofErr w:type="gramStart"/>
            <w:r>
              <w:rPr>
                <w:szCs w:val="20"/>
              </w:rPr>
              <w:t>до</w:t>
            </w:r>
            <w:proofErr w:type="gramEnd"/>
            <w:r>
              <w:rPr>
                <w:szCs w:val="20"/>
              </w:rPr>
              <w:t xml:space="preserve"> с.162, </w:t>
            </w:r>
            <w:proofErr w:type="gramStart"/>
            <w:r>
              <w:rPr>
                <w:szCs w:val="20"/>
              </w:rPr>
              <w:t>знать</w:t>
            </w:r>
            <w:proofErr w:type="gramEnd"/>
            <w:r>
              <w:rPr>
                <w:szCs w:val="20"/>
              </w:rPr>
              <w:t xml:space="preserve"> </w:t>
            </w:r>
            <w:proofErr w:type="spellStart"/>
            <w:r>
              <w:rPr>
                <w:szCs w:val="20"/>
              </w:rPr>
              <w:t>хар-ку</w:t>
            </w:r>
            <w:proofErr w:type="spellEnd"/>
            <w:r>
              <w:rPr>
                <w:szCs w:val="20"/>
              </w:rPr>
              <w:t xml:space="preserve"> стран, сообщения, </w:t>
            </w:r>
            <w:proofErr w:type="spellStart"/>
            <w:r>
              <w:rPr>
                <w:szCs w:val="20"/>
              </w:rPr>
              <w:t>повт</w:t>
            </w:r>
            <w:proofErr w:type="spellEnd"/>
            <w:r>
              <w:rPr>
                <w:szCs w:val="20"/>
              </w:rPr>
              <w:t>. номенклатуру</w:t>
            </w:r>
          </w:p>
        </w:tc>
        <w:tc>
          <w:tcPr>
            <w:tcW w:w="1273" w:type="dxa"/>
          </w:tcPr>
          <w:p w:rsidR="0061605E" w:rsidRPr="00FD36BC" w:rsidRDefault="0061605E" w:rsidP="0061605E">
            <w:pPr>
              <w:rPr>
                <w:szCs w:val="20"/>
              </w:rPr>
            </w:pPr>
            <w:r>
              <w:rPr>
                <w:szCs w:val="20"/>
              </w:rPr>
              <w:t>10.05</w:t>
            </w:r>
          </w:p>
        </w:tc>
        <w:tc>
          <w:tcPr>
            <w:tcW w:w="1263" w:type="dxa"/>
          </w:tcPr>
          <w:p w:rsidR="0061605E" w:rsidRPr="00FD36BC" w:rsidRDefault="0061605E" w:rsidP="0061605E">
            <w:pPr>
              <w:rPr>
                <w:szCs w:val="20"/>
              </w:rPr>
            </w:pPr>
          </w:p>
        </w:tc>
      </w:tr>
      <w:tr w:rsidR="0061605E" w:rsidRPr="00FD36BC" w:rsidTr="0061605E">
        <w:trPr>
          <w:trHeight w:val="276"/>
        </w:trPr>
        <w:tc>
          <w:tcPr>
            <w:tcW w:w="1079" w:type="dxa"/>
          </w:tcPr>
          <w:p w:rsidR="0061605E" w:rsidRPr="00FD36BC" w:rsidRDefault="0061605E" w:rsidP="0061605E">
            <w:pPr>
              <w:rPr>
                <w:szCs w:val="20"/>
              </w:rPr>
            </w:pPr>
            <w:r>
              <w:rPr>
                <w:szCs w:val="20"/>
              </w:rPr>
              <w:t>65</w:t>
            </w:r>
          </w:p>
        </w:tc>
        <w:tc>
          <w:tcPr>
            <w:tcW w:w="3164" w:type="dxa"/>
          </w:tcPr>
          <w:p w:rsidR="0061605E" w:rsidRPr="00FD36BC" w:rsidRDefault="0061605E" w:rsidP="0061605E">
            <w:pPr>
              <w:rPr>
                <w:rFonts w:eastAsia="TimesNewRoman"/>
                <w:szCs w:val="20"/>
                <w:lang w:eastAsia="en-US"/>
              </w:rPr>
            </w:pPr>
            <w:r w:rsidRPr="00997A30">
              <w:rPr>
                <w:szCs w:val="20"/>
              </w:rPr>
              <w:t>Страны Азии</w:t>
            </w:r>
            <w:r>
              <w:rPr>
                <w:szCs w:val="20"/>
              </w:rPr>
              <w:t>. Япония. Республика Корея.</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Default="0061605E" w:rsidP="0061605E">
            <w:pPr>
              <w:ind w:hanging="21"/>
              <w:rPr>
                <w:rFonts w:eastAsia="Calibri"/>
                <w:b/>
                <w:szCs w:val="20"/>
                <w:lang w:eastAsia="en-US"/>
              </w:rPr>
            </w:pPr>
            <w:r>
              <w:t xml:space="preserve">Выявлять  черты Японии  и Республики Кореи как типичных  стран Восточной Азии и </w:t>
            </w:r>
            <w:r>
              <w:lastRenderedPageBreak/>
              <w:t>специфические особенности  природы, хозяйства и населения страны</w:t>
            </w:r>
          </w:p>
          <w:p w:rsidR="0061605E" w:rsidRPr="00934642" w:rsidRDefault="0061605E" w:rsidP="0061605E">
            <w:pPr>
              <w:ind w:hanging="21"/>
              <w:rPr>
                <w:rFonts w:eastAsia="Calibri"/>
                <w:b/>
                <w:szCs w:val="20"/>
                <w:lang w:eastAsia="en-US"/>
              </w:rPr>
            </w:pPr>
            <w:r w:rsidRPr="00934642">
              <w:rPr>
                <w:szCs w:val="20"/>
              </w:rPr>
              <w:t>Географическое положение, природа, население, хозяйство, крупнейшие города.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lastRenderedPageBreak/>
              <w:t>текущий</w:t>
            </w:r>
          </w:p>
          <w:p w:rsidR="0061605E" w:rsidRDefault="0061605E" w:rsidP="0061605E">
            <w:pPr>
              <w:rPr>
                <w:szCs w:val="20"/>
              </w:rPr>
            </w:pPr>
          </w:p>
        </w:tc>
        <w:tc>
          <w:tcPr>
            <w:tcW w:w="1745" w:type="dxa"/>
          </w:tcPr>
          <w:p w:rsidR="0061605E" w:rsidRPr="00FD36BC" w:rsidRDefault="0061605E" w:rsidP="0061605E">
            <w:pPr>
              <w:rPr>
                <w:szCs w:val="20"/>
              </w:rPr>
            </w:pPr>
            <w:r>
              <w:rPr>
                <w:szCs w:val="20"/>
              </w:rPr>
              <w:t xml:space="preserve">п.49 </w:t>
            </w:r>
            <w:proofErr w:type="gramStart"/>
            <w:r>
              <w:rPr>
                <w:szCs w:val="20"/>
              </w:rPr>
              <w:t>до</w:t>
            </w:r>
            <w:proofErr w:type="gramEnd"/>
            <w:r>
              <w:rPr>
                <w:szCs w:val="20"/>
              </w:rPr>
              <w:t xml:space="preserve"> с.166, </w:t>
            </w:r>
            <w:proofErr w:type="gramStart"/>
            <w:r>
              <w:rPr>
                <w:szCs w:val="20"/>
              </w:rPr>
              <w:t>знать</w:t>
            </w:r>
            <w:proofErr w:type="gramEnd"/>
            <w:r>
              <w:rPr>
                <w:szCs w:val="20"/>
              </w:rPr>
              <w:t xml:space="preserve"> </w:t>
            </w:r>
            <w:proofErr w:type="spellStart"/>
            <w:r>
              <w:rPr>
                <w:szCs w:val="20"/>
              </w:rPr>
              <w:t>хар-ку</w:t>
            </w:r>
            <w:proofErr w:type="spellEnd"/>
            <w:r>
              <w:rPr>
                <w:szCs w:val="20"/>
              </w:rPr>
              <w:t xml:space="preserve"> стран, </w:t>
            </w:r>
            <w:r>
              <w:rPr>
                <w:szCs w:val="20"/>
              </w:rPr>
              <w:lastRenderedPageBreak/>
              <w:t>сообщения</w:t>
            </w:r>
          </w:p>
        </w:tc>
        <w:tc>
          <w:tcPr>
            <w:tcW w:w="1273" w:type="dxa"/>
          </w:tcPr>
          <w:p w:rsidR="0061605E" w:rsidRPr="00FD36BC" w:rsidRDefault="0061605E" w:rsidP="0061605E">
            <w:pPr>
              <w:rPr>
                <w:szCs w:val="20"/>
              </w:rPr>
            </w:pPr>
            <w:r>
              <w:rPr>
                <w:szCs w:val="20"/>
              </w:rPr>
              <w:lastRenderedPageBreak/>
              <w:t>12.05</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Default="0061605E" w:rsidP="0061605E">
            <w:pPr>
              <w:rPr>
                <w:szCs w:val="20"/>
              </w:rPr>
            </w:pPr>
            <w:r>
              <w:rPr>
                <w:szCs w:val="20"/>
              </w:rPr>
              <w:lastRenderedPageBreak/>
              <w:t>66</w:t>
            </w:r>
          </w:p>
        </w:tc>
        <w:tc>
          <w:tcPr>
            <w:tcW w:w="3164" w:type="dxa"/>
          </w:tcPr>
          <w:p w:rsidR="0061605E" w:rsidRPr="00997A30" w:rsidRDefault="0061605E" w:rsidP="0061605E">
            <w:pPr>
              <w:rPr>
                <w:szCs w:val="20"/>
              </w:rPr>
            </w:pPr>
            <w:r w:rsidRPr="00997A30">
              <w:rPr>
                <w:szCs w:val="20"/>
              </w:rPr>
              <w:t>Страны Азии</w:t>
            </w:r>
            <w:r>
              <w:rPr>
                <w:szCs w:val="20"/>
              </w:rPr>
              <w:t>. Турция и Казахстан.</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7F4249" w:rsidRDefault="0061605E" w:rsidP="0061605E">
            <w:pPr>
              <w:ind w:hanging="21"/>
              <w:rPr>
                <w:rFonts w:eastAsia="Calibri"/>
                <w:b/>
                <w:szCs w:val="20"/>
                <w:lang w:eastAsia="en-US"/>
              </w:rPr>
            </w:pPr>
            <w:r w:rsidRPr="007F4249">
              <w:t>Выявлять  различия географического положения, природы, населения и хозяйства  Турции и Казахстана  как типичных  стран Юго-Западной Азии</w:t>
            </w:r>
            <w:proofErr w:type="gramStart"/>
            <w:r w:rsidRPr="007F4249">
              <w:t xml:space="preserve"> ,</w:t>
            </w:r>
            <w:proofErr w:type="gramEnd"/>
            <w:r w:rsidRPr="007F4249">
              <w:t xml:space="preserve"> расположенных в разных географических поясах.</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Готовить и обсуждать сообщения об особенностях населения и о хозяйственной деятельности страны, о памятниках природы.</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 xml:space="preserve">Наносить на контурную карту природные географические объекты  </w:t>
            </w:r>
          </w:p>
        </w:tc>
        <w:tc>
          <w:tcPr>
            <w:tcW w:w="1430" w:type="dxa"/>
          </w:tcPr>
          <w:p w:rsidR="0061605E" w:rsidRDefault="0061605E" w:rsidP="0061605E">
            <w:pPr>
              <w:rPr>
                <w:szCs w:val="20"/>
              </w:rPr>
            </w:pPr>
            <w:r>
              <w:rPr>
                <w:szCs w:val="20"/>
              </w:rPr>
              <w:t>текущий</w:t>
            </w:r>
          </w:p>
          <w:p w:rsidR="0061605E" w:rsidRDefault="0061605E" w:rsidP="0061605E">
            <w:pPr>
              <w:rPr>
                <w:szCs w:val="20"/>
              </w:rPr>
            </w:pPr>
            <w:r w:rsidRPr="001A620F">
              <w:rPr>
                <w:szCs w:val="20"/>
              </w:rPr>
              <w:t>Работа с картами</w:t>
            </w:r>
          </w:p>
        </w:tc>
        <w:tc>
          <w:tcPr>
            <w:tcW w:w="1745" w:type="dxa"/>
          </w:tcPr>
          <w:p w:rsidR="0061605E" w:rsidRPr="00FD36BC" w:rsidRDefault="0061605E" w:rsidP="0061605E">
            <w:pPr>
              <w:rPr>
                <w:szCs w:val="20"/>
              </w:rPr>
            </w:pPr>
            <w:r>
              <w:rPr>
                <w:szCs w:val="20"/>
              </w:rPr>
              <w:t xml:space="preserve">п.49 </w:t>
            </w:r>
            <w:proofErr w:type="gramStart"/>
            <w:r>
              <w:rPr>
                <w:szCs w:val="20"/>
              </w:rPr>
              <w:t>до</w:t>
            </w:r>
            <w:proofErr w:type="gramEnd"/>
            <w:r>
              <w:rPr>
                <w:szCs w:val="20"/>
              </w:rPr>
              <w:t xml:space="preserve"> с.168, </w:t>
            </w:r>
            <w:proofErr w:type="gramStart"/>
            <w:r>
              <w:rPr>
                <w:szCs w:val="20"/>
              </w:rPr>
              <w:t>знать</w:t>
            </w:r>
            <w:proofErr w:type="gramEnd"/>
            <w:r>
              <w:rPr>
                <w:szCs w:val="20"/>
              </w:rPr>
              <w:t xml:space="preserve"> </w:t>
            </w:r>
            <w:proofErr w:type="spellStart"/>
            <w:r>
              <w:rPr>
                <w:szCs w:val="20"/>
              </w:rPr>
              <w:t>хар-ку</w:t>
            </w:r>
            <w:proofErr w:type="spellEnd"/>
            <w:r>
              <w:rPr>
                <w:szCs w:val="20"/>
              </w:rPr>
              <w:t xml:space="preserve"> стран,</w:t>
            </w:r>
          </w:p>
        </w:tc>
        <w:tc>
          <w:tcPr>
            <w:tcW w:w="1273" w:type="dxa"/>
          </w:tcPr>
          <w:p w:rsidR="0061605E" w:rsidRPr="00FD36BC" w:rsidRDefault="0061605E" w:rsidP="0061605E">
            <w:pPr>
              <w:rPr>
                <w:szCs w:val="20"/>
              </w:rPr>
            </w:pPr>
            <w:r>
              <w:rPr>
                <w:szCs w:val="20"/>
              </w:rPr>
              <w:t>17.05</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Default="0061605E" w:rsidP="0061605E">
            <w:pPr>
              <w:rPr>
                <w:szCs w:val="20"/>
              </w:rPr>
            </w:pPr>
            <w:r>
              <w:rPr>
                <w:szCs w:val="20"/>
              </w:rPr>
              <w:t>67</w:t>
            </w:r>
          </w:p>
        </w:tc>
        <w:tc>
          <w:tcPr>
            <w:tcW w:w="3164" w:type="dxa"/>
          </w:tcPr>
          <w:p w:rsidR="0061605E" w:rsidRPr="007F4249" w:rsidRDefault="0061605E" w:rsidP="0061605E">
            <w:pPr>
              <w:rPr>
                <w:szCs w:val="20"/>
              </w:rPr>
            </w:pPr>
            <w:r w:rsidRPr="007F4249">
              <w:rPr>
                <w:szCs w:val="20"/>
              </w:rPr>
              <w:t>Обобщающий урок «Северные материки»</w:t>
            </w:r>
          </w:p>
          <w:p w:rsidR="0061605E" w:rsidRPr="00997A30" w:rsidRDefault="0061605E" w:rsidP="0061605E">
            <w:pPr>
              <w:rPr>
                <w:szCs w:val="20"/>
              </w:rPr>
            </w:pPr>
            <w:r w:rsidRPr="007F4249">
              <w:rPr>
                <w:szCs w:val="20"/>
              </w:rPr>
              <w:t>Контрольная работа.</w:t>
            </w:r>
          </w:p>
        </w:tc>
        <w:tc>
          <w:tcPr>
            <w:tcW w:w="1115" w:type="dxa"/>
          </w:tcPr>
          <w:p w:rsidR="0061605E"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EC15A9" w:rsidRDefault="0061605E" w:rsidP="0061605E">
            <w:pPr>
              <w:ind w:hanging="21"/>
              <w:rPr>
                <w:rFonts w:eastAsia="Calibri"/>
                <w:b/>
                <w:szCs w:val="20"/>
                <w:lang w:eastAsia="en-US"/>
              </w:rPr>
            </w:pPr>
            <w:r w:rsidRPr="00EC15A9">
              <w:rPr>
                <w:szCs w:val="20"/>
              </w:rPr>
              <w:t>Повторить основные термины раздела</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lastRenderedPageBreak/>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865526" w:rsidRDefault="0061605E" w:rsidP="0061605E">
            <w:pPr>
              <w:ind w:hanging="21"/>
              <w:rPr>
                <w:rFonts w:eastAsia="Calibri"/>
                <w:b/>
                <w:szCs w:val="20"/>
                <w:lang w:eastAsia="en-US"/>
              </w:rPr>
            </w:pPr>
            <w:r w:rsidRPr="00865526">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rsidRPr="00865526">
              <w:t>Выполнение вариантов контрольной работы</w:t>
            </w:r>
          </w:p>
        </w:tc>
        <w:tc>
          <w:tcPr>
            <w:tcW w:w="1430" w:type="dxa"/>
          </w:tcPr>
          <w:p w:rsidR="0061605E" w:rsidRDefault="0061605E" w:rsidP="0061605E">
            <w:pPr>
              <w:rPr>
                <w:szCs w:val="20"/>
              </w:rPr>
            </w:pPr>
            <w:r>
              <w:rPr>
                <w:szCs w:val="20"/>
              </w:rPr>
              <w:lastRenderedPageBreak/>
              <w:t>итоговый</w:t>
            </w:r>
          </w:p>
        </w:tc>
        <w:tc>
          <w:tcPr>
            <w:tcW w:w="1745" w:type="dxa"/>
          </w:tcPr>
          <w:p w:rsidR="0061605E" w:rsidRDefault="0061605E" w:rsidP="0061605E">
            <w:pPr>
              <w:rPr>
                <w:szCs w:val="20"/>
              </w:rPr>
            </w:pPr>
            <w:r>
              <w:rPr>
                <w:szCs w:val="20"/>
              </w:rPr>
              <w:t xml:space="preserve">С.116-169 </w:t>
            </w:r>
            <w:proofErr w:type="spellStart"/>
            <w:r>
              <w:rPr>
                <w:szCs w:val="20"/>
              </w:rPr>
              <w:t>повт</w:t>
            </w:r>
            <w:proofErr w:type="spellEnd"/>
            <w:r>
              <w:rPr>
                <w:szCs w:val="20"/>
              </w:rPr>
              <w:t>. номенклатуру</w:t>
            </w:r>
          </w:p>
        </w:tc>
        <w:tc>
          <w:tcPr>
            <w:tcW w:w="1273" w:type="dxa"/>
          </w:tcPr>
          <w:p w:rsidR="0061605E" w:rsidRPr="00FD36BC" w:rsidRDefault="0061605E" w:rsidP="0061605E">
            <w:pPr>
              <w:rPr>
                <w:szCs w:val="20"/>
              </w:rPr>
            </w:pPr>
            <w:r>
              <w:rPr>
                <w:szCs w:val="20"/>
              </w:rPr>
              <w:t>19.05</w:t>
            </w:r>
          </w:p>
        </w:tc>
        <w:tc>
          <w:tcPr>
            <w:tcW w:w="1263" w:type="dxa"/>
          </w:tcPr>
          <w:p w:rsidR="0061605E" w:rsidRPr="00FD36BC" w:rsidRDefault="0061605E" w:rsidP="0061605E">
            <w:pPr>
              <w:rPr>
                <w:szCs w:val="20"/>
              </w:rPr>
            </w:pPr>
          </w:p>
        </w:tc>
      </w:tr>
      <w:tr w:rsidR="0061605E" w:rsidRPr="00FD36BC" w:rsidTr="0061605E">
        <w:trPr>
          <w:trHeight w:val="539"/>
        </w:trPr>
        <w:tc>
          <w:tcPr>
            <w:tcW w:w="16438" w:type="dxa"/>
            <w:gridSpan w:val="8"/>
          </w:tcPr>
          <w:p w:rsidR="0061605E" w:rsidRPr="00FD36BC" w:rsidRDefault="0061605E" w:rsidP="0061605E">
            <w:pPr>
              <w:jc w:val="center"/>
              <w:rPr>
                <w:szCs w:val="20"/>
              </w:rPr>
            </w:pPr>
            <w:r>
              <w:rPr>
                <w:b/>
                <w:szCs w:val="20"/>
              </w:rPr>
              <w:lastRenderedPageBreak/>
              <w:t>Раздел 4. Общечеловеческие проблемы (3</w:t>
            </w:r>
            <w:r w:rsidRPr="00537123">
              <w:rPr>
                <w:b/>
                <w:szCs w:val="20"/>
              </w:rPr>
              <w:t xml:space="preserve"> часа)</w:t>
            </w:r>
          </w:p>
        </w:tc>
      </w:tr>
      <w:tr w:rsidR="0061605E" w:rsidRPr="00FD36BC" w:rsidTr="0061605E">
        <w:trPr>
          <w:trHeight w:val="539"/>
        </w:trPr>
        <w:tc>
          <w:tcPr>
            <w:tcW w:w="1079" w:type="dxa"/>
          </w:tcPr>
          <w:p w:rsidR="0061605E" w:rsidRPr="00537123" w:rsidRDefault="0061605E" w:rsidP="0061605E">
            <w:pPr>
              <w:rPr>
                <w:szCs w:val="20"/>
              </w:rPr>
            </w:pPr>
            <w:r w:rsidRPr="00537123">
              <w:rPr>
                <w:szCs w:val="20"/>
              </w:rPr>
              <w:t>68</w:t>
            </w:r>
          </w:p>
        </w:tc>
        <w:tc>
          <w:tcPr>
            <w:tcW w:w="3164" w:type="dxa"/>
          </w:tcPr>
          <w:p w:rsidR="0061605E" w:rsidRPr="00537123" w:rsidRDefault="0061605E" w:rsidP="0061605E">
            <w:pPr>
              <w:spacing w:line="100" w:lineRule="atLeast"/>
              <w:rPr>
                <w:szCs w:val="20"/>
              </w:rPr>
            </w:pPr>
            <w:r w:rsidRPr="00537123">
              <w:rPr>
                <w:szCs w:val="20"/>
              </w:rPr>
              <w:t>Общечеловеческие проблемы</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865526" w:rsidRDefault="0061605E" w:rsidP="0061605E">
            <w:pPr>
              <w:rPr>
                <w:rFonts w:eastAsia="Calibri"/>
                <w:szCs w:val="20"/>
                <w:lang w:eastAsia="ar-SA"/>
              </w:rPr>
            </w:pPr>
            <w:r w:rsidRPr="00865526">
              <w:rPr>
                <w:rFonts w:eastAsia="Calibri"/>
                <w:szCs w:val="20"/>
                <w:lang w:eastAsia="en-US"/>
              </w:rPr>
              <w:t>Находить</w:t>
            </w:r>
          </w:p>
          <w:p w:rsidR="0061605E" w:rsidRPr="00865526" w:rsidRDefault="0061605E" w:rsidP="0061605E">
            <w:pPr>
              <w:ind w:hanging="21"/>
              <w:rPr>
                <w:rFonts w:eastAsia="Calibri"/>
                <w:b/>
                <w:szCs w:val="20"/>
                <w:lang w:eastAsia="en-US"/>
              </w:rPr>
            </w:pPr>
            <w:r w:rsidRPr="00865526">
              <w:rPr>
                <w:rFonts w:eastAsia="Calibri"/>
                <w:szCs w:val="20"/>
                <w:lang w:eastAsia="en-US"/>
              </w:rPr>
              <w:t>дополнительную информацию и обсуждать значение</w:t>
            </w:r>
          </w:p>
          <w:p w:rsidR="0061605E" w:rsidRPr="00865526" w:rsidRDefault="0061605E" w:rsidP="0061605E">
            <w:pPr>
              <w:ind w:hanging="21"/>
              <w:rPr>
                <w:rFonts w:eastAsia="Calibri"/>
                <w:b/>
                <w:szCs w:val="20"/>
                <w:lang w:eastAsia="en-US"/>
              </w:rPr>
            </w:pPr>
            <w:r w:rsidRPr="00865526">
              <w:rPr>
                <w:szCs w:val="20"/>
              </w:rPr>
              <w:t xml:space="preserve">Понятие об </w:t>
            </w:r>
            <w:r w:rsidRPr="00865526">
              <w:rPr>
                <w:rFonts w:cs="Calibri"/>
                <w:szCs w:val="20"/>
                <w:lang w:eastAsia="ar-SA"/>
              </w:rPr>
              <w:t>общечеловеческих  проблемах.</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Pr="00865526" w:rsidRDefault="0061605E" w:rsidP="0061605E">
            <w:pPr>
              <w:ind w:hanging="21"/>
              <w:rPr>
                <w:rFonts w:eastAsia="Calibri"/>
                <w:szCs w:val="20"/>
                <w:lang w:eastAsia="en-US"/>
              </w:rPr>
            </w:pPr>
            <w:r w:rsidRPr="00865526">
              <w:rPr>
                <w:rFonts w:eastAsia="Calibri"/>
                <w:szCs w:val="20"/>
                <w:lang w:eastAsia="en-US"/>
              </w:rPr>
              <w:t>Обсуждать общечеловеческие проблемы, перспективы охраны и разумного использования мирового природного и экологического потенциала.</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865526" w:rsidRDefault="0061605E" w:rsidP="0061605E">
            <w:pPr>
              <w:ind w:hanging="21"/>
              <w:rPr>
                <w:rFonts w:eastAsia="Calibri"/>
                <w:szCs w:val="20"/>
                <w:lang w:eastAsia="en-US"/>
              </w:rPr>
            </w:pPr>
            <w:r w:rsidRPr="00865526">
              <w:rPr>
                <w:rFonts w:eastAsia="Calibri"/>
                <w:szCs w:val="20"/>
                <w:lang w:eastAsia="en-US"/>
              </w:rPr>
              <w:t>Выявлять территории с наиболее неблагоприятной и наиболее благоприятной экологической ситуацией.</w:t>
            </w:r>
          </w:p>
        </w:tc>
        <w:tc>
          <w:tcPr>
            <w:tcW w:w="1430" w:type="dxa"/>
          </w:tcPr>
          <w:p w:rsidR="0061605E" w:rsidRDefault="0061605E" w:rsidP="0061605E">
            <w:pPr>
              <w:rPr>
                <w:szCs w:val="20"/>
              </w:rPr>
            </w:pPr>
            <w:r>
              <w:rPr>
                <w:szCs w:val="20"/>
              </w:rPr>
              <w:t>текущий</w:t>
            </w:r>
          </w:p>
          <w:p w:rsidR="0061605E" w:rsidRDefault="0061605E" w:rsidP="0061605E">
            <w:pPr>
              <w:rPr>
                <w:szCs w:val="20"/>
              </w:rPr>
            </w:pPr>
          </w:p>
          <w:p w:rsidR="0061605E" w:rsidRPr="00EC15A9" w:rsidRDefault="0061605E" w:rsidP="0061605E">
            <w:pPr>
              <w:rPr>
                <w:szCs w:val="20"/>
              </w:rPr>
            </w:pPr>
            <w:r w:rsidRPr="00EC15A9">
              <w:rPr>
                <w:szCs w:val="20"/>
              </w:rPr>
              <w:t xml:space="preserve">Выполнение заданий по теме в </w:t>
            </w:r>
            <w:proofErr w:type="gramStart"/>
            <w:r w:rsidRPr="00EC15A9">
              <w:rPr>
                <w:szCs w:val="20"/>
              </w:rPr>
              <w:t>т-т</w:t>
            </w:r>
            <w:proofErr w:type="gramEnd"/>
            <w:r w:rsidRPr="00EC15A9">
              <w:rPr>
                <w:szCs w:val="20"/>
              </w:rPr>
              <w:t xml:space="preserve"> с. 106-111</w:t>
            </w:r>
          </w:p>
        </w:tc>
        <w:tc>
          <w:tcPr>
            <w:tcW w:w="1745" w:type="dxa"/>
          </w:tcPr>
          <w:p w:rsidR="0061605E" w:rsidRPr="00FD36BC" w:rsidRDefault="0061605E" w:rsidP="0061605E">
            <w:pPr>
              <w:rPr>
                <w:szCs w:val="20"/>
              </w:rPr>
            </w:pPr>
            <w:r>
              <w:rPr>
                <w:szCs w:val="20"/>
              </w:rPr>
              <w:t xml:space="preserve">п.50, </w:t>
            </w:r>
            <w:proofErr w:type="spellStart"/>
            <w:r>
              <w:rPr>
                <w:szCs w:val="20"/>
              </w:rPr>
              <w:t>повт</w:t>
            </w:r>
            <w:proofErr w:type="spellEnd"/>
            <w:r>
              <w:rPr>
                <w:szCs w:val="20"/>
              </w:rPr>
              <w:t>. номенклатуру, природу Земли</w:t>
            </w:r>
          </w:p>
        </w:tc>
        <w:tc>
          <w:tcPr>
            <w:tcW w:w="1273" w:type="dxa"/>
          </w:tcPr>
          <w:p w:rsidR="0061605E" w:rsidRPr="00FD36BC" w:rsidRDefault="0061605E" w:rsidP="0061605E">
            <w:pPr>
              <w:rPr>
                <w:szCs w:val="20"/>
              </w:rPr>
            </w:pPr>
            <w:r>
              <w:rPr>
                <w:szCs w:val="20"/>
              </w:rPr>
              <w:t>21.05</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Pr="00537123" w:rsidRDefault="0061605E" w:rsidP="0061605E">
            <w:pPr>
              <w:rPr>
                <w:szCs w:val="20"/>
              </w:rPr>
            </w:pPr>
            <w:r w:rsidRPr="00537123">
              <w:rPr>
                <w:szCs w:val="20"/>
              </w:rPr>
              <w:t>69</w:t>
            </w:r>
          </w:p>
        </w:tc>
        <w:tc>
          <w:tcPr>
            <w:tcW w:w="3164" w:type="dxa"/>
          </w:tcPr>
          <w:p w:rsidR="0061605E" w:rsidRPr="00537123" w:rsidRDefault="0061605E" w:rsidP="0061605E">
            <w:pPr>
              <w:spacing w:line="100" w:lineRule="atLeast"/>
              <w:rPr>
                <w:szCs w:val="20"/>
              </w:rPr>
            </w:pPr>
            <w:r w:rsidRPr="00C64FCF">
              <w:rPr>
                <w:szCs w:val="20"/>
              </w:rPr>
              <w:t>Итоговая диагностическая работа</w:t>
            </w:r>
            <w:r>
              <w:rPr>
                <w:szCs w:val="20"/>
              </w:rPr>
              <w:t xml:space="preserve"> по курсу «География. Земля и люди»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FF6A82" w:rsidRDefault="0061605E" w:rsidP="0061605E">
            <w:pPr>
              <w:ind w:hanging="21"/>
              <w:rPr>
                <w:rFonts w:eastAsia="Calibri"/>
                <w:szCs w:val="20"/>
                <w:lang w:eastAsia="en-US"/>
              </w:rPr>
            </w:pPr>
            <w:r w:rsidRPr="00FF6A82">
              <w:rPr>
                <w:rFonts w:eastAsia="Calibri"/>
                <w:szCs w:val="20"/>
                <w:lang w:eastAsia="en-US"/>
              </w:rPr>
              <w:t>Находить</w:t>
            </w:r>
          </w:p>
          <w:p w:rsidR="0061605E" w:rsidRPr="00FF6A82" w:rsidRDefault="0061605E" w:rsidP="0061605E">
            <w:pPr>
              <w:ind w:hanging="21"/>
              <w:rPr>
                <w:rFonts w:eastAsia="Calibri"/>
                <w:szCs w:val="20"/>
                <w:lang w:eastAsia="en-US"/>
              </w:rPr>
            </w:pPr>
            <w:r w:rsidRPr="00FF6A82">
              <w:rPr>
                <w:rFonts w:eastAsia="Calibri"/>
                <w:szCs w:val="20"/>
                <w:lang w:eastAsia="en-US"/>
              </w:rPr>
              <w:t>дополнительную информацию и обсуждать значение</w:t>
            </w:r>
          </w:p>
          <w:p w:rsidR="0061605E" w:rsidRPr="00FF6A82" w:rsidRDefault="0061605E" w:rsidP="0061605E">
            <w:pPr>
              <w:ind w:hanging="21"/>
              <w:rPr>
                <w:rFonts w:eastAsia="Calibri"/>
                <w:szCs w:val="20"/>
                <w:lang w:eastAsia="en-US"/>
              </w:rPr>
            </w:pPr>
            <w:r w:rsidRPr="00FF6A82">
              <w:rPr>
                <w:rFonts w:eastAsia="Calibri"/>
                <w:szCs w:val="20"/>
                <w:lang w:eastAsia="en-US"/>
              </w:rPr>
              <w:t>Повторить основные понятия</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lastRenderedPageBreak/>
              <w:t>Коммуникативные УУД:</w:t>
            </w:r>
          </w:p>
          <w:p w:rsidR="0061605E" w:rsidRDefault="0061605E" w:rsidP="0061605E">
            <w:pPr>
              <w:ind w:hanging="21"/>
              <w:rPr>
                <w:rFonts w:eastAsia="Calibri"/>
                <w:b/>
                <w:szCs w:val="20"/>
                <w:lang w:eastAsia="en-US"/>
              </w:rPr>
            </w:pPr>
            <w:r>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Выполнение вариантов контрольной работы</w:t>
            </w:r>
          </w:p>
        </w:tc>
        <w:tc>
          <w:tcPr>
            <w:tcW w:w="1430" w:type="dxa"/>
          </w:tcPr>
          <w:p w:rsidR="0061605E" w:rsidRDefault="0061605E" w:rsidP="0061605E">
            <w:pPr>
              <w:rPr>
                <w:szCs w:val="20"/>
              </w:rPr>
            </w:pPr>
            <w:r>
              <w:rPr>
                <w:szCs w:val="20"/>
              </w:rPr>
              <w:lastRenderedPageBreak/>
              <w:t>итоговый</w:t>
            </w:r>
          </w:p>
        </w:tc>
        <w:tc>
          <w:tcPr>
            <w:tcW w:w="1745" w:type="dxa"/>
          </w:tcPr>
          <w:p w:rsidR="0061605E" w:rsidRPr="00FD36BC" w:rsidRDefault="0061605E" w:rsidP="0061605E">
            <w:pPr>
              <w:rPr>
                <w:szCs w:val="20"/>
              </w:rPr>
            </w:pPr>
            <w:r>
              <w:rPr>
                <w:szCs w:val="20"/>
              </w:rPr>
              <w:t>проект «Мои достижения по географии»</w:t>
            </w:r>
          </w:p>
        </w:tc>
        <w:tc>
          <w:tcPr>
            <w:tcW w:w="1273" w:type="dxa"/>
          </w:tcPr>
          <w:p w:rsidR="0061605E" w:rsidRPr="00FD36BC" w:rsidRDefault="0061605E" w:rsidP="0061605E">
            <w:pPr>
              <w:rPr>
                <w:szCs w:val="20"/>
              </w:rPr>
            </w:pPr>
            <w:r>
              <w:rPr>
                <w:szCs w:val="20"/>
              </w:rPr>
              <w:t>24.05</w:t>
            </w:r>
          </w:p>
        </w:tc>
        <w:tc>
          <w:tcPr>
            <w:tcW w:w="1263" w:type="dxa"/>
          </w:tcPr>
          <w:p w:rsidR="0061605E" w:rsidRPr="00FD36BC" w:rsidRDefault="0061605E" w:rsidP="0061605E">
            <w:pPr>
              <w:rPr>
                <w:szCs w:val="20"/>
              </w:rPr>
            </w:pPr>
          </w:p>
        </w:tc>
      </w:tr>
      <w:tr w:rsidR="0061605E" w:rsidRPr="00FD36BC" w:rsidTr="0061605E">
        <w:trPr>
          <w:trHeight w:val="539"/>
        </w:trPr>
        <w:tc>
          <w:tcPr>
            <w:tcW w:w="1079" w:type="dxa"/>
          </w:tcPr>
          <w:p w:rsidR="0061605E" w:rsidRDefault="0061605E" w:rsidP="0061605E">
            <w:pPr>
              <w:rPr>
                <w:szCs w:val="20"/>
              </w:rPr>
            </w:pPr>
            <w:r>
              <w:rPr>
                <w:szCs w:val="20"/>
              </w:rPr>
              <w:lastRenderedPageBreak/>
              <w:t>70</w:t>
            </w:r>
          </w:p>
        </w:tc>
        <w:tc>
          <w:tcPr>
            <w:tcW w:w="3164" w:type="dxa"/>
          </w:tcPr>
          <w:p w:rsidR="0061605E" w:rsidRPr="00997A30" w:rsidRDefault="0061605E" w:rsidP="0061605E">
            <w:pPr>
              <w:rPr>
                <w:szCs w:val="20"/>
              </w:rPr>
            </w:pPr>
            <w:r w:rsidRPr="00C64FCF">
              <w:rPr>
                <w:szCs w:val="20"/>
              </w:rPr>
              <w:t>Обобщающий урок курса</w:t>
            </w:r>
            <w:proofErr w:type="gramStart"/>
            <w:r w:rsidRPr="00C64FCF">
              <w:rPr>
                <w:szCs w:val="20"/>
              </w:rPr>
              <w:t>«Г</w:t>
            </w:r>
            <w:proofErr w:type="gramEnd"/>
            <w:r w:rsidRPr="00C64FCF">
              <w:rPr>
                <w:szCs w:val="20"/>
              </w:rPr>
              <w:t>еография. Земля и люди»</w:t>
            </w:r>
          </w:p>
        </w:tc>
        <w:tc>
          <w:tcPr>
            <w:tcW w:w="1115" w:type="dxa"/>
          </w:tcPr>
          <w:p w:rsidR="0061605E" w:rsidRPr="00FD36BC" w:rsidRDefault="0061605E" w:rsidP="0061605E">
            <w:pPr>
              <w:rPr>
                <w:szCs w:val="20"/>
              </w:rPr>
            </w:pPr>
            <w:r>
              <w:rPr>
                <w:szCs w:val="20"/>
              </w:rPr>
              <w:t>1</w:t>
            </w:r>
          </w:p>
        </w:tc>
        <w:tc>
          <w:tcPr>
            <w:tcW w:w="5369" w:type="dxa"/>
          </w:tcPr>
          <w:p w:rsidR="0061605E" w:rsidRDefault="0061605E" w:rsidP="0061605E">
            <w:pPr>
              <w:ind w:hanging="21"/>
              <w:rPr>
                <w:rFonts w:eastAsia="Calibri"/>
                <w:b/>
                <w:szCs w:val="20"/>
                <w:lang w:eastAsia="en-US"/>
              </w:rPr>
            </w:pPr>
            <w:r w:rsidRPr="00F7390D">
              <w:rPr>
                <w:rFonts w:eastAsia="Calibri"/>
                <w:b/>
                <w:szCs w:val="20"/>
                <w:lang w:eastAsia="en-US"/>
              </w:rPr>
              <w:t>Познавательные УУД:</w:t>
            </w:r>
          </w:p>
          <w:p w:rsidR="0061605E" w:rsidRPr="00FF6A82" w:rsidRDefault="0061605E" w:rsidP="0061605E">
            <w:pPr>
              <w:ind w:hanging="21"/>
              <w:rPr>
                <w:rFonts w:eastAsia="Calibri"/>
                <w:szCs w:val="20"/>
                <w:lang w:eastAsia="en-US"/>
              </w:rPr>
            </w:pPr>
            <w:r w:rsidRPr="00FF6A82">
              <w:rPr>
                <w:rFonts w:eastAsia="Calibri"/>
                <w:szCs w:val="20"/>
                <w:lang w:eastAsia="en-US"/>
              </w:rPr>
              <w:t>Находить</w:t>
            </w:r>
          </w:p>
          <w:p w:rsidR="0061605E" w:rsidRPr="00FF6A82" w:rsidRDefault="0061605E" w:rsidP="0061605E">
            <w:pPr>
              <w:ind w:hanging="21"/>
              <w:rPr>
                <w:rFonts w:eastAsia="Calibri"/>
                <w:szCs w:val="20"/>
                <w:lang w:eastAsia="en-US"/>
              </w:rPr>
            </w:pPr>
            <w:r w:rsidRPr="00FF6A82">
              <w:rPr>
                <w:rFonts w:eastAsia="Calibri"/>
                <w:szCs w:val="20"/>
                <w:lang w:eastAsia="en-US"/>
              </w:rPr>
              <w:t>дополнительную информацию и обсуждать значение</w:t>
            </w:r>
          </w:p>
          <w:p w:rsidR="0061605E" w:rsidRDefault="0061605E" w:rsidP="0061605E">
            <w:pPr>
              <w:ind w:hanging="21"/>
              <w:rPr>
                <w:rFonts w:eastAsia="Calibri"/>
                <w:b/>
                <w:szCs w:val="20"/>
                <w:lang w:eastAsia="en-US"/>
              </w:rPr>
            </w:pPr>
            <w:r w:rsidRPr="00FF6A82">
              <w:rPr>
                <w:rFonts w:eastAsia="Calibri"/>
                <w:szCs w:val="20"/>
                <w:lang w:eastAsia="en-US"/>
              </w:rPr>
              <w:t>Повторить основные понятия</w:t>
            </w:r>
          </w:p>
          <w:p w:rsidR="0061605E" w:rsidRDefault="0061605E" w:rsidP="0061605E">
            <w:pPr>
              <w:ind w:hanging="21"/>
              <w:rPr>
                <w:rFonts w:eastAsia="Calibri"/>
                <w:b/>
                <w:szCs w:val="20"/>
                <w:lang w:eastAsia="en-US"/>
              </w:rPr>
            </w:pPr>
            <w:r w:rsidRPr="00F7390D">
              <w:rPr>
                <w:rFonts w:eastAsia="Calibri"/>
                <w:b/>
                <w:szCs w:val="20"/>
                <w:lang w:eastAsia="en-US"/>
              </w:rPr>
              <w:t>Личностные УУД:</w:t>
            </w:r>
          </w:p>
          <w:p w:rsidR="0061605E" w:rsidRPr="003461FF" w:rsidRDefault="0061605E" w:rsidP="0061605E">
            <w:pPr>
              <w:ind w:hanging="21"/>
              <w:rPr>
                <w:rFonts w:eastAsia="Calibri"/>
                <w:szCs w:val="20"/>
                <w:lang w:eastAsia="en-US"/>
              </w:rPr>
            </w:pPr>
            <w:r w:rsidRPr="003461FF">
              <w:rPr>
                <w:rFonts w:eastAsia="Calibri"/>
                <w:b/>
                <w:szCs w:val="20"/>
                <w:lang w:eastAsia="en-US"/>
              </w:rPr>
              <w:t xml:space="preserve">- </w:t>
            </w:r>
            <w:r w:rsidRPr="003461FF">
              <w:rPr>
                <w:rFonts w:eastAsia="Calibri"/>
                <w:szCs w:val="20"/>
                <w:lang w:eastAsia="en-US"/>
              </w:rPr>
              <w:t>оценивать собственную учебную деятельность;</w:t>
            </w:r>
          </w:p>
          <w:p w:rsidR="0061605E" w:rsidRPr="003461FF" w:rsidRDefault="0061605E" w:rsidP="0061605E">
            <w:pPr>
              <w:ind w:hanging="21"/>
              <w:rPr>
                <w:rFonts w:eastAsia="Calibri"/>
                <w:szCs w:val="20"/>
                <w:lang w:eastAsia="en-US"/>
              </w:rPr>
            </w:pPr>
            <w:r w:rsidRPr="003461FF">
              <w:rPr>
                <w:rFonts w:eastAsia="Calibri"/>
                <w:szCs w:val="20"/>
                <w:lang w:eastAsia="en-US"/>
              </w:rPr>
              <w:t>- свою самостоятельность при подготовке заданий</w:t>
            </w:r>
          </w:p>
          <w:p w:rsidR="0061605E" w:rsidRPr="001D20A3" w:rsidRDefault="0061605E" w:rsidP="0061605E">
            <w:pPr>
              <w:ind w:hanging="21"/>
              <w:rPr>
                <w:rFonts w:eastAsia="Calibri"/>
                <w:szCs w:val="20"/>
                <w:lang w:eastAsia="en-US"/>
              </w:rPr>
            </w:pPr>
            <w:r w:rsidRPr="001D20A3">
              <w:rPr>
                <w:rFonts w:eastAsia="Calibri"/>
                <w:szCs w:val="20"/>
                <w:lang w:eastAsia="en-US"/>
              </w:rPr>
              <w:t>- оценивать результаты своей деятельности</w:t>
            </w:r>
          </w:p>
          <w:p w:rsidR="0061605E" w:rsidRDefault="0061605E" w:rsidP="0061605E">
            <w:pPr>
              <w:ind w:hanging="21"/>
              <w:rPr>
                <w:rFonts w:eastAsia="Calibri"/>
                <w:b/>
                <w:szCs w:val="20"/>
                <w:lang w:eastAsia="en-US"/>
              </w:rPr>
            </w:pPr>
            <w:r w:rsidRPr="00F7390D">
              <w:rPr>
                <w:rFonts w:eastAsia="Calibri"/>
                <w:b/>
                <w:szCs w:val="20"/>
                <w:lang w:eastAsia="en-US"/>
              </w:rPr>
              <w:t>Коммуникативные УУД:</w:t>
            </w:r>
          </w:p>
          <w:p w:rsidR="0061605E" w:rsidRDefault="0061605E" w:rsidP="0061605E">
            <w:pPr>
              <w:ind w:hanging="21"/>
              <w:rPr>
                <w:rFonts w:eastAsia="Calibri"/>
                <w:b/>
                <w:szCs w:val="20"/>
                <w:lang w:eastAsia="en-US"/>
              </w:rPr>
            </w:pPr>
            <w:r>
              <w:t>Обсуждение проблем</w:t>
            </w:r>
          </w:p>
          <w:p w:rsidR="0061605E" w:rsidRDefault="0061605E" w:rsidP="0061605E">
            <w:pPr>
              <w:ind w:hanging="21"/>
              <w:rPr>
                <w:rFonts w:eastAsia="Calibri"/>
                <w:b/>
                <w:szCs w:val="20"/>
                <w:lang w:eastAsia="en-US"/>
              </w:rPr>
            </w:pPr>
            <w:r w:rsidRPr="00F7390D">
              <w:rPr>
                <w:rFonts w:eastAsia="Calibri"/>
                <w:b/>
                <w:szCs w:val="20"/>
                <w:lang w:eastAsia="en-US"/>
              </w:rPr>
              <w:t>Регулятивные УУД:</w:t>
            </w:r>
          </w:p>
          <w:p w:rsidR="0061605E" w:rsidRPr="00F7390D" w:rsidRDefault="0061605E" w:rsidP="0061605E">
            <w:pPr>
              <w:ind w:hanging="21"/>
              <w:rPr>
                <w:rFonts w:eastAsia="Calibri"/>
                <w:b/>
                <w:szCs w:val="20"/>
                <w:lang w:eastAsia="en-US"/>
              </w:rPr>
            </w:pPr>
            <w:r>
              <w:t>Выполнение творческих заданий в группах</w:t>
            </w:r>
          </w:p>
        </w:tc>
        <w:tc>
          <w:tcPr>
            <w:tcW w:w="1430" w:type="dxa"/>
          </w:tcPr>
          <w:p w:rsidR="0061605E" w:rsidRDefault="0061605E" w:rsidP="0061605E">
            <w:pPr>
              <w:rPr>
                <w:szCs w:val="20"/>
              </w:rPr>
            </w:pPr>
            <w:r w:rsidRPr="00C64FCF">
              <w:rPr>
                <w:szCs w:val="20"/>
              </w:rPr>
              <w:t>Работа в группах, творчество</w:t>
            </w:r>
          </w:p>
        </w:tc>
        <w:tc>
          <w:tcPr>
            <w:tcW w:w="1745" w:type="dxa"/>
          </w:tcPr>
          <w:p w:rsidR="0061605E" w:rsidRPr="00FD36BC" w:rsidRDefault="0061605E" w:rsidP="0061605E">
            <w:pPr>
              <w:rPr>
                <w:szCs w:val="20"/>
              </w:rPr>
            </w:pPr>
          </w:p>
        </w:tc>
        <w:tc>
          <w:tcPr>
            <w:tcW w:w="1273" w:type="dxa"/>
          </w:tcPr>
          <w:p w:rsidR="0061605E" w:rsidRPr="00FD36BC" w:rsidRDefault="0061605E" w:rsidP="0061605E">
            <w:pPr>
              <w:rPr>
                <w:szCs w:val="20"/>
              </w:rPr>
            </w:pPr>
            <w:r>
              <w:rPr>
                <w:szCs w:val="20"/>
              </w:rPr>
              <w:t>26.05</w:t>
            </w:r>
          </w:p>
        </w:tc>
        <w:tc>
          <w:tcPr>
            <w:tcW w:w="1263" w:type="dxa"/>
          </w:tcPr>
          <w:p w:rsidR="0061605E" w:rsidRPr="00FD36BC" w:rsidRDefault="0061605E" w:rsidP="0061605E">
            <w:pPr>
              <w:rPr>
                <w:szCs w:val="20"/>
              </w:rPr>
            </w:pPr>
          </w:p>
        </w:tc>
      </w:tr>
    </w:tbl>
    <w:p w:rsidR="0061605E" w:rsidRDefault="0061605E" w:rsidP="006211FC">
      <w:pPr>
        <w:ind w:firstLine="540"/>
        <w:jc w:val="center"/>
        <w:rPr>
          <w:b/>
          <w:sz w:val="28"/>
          <w:szCs w:val="28"/>
        </w:rPr>
      </w:pPr>
    </w:p>
    <w:sectPr w:rsidR="0061605E" w:rsidSect="0061605E">
      <w:pgSz w:w="16838" w:h="11906" w:orient="landscape"/>
      <w:pgMar w:top="567" w:right="284"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4"/>
    <w:lvl w:ilvl="0">
      <w:numFmt w:val="bullet"/>
      <w:lvlText w:val="•"/>
      <w:lvlJc w:val="left"/>
      <w:pPr>
        <w:tabs>
          <w:tab w:val="num" w:pos="0"/>
        </w:tabs>
        <w:ind w:left="0" w:firstLine="0"/>
      </w:pPr>
      <w:rPr>
        <w:rFonts w:ascii="Times New Roman" w:hAnsi="Times New Roman" w:cs="Symbol"/>
        <w:bCs/>
        <w:sz w:val="24"/>
        <w:szCs w:val="24"/>
      </w:rPr>
    </w:lvl>
  </w:abstractNum>
  <w:abstractNum w:abstractNumId="1">
    <w:nsid w:val="00000005"/>
    <w:multiLevelType w:val="multilevel"/>
    <w:tmpl w:val="00000005"/>
    <w:name w:val="WW8Num5"/>
    <w:lvl w:ilvl="0">
      <w:start w:val="1"/>
      <w:numFmt w:val="bullet"/>
      <w:lvlText w:val=""/>
      <w:lvlJc w:val="left"/>
      <w:pPr>
        <w:tabs>
          <w:tab w:val="num" w:pos="882"/>
        </w:tabs>
        <w:ind w:left="882" w:hanging="360"/>
      </w:pPr>
      <w:rPr>
        <w:rFonts w:ascii="Symbol" w:hAnsi="Symbol" w:cs="Symbol"/>
        <w:lang w:val="ru-RU"/>
      </w:rPr>
    </w:lvl>
    <w:lvl w:ilvl="1">
      <w:start w:val="1"/>
      <w:numFmt w:val="bullet"/>
      <w:lvlText w:val="◦"/>
      <w:lvlJc w:val="left"/>
      <w:pPr>
        <w:tabs>
          <w:tab w:val="num" w:pos="1242"/>
        </w:tabs>
        <w:ind w:left="1242" w:hanging="360"/>
      </w:pPr>
      <w:rPr>
        <w:rFonts w:ascii="OpenSymbol" w:hAnsi="OpenSymbol"/>
      </w:rPr>
    </w:lvl>
    <w:lvl w:ilvl="2">
      <w:start w:val="1"/>
      <w:numFmt w:val="bullet"/>
      <w:lvlText w:val="▪"/>
      <w:lvlJc w:val="left"/>
      <w:pPr>
        <w:tabs>
          <w:tab w:val="num" w:pos="1602"/>
        </w:tabs>
        <w:ind w:left="1602" w:hanging="360"/>
      </w:pPr>
      <w:rPr>
        <w:rFonts w:ascii="OpenSymbol" w:hAnsi="OpenSymbol"/>
      </w:rPr>
    </w:lvl>
    <w:lvl w:ilvl="3">
      <w:start w:val="1"/>
      <w:numFmt w:val="bullet"/>
      <w:lvlText w:val=""/>
      <w:lvlJc w:val="left"/>
      <w:pPr>
        <w:tabs>
          <w:tab w:val="num" w:pos="1962"/>
        </w:tabs>
        <w:ind w:left="1962" w:hanging="360"/>
      </w:pPr>
      <w:rPr>
        <w:rFonts w:ascii="Symbol" w:hAnsi="Symbol" w:cs="Symbol"/>
        <w:lang w:val="ru-RU"/>
      </w:rPr>
    </w:lvl>
    <w:lvl w:ilvl="4">
      <w:start w:val="1"/>
      <w:numFmt w:val="bullet"/>
      <w:lvlText w:val="◦"/>
      <w:lvlJc w:val="left"/>
      <w:pPr>
        <w:tabs>
          <w:tab w:val="num" w:pos="2322"/>
        </w:tabs>
        <w:ind w:left="2322" w:hanging="360"/>
      </w:pPr>
      <w:rPr>
        <w:rFonts w:ascii="OpenSymbol" w:hAnsi="OpenSymbol"/>
      </w:rPr>
    </w:lvl>
    <w:lvl w:ilvl="5">
      <w:start w:val="1"/>
      <w:numFmt w:val="bullet"/>
      <w:lvlText w:val="▪"/>
      <w:lvlJc w:val="left"/>
      <w:pPr>
        <w:tabs>
          <w:tab w:val="num" w:pos="2682"/>
        </w:tabs>
        <w:ind w:left="2682" w:hanging="360"/>
      </w:pPr>
      <w:rPr>
        <w:rFonts w:ascii="OpenSymbol" w:hAnsi="OpenSymbol"/>
      </w:rPr>
    </w:lvl>
    <w:lvl w:ilvl="6">
      <w:start w:val="1"/>
      <w:numFmt w:val="bullet"/>
      <w:lvlText w:val=""/>
      <w:lvlJc w:val="left"/>
      <w:pPr>
        <w:tabs>
          <w:tab w:val="num" w:pos="3042"/>
        </w:tabs>
        <w:ind w:left="3042" w:hanging="360"/>
      </w:pPr>
      <w:rPr>
        <w:rFonts w:ascii="Symbol" w:hAnsi="Symbol" w:cs="Symbol"/>
        <w:lang w:val="ru-RU"/>
      </w:rPr>
    </w:lvl>
    <w:lvl w:ilvl="7">
      <w:start w:val="1"/>
      <w:numFmt w:val="bullet"/>
      <w:lvlText w:val="◦"/>
      <w:lvlJc w:val="left"/>
      <w:pPr>
        <w:tabs>
          <w:tab w:val="num" w:pos="3402"/>
        </w:tabs>
        <w:ind w:left="3402" w:hanging="360"/>
      </w:pPr>
      <w:rPr>
        <w:rFonts w:ascii="OpenSymbol" w:hAnsi="OpenSymbol"/>
      </w:rPr>
    </w:lvl>
    <w:lvl w:ilvl="8">
      <w:start w:val="1"/>
      <w:numFmt w:val="bullet"/>
      <w:lvlText w:val="▪"/>
      <w:lvlJc w:val="left"/>
      <w:pPr>
        <w:tabs>
          <w:tab w:val="num" w:pos="3762"/>
        </w:tabs>
        <w:ind w:left="3762" w:hanging="360"/>
      </w:pPr>
      <w:rPr>
        <w:rFonts w:ascii="OpenSymbol" w:hAnsi="OpenSymbol"/>
      </w:rPr>
    </w:lvl>
  </w:abstractNum>
  <w:abstractNum w:abstractNumId="2">
    <w:nsid w:val="00000006"/>
    <w:multiLevelType w:val="multilevel"/>
    <w:tmpl w:val="00000006"/>
    <w:name w:val="WW8Num6"/>
    <w:lvl w:ilvl="0">
      <w:start w:val="1"/>
      <w:numFmt w:val="bullet"/>
      <w:lvlText w:val=""/>
      <w:lvlJc w:val="left"/>
      <w:pPr>
        <w:tabs>
          <w:tab w:val="num" w:pos="963"/>
        </w:tabs>
        <w:ind w:left="963" w:hanging="360"/>
      </w:pPr>
      <w:rPr>
        <w:rFonts w:ascii="Symbol" w:hAnsi="Symbol" w:cs="Symbol"/>
        <w:sz w:val="24"/>
        <w:szCs w:val="24"/>
      </w:rPr>
    </w:lvl>
    <w:lvl w:ilvl="1">
      <w:start w:val="1"/>
      <w:numFmt w:val="bullet"/>
      <w:lvlText w:val="◦"/>
      <w:lvlJc w:val="left"/>
      <w:pPr>
        <w:tabs>
          <w:tab w:val="num" w:pos="1323"/>
        </w:tabs>
        <w:ind w:left="1323" w:hanging="360"/>
      </w:pPr>
      <w:rPr>
        <w:rFonts w:ascii="OpenSymbol" w:hAnsi="OpenSymbol"/>
      </w:rPr>
    </w:lvl>
    <w:lvl w:ilvl="2">
      <w:start w:val="1"/>
      <w:numFmt w:val="bullet"/>
      <w:lvlText w:val="▪"/>
      <w:lvlJc w:val="left"/>
      <w:pPr>
        <w:tabs>
          <w:tab w:val="num" w:pos="1683"/>
        </w:tabs>
        <w:ind w:left="1683" w:hanging="360"/>
      </w:pPr>
      <w:rPr>
        <w:rFonts w:ascii="OpenSymbol" w:hAnsi="OpenSymbol"/>
      </w:rPr>
    </w:lvl>
    <w:lvl w:ilvl="3">
      <w:start w:val="1"/>
      <w:numFmt w:val="bullet"/>
      <w:lvlText w:val=""/>
      <w:lvlJc w:val="left"/>
      <w:pPr>
        <w:tabs>
          <w:tab w:val="num" w:pos="2043"/>
        </w:tabs>
        <w:ind w:left="2043" w:hanging="360"/>
      </w:pPr>
      <w:rPr>
        <w:rFonts w:ascii="Symbol" w:hAnsi="Symbol" w:cs="Symbol"/>
        <w:sz w:val="24"/>
        <w:szCs w:val="24"/>
      </w:rPr>
    </w:lvl>
    <w:lvl w:ilvl="4">
      <w:start w:val="1"/>
      <w:numFmt w:val="bullet"/>
      <w:lvlText w:val="◦"/>
      <w:lvlJc w:val="left"/>
      <w:pPr>
        <w:tabs>
          <w:tab w:val="num" w:pos="2403"/>
        </w:tabs>
        <w:ind w:left="2403" w:hanging="360"/>
      </w:pPr>
      <w:rPr>
        <w:rFonts w:ascii="OpenSymbol" w:hAnsi="OpenSymbol"/>
      </w:rPr>
    </w:lvl>
    <w:lvl w:ilvl="5">
      <w:start w:val="1"/>
      <w:numFmt w:val="bullet"/>
      <w:lvlText w:val="▪"/>
      <w:lvlJc w:val="left"/>
      <w:pPr>
        <w:tabs>
          <w:tab w:val="num" w:pos="2763"/>
        </w:tabs>
        <w:ind w:left="2763" w:hanging="360"/>
      </w:pPr>
      <w:rPr>
        <w:rFonts w:ascii="OpenSymbol" w:hAnsi="OpenSymbol"/>
      </w:rPr>
    </w:lvl>
    <w:lvl w:ilvl="6">
      <w:start w:val="1"/>
      <w:numFmt w:val="bullet"/>
      <w:lvlText w:val=""/>
      <w:lvlJc w:val="left"/>
      <w:pPr>
        <w:tabs>
          <w:tab w:val="num" w:pos="3123"/>
        </w:tabs>
        <w:ind w:left="3123" w:hanging="360"/>
      </w:pPr>
      <w:rPr>
        <w:rFonts w:ascii="Symbol" w:hAnsi="Symbol" w:cs="Symbol"/>
        <w:sz w:val="24"/>
        <w:szCs w:val="24"/>
      </w:rPr>
    </w:lvl>
    <w:lvl w:ilvl="7">
      <w:start w:val="1"/>
      <w:numFmt w:val="bullet"/>
      <w:lvlText w:val="◦"/>
      <w:lvlJc w:val="left"/>
      <w:pPr>
        <w:tabs>
          <w:tab w:val="num" w:pos="3483"/>
        </w:tabs>
        <w:ind w:left="3483" w:hanging="360"/>
      </w:pPr>
      <w:rPr>
        <w:rFonts w:ascii="OpenSymbol" w:hAnsi="OpenSymbol"/>
      </w:rPr>
    </w:lvl>
    <w:lvl w:ilvl="8">
      <w:start w:val="1"/>
      <w:numFmt w:val="bullet"/>
      <w:lvlText w:val="▪"/>
      <w:lvlJc w:val="left"/>
      <w:pPr>
        <w:tabs>
          <w:tab w:val="num" w:pos="3843"/>
        </w:tabs>
        <w:ind w:left="3843" w:hanging="360"/>
      </w:pPr>
      <w:rPr>
        <w:rFonts w:ascii="OpenSymbol" w:hAnsi="OpenSymbol"/>
      </w:rPr>
    </w:lvl>
  </w:abstractNum>
  <w:abstractNum w:abstractNumId="3">
    <w:nsid w:val="00000007"/>
    <w:multiLevelType w:val="multilevel"/>
    <w:tmpl w:val="00000007"/>
    <w:name w:val="WW8Num7"/>
    <w:lvl w:ilvl="0">
      <w:start w:val="4"/>
      <w:numFmt w:val="decimal"/>
      <w:lvlText w:val="%1."/>
      <w:lvlJc w:val="left"/>
      <w:pPr>
        <w:tabs>
          <w:tab w:val="num" w:pos="720"/>
        </w:tabs>
        <w:ind w:left="720" w:hanging="360"/>
      </w:pPr>
      <w:rPr>
        <w:rFonts w:ascii="Symbol" w:hAnsi="Symbol" w:cs="Symbol"/>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8"/>
    <w:lvl w:ilvl="0">
      <w:start w:val="1"/>
      <w:numFmt w:val="bullet"/>
      <w:lvlText w:val=""/>
      <w:lvlJc w:val="left"/>
      <w:pPr>
        <w:tabs>
          <w:tab w:val="num" w:pos="788"/>
        </w:tabs>
        <w:ind w:left="788" w:hanging="360"/>
      </w:pPr>
      <w:rPr>
        <w:rFonts w:ascii="Symbol" w:hAnsi="Symbol" w:cs="Symbol"/>
      </w:rPr>
    </w:lvl>
    <w:lvl w:ilvl="1">
      <w:start w:val="1"/>
      <w:numFmt w:val="bullet"/>
      <w:lvlText w:val="◦"/>
      <w:lvlJc w:val="left"/>
      <w:pPr>
        <w:tabs>
          <w:tab w:val="num" w:pos="1148"/>
        </w:tabs>
        <w:ind w:left="1148" w:hanging="360"/>
      </w:pPr>
      <w:rPr>
        <w:rFonts w:ascii="OpenSymbol" w:hAnsi="OpenSymbol" w:cs="OpenSymbol"/>
      </w:rPr>
    </w:lvl>
    <w:lvl w:ilvl="2">
      <w:start w:val="1"/>
      <w:numFmt w:val="bullet"/>
      <w:lvlText w:val="▪"/>
      <w:lvlJc w:val="left"/>
      <w:pPr>
        <w:tabs>
          <w:tab w:val="num" w:pos="1508"/>
        </w:tabs>
        <w:ind w:left="1508" w:hanging="360"/>
      </w:pPr>
      <w:rPr>
        <w:rFonts w:ascii="OpenSymbol" w:hAnsi="OpenSymbol" w:cs="OpenSymbol"/>
      </w:rPr>
    </w:lvl>
    <w:lvl w:ilvl="3">
      <w:start w:val="1"/>
      <w:numFmt w:val="bullet"/>
      <w:lvlText w:val=""/>
      <w:lvlJc w:val="left"/>
      <w:pPr>
        <w:tabs>
          <w:tab w:val="num" w:pos="1868"/>
        </w:tabs>
        <w:ind w:left="1868" w:hanging="360"/>
      </w:pPr>
      <w:rPr>
        <w:rFonts w:ascii="Symbol" w:hAnsi="Symbol" w:cs="Symbol"/>
      </w:rPr>
    </w:lvl>
    <w:lvl w:ilvl="4">
      <w:start w:val="1"/>
      <w:numFmt w:val="bullet"/>
      <w:lvlText w:val="◦"/>
      <w:lvlJc w:val="left"/>
      <w:pPr>
        <w:tabs>
          <w:tab w:val="num" w:pos="2228"/>
        </w:tabs>
        <w:ind w:left="2228" w:hanging="360"/>
      </w:pPr>
      <w:rPr>
        <w:rFonts w:ascii="OpenSymbol" w:hAnsi="OpenSymbol" w:cs="OpenSymbol"/>
      </w:rPr>
    </w:lvl>
    <w:lvl w:ilvl="5">
      <w:start w:val="1"/>
      <w:numFmt w:val="bullet"/>
      <w:lvlText w:val="▪"/>
      <w:lvlJc w:val="left"/>
      <w:pPr>
        <w:tabs>
          <w:tab w:val="num" w:pos="2588"/>
        </w:tabs>
        <w:ind w:left="2588" w:hanging="360"/>
      </w:pPr>
      <w:rPr>
        <w:rFonts w:ascii="OpenSymbol" w:hAnsi="OpenSymbol" w:cs="OpenSymbol"/>
      </w:rPr>
    </w:lvl>
    <w:lvl w:ilvl="6">
      <w:start w:val="1"/>
      <w:numFmt w:val="bullet"/>
      <w:lvlText w:val=""/>
      <w:lvlJc w:val="left"/>
      <w:pPr>
        <w:tabs>
          <w:tab w:val="num" w:pos="2948"/>
        </w:tabs>
        <w:ind w:left="2948" w:hanging="360"/>
      </w:pPr>
      <w:rPr>
        <w:rFonts w:ascii="Symbol" w:hAnsi="Symbol" w:cs="Symbol"/>
      </w:rPr>
    </w:lvl>
    <w:lvl w:ilvl="7">
      <w:start w:val="1"/>
      <w:numFmt w:val="bullet"/>
      <w:lvlText w:val="◦"/>
      <w:lvlJc w:val="left"/>
      <w:pPr>
        <w:tabs>
          <w:tab w:val="num" w:pos="3308"/>
        </w:tabs>
        <w:ind w:left="3308" w:hanging="360"/>
      </w:pPr>
      <w:rPr>
        <w:rFonts w:ascii="OpenSymbol" w:hAnsi="OpenSymbol" w:cs="OpenSymbol"/>
      </w:rPr>
    </w:lvl>
    <w:lvl w:ilvl="8">
      <w:start w:val="1"/>
      <w:numFmt w:val="bullet"/>
      <w:lvlText w:val="▪"/>
      <w:lvlJc w:val="left"/>
      <w:pPr>
        <w:tabs>
          <w:tab w:val="num" w:pos="3668"/>
        </w:tabs>
        <w:ind w:left="3668" w:hanging="360"/>
      </w:pPr>
      <w:rPr>
        <w:rFonts w:ascii="OpenSymbol" w:hAnsi="OpenSymbol" w:cs="OpenSymbol"/>
      </w:rPr>
    </w:lvl>
  </w:abstractNum>
  <w:abstractNum w:abstractNumId="5">
    <w:nsid w:val="00000009"/>
    <w:multiLevelType w:val="multilevel"/>
    <w:tmpl w:val="00000009"/>
    <w:name w:val="WW8Num9"/>
    <w:lvl w:ilvl="0">
      <w:start w:val="1"/>
      <w:numFmt w:val="bullet"/>
      <w:lvlText w:val=""/>
      <w:lvlJc w:val="left"/>
      <w:pPr>
        <w:tabs>
          <w:tab w:val="num" w:pos="1023"/>
        </w:tabs>
        <w:ind w:left="1023" w:hanging="360"/>
      </w:pPr>
      <w:rPr>
        <w:rFonts w:ascii="Symbol" w:hAnsi="Symbol" w:cs="Symbol"/>
        <w:lang w:val="ru-RU"/>
      </w:rPr>
    </w:lvl>
    <w:lvl w:ilvl="1">
      <w:start w:val="1"/>
      <w:numFmt w:val="bullet"/>
      <w:lvlText w:val="◦"/>
      <w:lvlJc w:val="left"/>
      <w:pPr>
        <w:tabs>
          <w:tab w:val="num" w:pos="1383"/>
        </w:tabs>
        <w:ind w:left="1383" w:hanging="360"/>
      </w:pPr>
      <w:rPr>
        <w:rFonts w:ascii="OpenSymbol" w:hAnsi="OpenSymbol" w:cs="OpenSymbol"/>
      </w:rPr>
    </w:lvl>
    <w:lvl w:ilvl="2">
      <w:start w:val="1"/>
      <w:numFmt w:val="bullet"/>
      <w:lvlText w:val="▪"/>
      <w:lvlJc w:val="left"/>
      <w:pPr>
        <w:tabs>
          <w:tab w:val="num" w:pos="1743"/>
        </w:tabs>
        <w:ind w:left="1743" w:hanging="360"/>
      </w:pPr>
      <w:rPr>
        <w:rFonts w:ascii="OpenSymbol" w:hAnsi="OpenSymbol" w:cs="OpenSymbol"/>
      </w:rPr>
    </w:lvl>
    <w:lvl w:ilvl="3">
      <w:start w:val="1"/>
      <w:numFmt w:val="bullet"/>
      <w:lvlText w:val=""/>
      <w:lvlJc w:val="left"/>
      <w:pPr>
        <w:tabs>
          <w:tab w:val="num" w:pos="2103"/>
        </w:tabs>
        <w:ind w:left="2103" w:hanging="360"/>
      </w:pPr>
      <w:rPr>
        <w:rFonts w:ascii="Symbol" w:hAnsi="Symbol" w:cs="Symbol"/>
        <w:lang w:val="ru-RU"/>
      </w:rPr>
    </w:lvl>
    <w:lvl w:ilvl="4">
      <w:start w:val="1"/>
      <w:numFmt w:val="bullet"/>
      <w:lvlText w:val="◦"/>
      <w:lvlJc w:val="left"/>
      <w:pPr>
        <w:tabs>
          <w:tab w:val="num" w:pos="2463"/>
        </w:tabs>
        <w:ind w:left="2463" w:hanging="360"/>
      </w:pPr>
      <w:rPr>
        <w:rFonts w:ascii="OpenSymbol" w:hAnsi="OpenSymbol" w:cs="OpenSymbol"/>
      </w:rPr>
    </w:lvl>
    <w:lvl w:ilvl="5">
      <w:start w:val="1"/>
      <w:numFmt w:val="bullet"/>
      <w:lvlText w:val="▪"/>
      <w:lvlJc w:val="left"/>
      <w:pPr>
        <w:tabs>
          <w:tab w:val="num" w:pos="2823"/>
        </w:tabs>
        <w:ind w:left="2823" w:hanging="360"/>
      </w:pPr>
      <w:rPr>
        <w:rFonts w:ascii="OpenSymbol" w:hAnsi="OpenSymbol" w:cs="OpenSymbol"/>
      </w:rPr>
    </w:lvl>
    <w:lvl w:ilvl="6">
      <w:start w:val="1"/>
      <w:numFmt w:val="bullet"/>
      <w:lvlText w:val=""/>
      <w:lvlJc w:val="left"/>
      <w:pPr>
        <w:tabs>
          <w:tab w:val="num" w:pos="3183"/>
        </w:tabs>
        <w:ind w:left="3183" w:hanging="360"/>
      </w:pPr>
      <w:rPr>
        <w:rFonts w:ascii="Symbol" w:hAnsi="Symbol" w:cs="Symbol"/>
        <w:lang w:val="ru-RU"/>
      </w:rPr>
    </w:lvl>
    <w:lvl w:ilvl="7">
      <w:start w:val="1"/>
      <w:numFmt w:val="bullet"/>
      <w:lvlText w:val="◦"/>
      <w:lvlJc w:val="left"/>
      <w:pPr>
        <w:tabs>
          <w:tab w:val="num" w:pos="3543"/>
        </w:tabs>
        <w:ind w:left="3543" w:hanging="360"/>
      </w:pPr>
      <w:rPr>
        <w:rFonts w:ascii="OpenSymbol" w:hAnsi="OpenSymbol" w:cs="OpenSymbol"/>
      </w:rPr>
    </w:lvl>
    <w:lvl w:ilvl="8">
      <w:start w:val="1"/>
      <w:numFmt w:val="bullet"/>
      <w:lvlText w:val="▪"/>
      <w:lvlJc w:val="left"/>
      <w:pPr>
        <w:tabs>
          <w:tab w:val="num" w:pos="3903"/>
        </w:tabs>
        <w:ind w:left="3903" w:hanging="360"/>
      </w:pPr>
      <w:rPr>
        <w:rFonts w:ascii="OpenSymbol" w:hAnsi="OpenSymbol" w:cs="OpenSymbol"/>
      </w:rPr>
    </w:lvl>
  </w:abstractNum>
  <w:abstractNum w:abstractNumId="6">
    <w:nsid w:val="0000000A"/>
    <w:multiLevelType w:val="multilevel"/>
    <w:tmpl w:val="0000000A"/>
    <w:name w:val="WW8Num10"/>
    <w:lvl w:ilvl="0">
      <w:start w:val="1"/>
      <w:numFmt w:val="bullet"/>
      <w:lvlText w:val=""/>
      <w:lvlJc w:val="left"/>
      <w:pPr>
        <w:tabs>
          <w:tab w:val="num" w:pos="1428"/>
        </w:tabs>
        <w:ind w:left="1428" w:hanging="360"/>
      </w:pPr>
      <w:rPr>
        <w:rFonts w:ascii="Symbol" w:hAnsi="Symbol" w:cs="Symbol"/>
        <w:sz w:val="24"/>
        <w:szCs w:val="24"/>
      </w:rPr>
    </w:lvl>
    <w:lvl w:ilvl="1">
      <w:start w:val="1"/>
      <w:numFmt w:val="bullet"/>
      <w:lvlText w:val="◦"/>
      <w:lvlJc w:val="left"/>
      <w:pPr>
        <w:tabs>
          <w:tab w:val="num" w:pos="1788"/>
        </w:tabs>
        <w:ind w:left="1788" w:hanging="360"/>
      </w:pPr>
      <w:rPr>
        <w:rFonts w:ascii="OpenSymbol" w:hAnsi="OpenSymbol" w:cs="OpenSymbol"/>
      </w:rPr>
    </w:lvl>
    <w:lvl w:ilvl="2">
      <w:start w:val="1"/>
      <w:numFmt w:val="bullet"/>
      <w:lvlText w:val="▪"/>
      <w:lvlJc w:val="left"/>
      <w:pPr>
        <w:tabs>
          <w:tab w:val="num" w:pos="2148"/>
        </w:tabs>
        <w:ind w:left="2148" w:hanging="360"/>
      </w:pPr>
      <w:rPr>
        <w:rFonts w:ascii="OpenSymbol" w:hAnsi="OpenSymbol" w:cs="OpenSymbol"/>
      </w:rPr>
    </w:lvl>
    <w:lvl w:ilvl="3">
      <w:start w:val="1"/>
      <w:numFmt w:val="bullet"/>
      <w:lvlText w:val=""/>
      <w:lvlJc w:val="left"/>
      <w:pPr>
        <w:tabs>
          <w:tab w:val="num" w:pos="2508"/>
        </w:tabs>
        <w:ind w:left="2508" w:hanging="360"/>
      </w:pPr>
      <w:rPr>
        <w:rFonts w:ascii="Symbol" w:hAnsi="Symbol" w:cs="Symbol"/>
        <w:sz w:val="24"/>
        <w:szCs w:val="24"/>
      </w:rPr>
    </w:lvl>
    <w:lvl w:ilvl="4">
      <w:start w:val="1"/>
      <w:numFmt w:val="bullet"/>
      <w:lvlText w:val="◦"/>
      <w:lvlJc w:val="left"/>
      <w:pPr>
        <w:tabs>
          <w:tab w:val="num" w:pos="2868"/>
        </w:tabs>
        <w:ind w:left="2868" w:hanging="360"/>
      </w:pPr>
      <w:rPr>
        <w:rFonts w:ascii="OpenSymbol" w:hAnsi="OpenSymbol" w:cs="OpenSymbol"/>
      </w:rPr>
    </w:lvl>
    <w:lvl w:ilvl="5">
      <w:start w:val="1"/>
      <w:numFmt w:val="bullet"/>
      <w:lvlText w:val="▪"/>
      <w:lvlJc w:val="left"/>
      <w:pPr>
        <w:tabs>
          <w:tab w:val="num" w:pos="3228"/>
        </w:tabs>
        <w:ind w:left="3228" w:hanging="360"/>
      </w:pPr>
      <w:rPr>
        <w:rFonts w:ascii="OpenSymbol" w:hAnsi="OpenSymbol" w:cs="OpenSymbol"/>
      </w:rPr>
    </w:lvl>
    <w:lvl w:ilvl="6">
      <w:start w:val="1"/>
      <w:numFmt w:val="bullet"/>
      <w:lvlText w:val=""/>
      <w:lvlJc w:val="left"/>
      <w:pPr>
        <w:tabs>
          <w:tab w:val="num" w:pos="3588"/>
        </w:tabs>
        <w:ind w:left="3588" w:hanging="360"/>
      </w:pPr>
      <w:rPr>
        <w:rFonts w:ascii="Symbol" w:hAnsi="Symbol" w:cs="Symbol"/>
        <w:sz w:val="24"/>
        <w:szCs w:val="24"/>
      </w:rPr>
    </w:lvl>
    <w:lvl w:ilvl="7">
      <w:start w:val="1"/>
      <w:numFmt w:val="bullet"/>
      <w:lvlText w:val="◦"/>
      <w:lvlJc w:val="left"/>
      <w:pPr>
        <w:tabs>
          <w:tab w:val="num" w:pos="3948"/>
        </w:tabs>
        <w:ind w:left="3948" w:hanging="360"/>
      </w:pPr>
      <w:rPr>
        <w:rFonts w:ascii="OpenSymbol" w:hAnsi="OpenSymbol" w:cs="OpenSymbol"/>
      </w:rPr>
    </w:lvl>
    <w:lvl w:ilvl="8">
      <w:start w:val="1"/>
      <w:numFmt w:val="bullet"/>
      <w:lvlText w:val="▪"/>
      <w:lvlJc w:val="left"/>
      <w:pPr>
        <w:tabs>
          <w:tab w:val="num" w:pos="4308"/>
        </w:tabs>
        <w:ind w:left="4308" w:hanging="360"/>
      </w:pPr>
      <w:rPr>
        <w:rFonts w:ascii="OpenSymbol" w:hAnsi="OpenSymbol" w:cs="OpenSymbol"/>
      </w:rPr>
    </w:lvl>
  </w:abstractNum>
  <w:abstractNum w:abstractNumId="7">
    <w:nsid w:val="00000BDB"/>
    <w:multiLevelType w:val="hybridMultilevel"/>
    <w:tmpl w:val="000056AE"/>
    <w:lvl w:ilvl="0" w:tplc="00000732">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6CA"/>
    <w:multiLevelType w:val="hybridMultilevel"/>
    <w:tmpl w:val="00003699"/>
    <w:lvl w:ilvl="0" w:tplc="00000902">
      <w:start w:val="1"/>
      <w:numFmt w:val="bullet"/>
      <w:lvlText w:val="#"/>
      <w:lvlJc w:val="left"/>
      <w:pPr>
        <w:tabs>
          <w:tab w:val="num" w:pos="720"/>
        </w:tabs>
        <w:ind w:left="720" w:hanging="360"/>
      </w:pPr>
    </w:lvl>
    <w:lvl w:ilvl="1" w:tplc="00007BB9">
      <w:start w:val="1"/>
      <w:numFmt w:val="bullet"/>
      <w:lvlText w:val="7"/>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B40"/>
    <w:multiLevelType w:val="hybridMultilevel"/>
    <w:tmpl w:val="00005878"/>
    <w:lvl w:ilvl="0" w:tplc="00006B36">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772"/>
    <w:multiLevelType w:val="hybridMultilevel"/>
    <w:tmpl w:val="0000139D"/>
    <w:lvl w:ilvl="0" w:tplc="00007049">
      <w:start w:val="1"/>
      <w:numFmt w:val="bullet"/>
      <w:lvlText w:val="#"/>
      <w:lvlJc w:val="left"/>
      <w:pPr>
        <w:tabs>
          <w:tab w:val="num" w:pos="720"/>
        </w:tabs>
        <w:ind w:left="720" w:hanging="360"/>
      </w:pPr>
    </w:lvl>
    <w:lvl w:ilvl="1" w:tplc="0000692C">
      <w:start w:val="1"/>
      <w:numFmt w:val="bullet"/>
      <w:lvlText w:val="8"/>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CFD"/>
    <w:multiLevelType w:val="hybridMultilevel"/>
    <w:tmpl w:val="00003E12"/>
    <w:lvl w:ilvl="0" w:tplc="00001A49">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F32"/>
    <w:multiLevelType w:val="hybridMultilevel"/>
    <w:tmpl w:val="00003BF6"/>
    <w:lvl w:ilvl="0" w:tplc="00003A9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899"/>
    <w:multiLevelType w:val="hybridMultilevel"/>
    <w:tmpl w:val="00003CD5"/>
    <w:lvl w:ilvl="0" w:tplc="000013E9">
      <w:start w:val="1"/>
      <w:numFmt w:val="bullet"/>
      <w:lvlText w:val="#"/>
      <w:lvlJc w:val="left"/>
      <w:pPr>
        <w:tabs>
          <w:tab w:val="num" w:pos="720"/>
        </w:tabs>
        <w:ind w:left="720" w:hanging="360"/>
      </w:pPr>
    </w:lvl>
    <w:lvl w:ilvl="1" w:tplc="00004080">
      <w:start w:val="1"/>
      <w:numFmt w:val="bullet"/>
      <w:lvlText w:val="9"/>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47830DF"/>
    <w:multiLevelType w:val="hybridMultilevel"/>
    <w:tmpl w:val="FFFFFFFF"/>
    <w:lvl w:ilvl="0" w:tplc="245E90C4">
      <w:start w:val="1"/>
      <w:numFmt w:val="bullet"/>
      <w:lvlText w:val="—"/>
      <w:lvlJc w:val="left"/>
      <w:pPr>
        <w:ind w:left="113" w:hanging="266"/>
      </w:pPr>
      <w:rPr>
        <w:rFonts w:ascii="Times New Roman" w:eastAsia="Times New Roman" w:hAnsi="Times New Roman" w:hint="default"/>
        <w:color w:val="231F20"/>
        <w:w w:val="112"/>
        <w:sz w:val="18"/>
      </w:rPr>
    </w:lvl>
    <w:lvl w:ilvl="1" w:tplc="383E20D4">
      <w:start w:val="1"/>
      <w:numFmt w:val="bullet"/>
      <w:lvlText w:val="•"/>
      <w:lvlJc w:val="left"/>
      <w:pPr>
        <w:ind w:left="477" w:hanging="266"/>
      </w:pPr>
      <w:rPr>
        <w:rFonts w:hint="default"/>
      </w:rPr>
    </w:lvl>
    <w:lvl w:ilvl="2" w:tplc="C704823C">
      <w:start w:val="1"/>
      <w:numFmt w:val="bullet"/>
      <w:lvlText w:val="•"/>
      <w:lvlJc w:val="left"/>
      <w:pPr>
        <w:ind w:left="834" w:hanging="266"/>
      </w:pPr>
      <w:rPr>
        <w:rFonts w:hint="default"/>
      </w:rPr>
    </w:lvl>
    <w:lvl w:ilvl="3" w:tplc="DA466180">
      <w:start w:val="1"/>
      <w:numFmt w:val="bullet"/>
      <w:lvlText w:val="•"/>
      <w:lvlJc w:val="left"/>
      <w:pPr>
        <w:ind w:left="1191" w:hanging="266"/>
      </w:pPr>
      <w:rPr>
        <w:rFonts w:hint="default"/>
      </w:rPr>
    </w:lvl>
    <w:lvl w:ilvl="4" w:tplc="F374565E">
      <w:start w:val="1"/>
      <w:numFmt w:val="bullet"/>
      <w:lvlText w:val="•"/>
      <w:lvlJc w:val="left"/>
      <w:pPr>
        <w:ind w:left="1548" w:hanging="266"/>
      </w:pPr>
      <w:rPr>
        <w:rFonts w:hint="default"/>
      </w:rPr>
    </w:lvl>
    <w:lvl w:ilvl="5" w:tplc="BE6CBED0">
      <w:start w:val="1"/>
      <w:numFmt w:val="bullet"/>
      <w:lvlText w:val="•"/>
      <w:lvlJc w:val="left"/>
      <w:pPr>
        <w:ind w:left="1905" w:hanging="266"/>
      </w:pPr>
      <w:rPr>
        <w:rFonts w:hint="default"/>
      </w:rPr>
    </w:lvl>
    <w:lvl w:ilvl="6" w:tplc="B74EE2CC">
      <w:start w:val="1"/>
      <w:numFmt w:val="bullet"/>
      <w:lvlText w:val="•"/>
      <w:lvlJc w:val="left"/>
      <w:pPr>
        <w:ind w:left="2262" w:hanging="266"/>
      </w:pPr>
      <w:rPr>
        <w:rFonts w:hint="default"/>
      </w:rPr>
    </w:lvl>
    <w:lvl w:ilvl="7" w:tplc="3AF062B0">
      <w:start w:val="1"/>
      <w:numFmt w:val="bullet"/>
      <w:lvlText w:val="•"/>
      <w:lvlJc w:val="left"/>
      <w:pPr>
        <w:ind w:left="2619" w:hanging="266"/>
      </w:pPr>
      <w:rPr>
        <w:rFonts w:hint="default"/>
      </w:rPr>
    </w:lvl>
    <w:lvl w:ilvl="8" w:tplc="64D22434">
      <w:start w:val="1"/>
      <w:numFmt w:val="bullet"/>
      <w:lvlText w:val="•"/>
      <w:lvlJc w:val="left"/>
      <w:pPr>
        <w:ind w:left="2976" w:hanging="266"/>
      </w:pPr>
      <w:rPr>
        <w:rFonts w:hint="default"/>
      </w:rPr>
    </w:lvl>
  </w:abstractNum>
  <w:abstractNum w:abstractNumId="15">
    <w:nsid w:val="0C2D4E12"/>
    <w:multiLevelType w:val="hybridMultilevel"/>
    <w:tmpl w:val="FFFFFFFF"/>
    <w:lvl w:ilvl="0" w:tplc="855479EE">
      <w:start w:val="1"/>
      <w:numFmt w:val="bullet"/>
      <w:lvlText w:val="—"/>
      <w:lvlJc w:val="left"/>
      <w:pPr>
        <w:ind w:left="113" w:hanging="279"/>
      </w:pPr>
      <w:rPr>
        <w:rFonts w:ascii="Times New Roman" w:eastAsia="Times New Roman" w:hAnsi="Times New Roman" w:hint="default"/>
        <w:color w:val="231F20"/>
        <w:w w:val="112"/>
        <w:sz w:val="18"/>
      </w:rPr>
    </w:lvl>
    <w:lvl w:ilvl="1" w:tplc="0E9A6742">
      <w:start w:val="1"/>
      <w:numFmt w:val="bullet"/>
      <w:lvlText w:val="•"/>
      <w:lvlJc w:val="left"/>
      <w:pPr>
        <w:ind w:left="477" w:hanging="279"/>
      </w:pPr>
      <w:rPr>
        <w:rFonts w:hint="default"/>
      </w:rPr>
    </w:lvl>
    <w:lvl w:ilvl="2" w:tplc="E1CE364C">
      <w:start w:val="1"/>
      <w:numFmt w:val="bullet"/>
      <w:lvlText w:val="•"/>
      <w:lvlJc w:val="left"/>
      <w:pPr>
        <w:ind w:left="834" w:hanging="279"/>
      </w:pPr>
      <w:rPr>
        <w:rFonts w:hint="default"/>
      </w:rPr>
    </w:lvl>
    <w:lvl w:ilvl="3" w:tplc="5F5A92AE">
      <w:start w:val="1"/>
      <w:numFmt w:val="bullet"/>
      <w:lvlText w:val="•"/>
      <w:lvlJc w:val="left"/>
      <w:pPr>
        <w:ind w:left="1191" w:hanging="279"/>
      </w:pPr>
      <w:rPr>
        <w:rFonts w:hint="default"/>
      </w:rPr>
    </w:lvl>
    <w:lvl w:ilvl="4" w:tplc="B8D08DC2">
      <w:start w:val="1"/>
      <w:numFmt w:val="bullet"/>
      <w:lvlText w:val="•"/>
      <w:lvlJc w:val="left"/>
      <w:pPr>
        <w:ind w:left="1548" w:hanging="279"/>
      </w:pPr>
      <w:rPr>
        <w:rFonts w:hint="default"/>
      </w:rPr>
    </w:lvl>
    <w:lvl w:ilvl="5" w:tplc="C2026A22">
      <w:start w:val="1"/>
      <w:numFmt w:val="bullet"/>
      <w:lvlText w:val="•"/>
      <w:lvlJc w:val="left"/>
      <w:pPr>
        <w:ind w:left="1905" w:hanging="279"/>
      </w:pPr>
      <w:rPr>
        <w:rFonts w:hint="default"/>
      </w:rPr>
    </w:lvl>
    <w:lvl w:ilvl="6" w:tplc="133E8150">
      <w:start w:val="1"/>
      <w:numFmt w:val="bullet"/>
      <w:lvlText w:val="•"/>
      <w:lvlJc w:val="left"/>
      <w:pPr>
        <w:ind w:left="2262" w:hanging="279"/>
      </w:pPr>
      <w:rPr>
        <w:rFonts w:hint="default"/>
      </w:rPr>
    </w:lvl>
    <w:lvl w:ilvl="7" w:tplc="7022387A">
      <w:start w:val="1"/>
      <w:numFmt w:val="bullet"/>
      <w:lvlText w:val="•"/>
      <w:lvlJc w:val="left"/>
      <w:pPr>
        <w:ind w:left="2619" w:hanging="279"/>
      </w:pPr>
      <w:rPr>
        <w:rFonts w:hint="default"/>
      </w:rPr>
    </w:lvl>
    <w:lvl w:ilvl="8" w:tplc="0AACCC3E">
      <w:start w:val="1"/>
      <w:numFmt w:val="bullet"/>
      <w:lvlText w:val="•"/>
      <w:lvlJc w:val="left"/>
      <w:pPr>
        <w:ind w:left="2976" w:hanging="279"/>
      </w:pPr>
      <w:rPr>
        <w:rFonts w:hint="default"/>
      </w:rPr>
    </w:lvl>
  </w:abstractNum>
  <w:abstractNum w:abstractNumId="16">
    <w:nsid w:val="0F4A4675"/>
    <w:multiLevelType w:val="hybridMultilevel"/>
    <w:tmpl w:val="FFFFFFFF"/>
    <w:lvl w:ilvl="0" w:tplc="53320E3A">
      <w:start w:val="1"/>
      <w:numFmt w:val="bullet"/>
      <w:lvlText w:val="—"/>
      <w:lvlJc w:val="left"/>
      <w:pPr>
        <w:ind w:left="113" w:hanging="279"/>
      </w:pPr>
      <w:rPr>
        <w:rFonts w:ascii="Times New Roman" w:eastAsia="Times New Roman" w:hAnsi="Times New Roman" w:hint="default"/>
        <w:color w:val="231F20"/>
        <w:w w:val="112"/>
        <w:sz w:val="18"/>
      </w:rPr>
    </w:lvl>
    <w:lvl w:ilvl="1" w:tplc="340AED0C">
      <w:start w:val="1"/>
      <w:numFmt w:val="bullet"/>
      <w:lvlText w:val="•"/>
      <w:lvlJc w:val="left"/>
      <w:pPr>
        <w:ind w:left="477" w:hanging="279"/>
      </w:pPr>
      <w:rPr>
        <w:rFonts w:hint="default"/>
      </w:rPr>
    </w:lvl>
    <w:lvl w:ilvl="2" w:tplc="942CDF6E">
      <w:start w:val="1"/>
      <w:numFmt w:val="bullet"/>
      <w:lvlText w:val="•"/>
      <w:lvlJc w:val="left"/>
      <w:pPr>
        <w:ind w:left="834" w:hanging="279"/>
      </w:pPr>
      <w:rPr>
        <w:rFonts w:hint="default"/>
      </w:rPr>
    </w:lvl>
    <w:lvl w:ilvl="3" w:tplc="3CD076F4">
      <w:start w:val="1"/>
      <w:numFmt w:val="bullet"/>
      <w:lvlText w:val="•"/>
      <w:lvlJc w:val="left"/>
      <w:pPr>
        <w:ind w:left="1191" w:hanging="279"/>
      </w:pPr>
      <w:rPr>
        <w:rFonts w:hint="default"/>
      </w:rPr>
    </w:lvl>
    <w:lvl w:ilvl="4" w:tplc="138EB5D8">
      <w:start w:val="1"/>
      <w:numFmt w:val="bullet"/>
      <w:lvlText w:val="•"/>
      <w:lvlJc w:val="left"/>
      <w:pPr>
        <w:ind w:left="1548" w:hanging="279"/>
      </w:pPr>
      <w:rPr>
        <w:rFonts w:hint="default"/>
      </w:rPr>
    </w:lvl>
    <w:lvl w:ilvl="5" w:tplc="C08E7C58">
      <w:start w:val="1"/>
      <w:numFmt w:val="bullet"/>
      <w:lvlText w:val="•"/>
      <w:lvlJc w:val="left"/>
      <w:pPr>
        <w:ind w:left="1905" w:hanging="279"/>
      </w:pPr>
      <w:rPr>
        <w:rFonts w:hint="default"/>
      </w:rPr>
    </w:lvl>
    <w:lvl w:ilvl="6" w:tplc="D5AEEE8E">
      <w:start w:val="1"/>
      <w:numFmt w:val="bullet"/>
      <w:lvlText w:val="•"/>
      <w:lvlJc w:val="left"/>
      <w:pPr>
        <w:ind w:left="2262" w:hanging="279"/>
      </w:pPr>
      <w:rPr>
        <w:rFonts w:hint="default"/>
      </w:rPr>
    </w:lvl>
    <w:lvl w:ilvl="7" w:tplc="54884ABA">
      <w:start w:val="1"/>
      <w:numFmt w:val="bullet"/>
      <w:lvlText w:val="•"/>
      <w:lvlJc w:val="left"/>
      <w:pPr>
        <w:ind w:left="2619" w:hanging="279"/>
      </w:pPr>
      <w:rPr>
        <w:rFonts w:hint="default"/>
      </w:rPr>
    </w:lvl>
    <w:lvl w:ilvl="8" w:tplc="13842404">
      <w:start w:val="1"/>
      <w:numFmt w:val="bullet"/>
      <w:lvlText w:val="•"/>
      <w:lvlJc w:val="left"/>
      <w:pPr>
        <w:ind w:left="2976" w:hanging="279"/>
      </w:pPr>
      <w:rPr>
        <w:rFonts w:hint="default"/>
      </w:rPr>
    </w:lvl>
  </w:abstractNum>
  <w:abstractNum w:abstractNumId="17">
    <w:nsid w:val="105C4751"/>
    <w:multiLevelType w:val="hybridMultilevel"/>
    <w:tmpl w:val="FFFFFFFF"/>
    <w:lvl w:ilvl="0" w:tplc="599C2AD4">
      <w:start w:val="1"/>
      <w:numFmt w:val="bullet"/>
      <w:lvlText w:val="—"/>
      <w:lvlJc w:val="left"/>
      <w:pPr>
        <w:ind w:left="113" w:hanging="286"/>
      </w:pPr>
      <w:rPr>
        <w:rFonts w:ascii="Times New Roman" w:eastAsia="Times New Roman" w:hAnsi="Times New Roman" w:hint="default"/>
        <w:color w:val="231F20"/>
        <w:w w:val="112"/>
        <w:sz w:val="18"/>
      </w:rPr>
    </w:lvl>
    <w:lvl w:ilvl="1" w:tplc="8384F68C">
      <w:start w:val="1"/>
      <w:numFmt w:val="bullet"/>
      <w:lvlText w:val="•"/>
      <w:lvlJc w:val="left"/>
      <w:pPr>
        <w:ind w:left="477" w:hanging="286"/>
      </w:pPr>
      <w:rPr>
        <w:rFonts w:hint="default"/>
      </w:rPr>
    </w:lvl>
    <w:lvl w:ilvl="2" w:tplc="1CF403DC">
      <w:start w:val="1"/>
      <w:numFmt w:val="bullet"/>
      <w:lvlText w:val="•"/>
      <w:lvlJc w:val="left"/>
      <w:pPr>
        <w:ind w:left="834" w:hanging="286"/>
      </w:pPr>
      <w:rPr>
        <w:rFonts w:hint="default"/>
      </w:rPr>
    </w:lvl>
    <w:lvl w:ilvl="3" w:tplc="62D2AB1A">
      <w:start w:val="1"/>
      <w:numFmt w:val="bullet"/>
      <w:lvlText w:val="•"/>
      <w:lvlJc w:val="left"/>
      <w:pPr>
        <w:ind w:left="1191" w:hanging="286"/>
      </w:pPr>
      <w:rPr>
        <w:rFonts w:hint="default"/>
      </w:rPr>
    </w:lvl>
    <w:lvl w:ilvl="4" w:tplc="8CB8D710">
      <w:start w:val="1"/>
      <w:numFmt w:val="bullet"/>
      <w:lvlText w:val="•"/>
      <w:lvlJc w:val="left"/>
      <w:pPr>
        <w:ind w:left="1548" w:hanging="286"/>
      </w:pPr>
      <w:rPr>
        <w:rFonts w:hint="default"/>
      </w:rPr>
    </w:lvl>
    <w:lvl w:ilvl="5" w:tplc="276EFF54">
      <w:start w:val="1"/>
      <w:numFmt w:val="bullet"/>
      <w:lvlText w:val="•"/>
      <w:lvlJc w:val="left"/>
      <w:pPr>
        <w:ind w:left="1905" w:hanging="286"/>
      </w:pPr>
      <w:rPr>
        <w:rFonts w:hint="default"/>
      </w:rPr>
    </w:lvl>
    <w:lvl w:ilvl="6" w:tplc="FA4A9430">
      <w:start w:val="1"/>
      <w:numFmt w:val="bullet"/>
      <w:lvlText w:val="•"/>
      <w:lvlJc w:val="left"/>
      <w:pPr>
        <w:ind w:left="2262" w:hanging="286"/>
      </w:pPr>
      <w:rPr>
        <w:rFonts w:hint="default"/>
      </w:rPr>
    </w:lvl>
    <w:lvl w:ilvl="7" w:tplc="999432DC">
      <w:start w:val="1"/>
      <w:numFmt w:val="bullet"/>
      <w:lvlText w:val="•"/>
      <w:lvlJc w:val="left"/>
      <w:pPr>
        <w:ind w:left="2619" w:hanging="286"/>
      </w:pPr>
      <w:rPr>
        <w:rFonts w:hint="default"/>
      </w:rPr>
    </w:lvl>
    <w:lvl w:ilvl="8" w:tplc="B1549964">
      <w:start w:val="1"/>
      <w:numFmt w:val="bullet"/>
      <w:lvlText w:val="•"/>
      <w:lvlJc w:val="left"/>
      <w:pPr>
        <w:ind w:left="2976" w:hanging="286"/>
      </w:pPr>
      <w:rPr>
        <w:rFonts w:hint="default"/>
      </w:rPr>
    </w:lvl>
  </w:abstractNum>
  <w:abstractNum w:abstractNumId="18">
    <w:nsid w:val="10775379"/>
    <w:multiLevelType w:val="hybridMultilevel"/>
    <w:tmpl w:val="059EC0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1565002"/>
    <w:multiLevelType w:val="multilevel"/>
    <w:tmpl w:val="4A4C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9E45C8"/>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1483264F"/>
    <w:multiLevelType w:val="hybridMultilevel"/>
    <w:tmpl w:val="22A8F686"/>
    <w:lvl w:ilvl="0" w:tplc="13948FA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CE64D0C"/>
    <w:multiLevelType w:val="hybridMultilevel"/>
    <w:tmpl w:val="FFFFFFFF"/>
    <w:lvl w:ilvl="0" w:tplc="002CEF4C">
      <w:start w:val="1"/>
      <w:numFmt w:val="bullet"/>
      <w:lvlText w:val="—"/>
      <w:lvlJc w:val="left"/>
      <w:pPr>
        <w:ind w:left="113" w:hanging="295"/>
      </w:pPr>
      <w:rPr>
        <w:rFonts w:ascii="Times New Roman" w:eastAsia="Times New Roman" w:hAnsi="Times New Roman" w:hint="default"/>
        <w:color w:val="231F20"/>
        <w:w w:val="112"/>
        <w:sz w:val="18"/>
      </w:rPr>
    </w:lvl>
    <w:lvl w:ilvl="1" w:tplc="EAE041D0">
      <w:start w:val="1"/>
      <w:numFmt w:val="bullet"/>
      <w:lvlText w:val="•"/>
      <w:lvlJc w:val="left"/>
      <w:pPr>
        <w:ind w:left="477" w:hanging="295"/>
      </w:pPr>
      <w:rPr>
        <w:rFonts w:hint="default"/>
      </w:rPr>
    </w:lvl>
    <w:lvl w:ilvl="2" w:tplc="23F8654C">
      <w:start w:val="1"/>
      <w:numFmt w:val="bullet"/>
      <w:lvlText w:val="•"/>
      <w:lvlJc w:val="left"/>
      <w:pPr>
        <w:ind w:left="834" w:hanging="295"/>
      </w:pPr>
      <w:rPr>
        <w:rFonts w:hint="default"/>
      </w:rPr>
    </w:lvl>
    <w:lvl w:ilvl="3" w:tplc="6F66163A">
      <w:start w:val="1"/>
      <w:numFmt w:val="bullet"/>
      <w:lvlText w:val="•"/>
      <w:lvlJc w:val="left"/>
      <w:pPr>
        <w:ind w:left="1191" w:hanging="295"/>
      </w:pPr>
      <w:rPr>
        <w:rFonts w:hint="default"/>
      </w:rPr>
    </w:lvl>
    <w:lvl w:ilvl="4" w:tplc="2320CBAA">
      <w:start w:val="1"/>
      <w:numFmt w:val="bullet"/>
      <w:lvlText w:val="•"/>
      <w:lvlJc w:val="left"/>
      <w:pPr>
        <w:ind w:left="1548" w:hanging="295"/>
      </w:pPr>
      <w:rPr>
        <w:rFonts w:hint="default"/>
      </w:rPr>
    </w:lvl>
    <w:lvl w:ilvl="5" w:tplc="F87AE938">
      <w:start w:val="1"/>
      <w:numFmt w:val="bullet"/>
      <w:lvlText w:val="•"/>
      <w:lvlJc w:val="left"/>
      <w:pPr>
        <w:ind w:left="1905" w:hanging="295"/>
      </w:pPr>
      <w:rPr>
        <w:rFonts w:hint="default"/>
      </w:rPr>
    </w:lvl>
    <w:lvl w:ilvl="6" w:tplc="CCCEA0F2">
      <w:start w:val="1"/>
      <w:numFmt w:val="bullet"/>
      <w:lvlText w:val="•"/>
      <w:lvlJc w:val="left"/>
      <w:pPr>
        <w:ind w:left="2262" w:hanging="295"/>
      </w:pPr>
      <w:rPr>
        <w:rFonts w:hint="default"/>
      </w:rPr>
    </w:lvl>
    <w:lvl w:ilvl="7" w:tplc="E1AE4BCE">
      <w:start w:val="1"/>
      <w:numFmt w:val="bullet"/>
      <w:lvlText w:val="•"/>
      <w:lvlJc w:val="left"/>
      <w:pPr>
        <w:ind w:left="2619" w:hanging="295"/>
      </w:pPr>
      <w:rPr>
        <w:rFonts w:hint="default"/>
      </w:rPr>
    </w:lvl>
    <w:lvl w:ilvl="8" w:tplc="8376CDB8">
      <w:start w:val="1"/>
      <w:numFmt w:val="bullet"/>
      <w:lvlText w:val="•"/>
      <w:lvlJc w:val="left"/>
      <w:pPr>
        <w:ind w:left="2976" w:hanging="295"/>
      </w:pPr>
      <w:rPr>
        <w:rFonts w:hint="default"/>
      </w:rPr>
    </w:lvl>
  </w:abstractNum>
  <w:abstractNum w:abstractNumId="23">
    <w:nsid w:val="26303A19"/>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274F2ACB"/>
    <w:multiLevelType w:val="hybridMultilevel"/>
    <w:tmpl w:val="876A6182"/>
    <w:lvl w:ilvl="0" w:tplc="34980F1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2CEE65AB"/>
    <w:multiLevelType w:val="hybridMultilevel"/>
    <w:tmpl w:val="FFFFFFFF"/>
    <w:lvl w:ilvl="0" w:tplc="51E4294A">
      <w:start w:val="1"/>
      <w:numFmt w:val="bullet"/>
      <w:lvlText w:val="—"/>
      <w:lvlJc w:val="left"/>
      <w:pPr>
        <w:ind w:left="113" w:hanging="266"/>
      </w:pPr>
      <w:rPr>
        <w:rFonts w:ascii="Times New Roman" w:eastAsia="Times New Roman" w:hAnsi="Times New Roman" w:hint="default"/>
        <w:color w:val="231F20"/>
        <w:w w:val="112"/>
        <w:sz w:val="18"/>
      </w:rPr>
    </w:lvl>
    <w:lvl w:ilvl="1" w:tplc="6D3E8262">
      <w:start w:val="1"/>
      <w:numFmt w:val="bullet"/>
      <w:lvlText w:val="•"/>
      <w:lvlJc w:val="left"/>
      <w:pPr>
        <w:ind w:left="477" w:hanging="266"/>
      </w:pPr>
      <w:rPr>
        <w:rFonts w:hint="default"/>
      </w:rPr>
    </w:lvl>
    <w:lvl w:ilvl="2" w:tplc="4C56D128">
      <w:start w:val="1"/>
      <w:numFmt w:val="bullet"/>
      <w:lvlText w:val="•"/>
      <w:lvlJc w:val="left"/>
      <w:pPr>
        <w:ind w:left="834" w:hanging="266"/>
      </w:pPr>
      <w:rPr>
        <w:rFonts w:hint="default"/>
      </w:rPr>
    </w:lvl>
    <w:lvl w:ilvl="3" w:tplc="7802414C">
      <w:start w:val="1"/>
      <w:numFmt w:val="bullet"/>
      <w:lvlText w:val="•"/>
      <w:lvlJc w:val="left"/>
      <w:pPr>
        <w:ind w:left="1191" w:hanging="266"/>
      </w:pPr>
      <w:rPr>
        <w:rFonts w:hint="default"/>
      </w:rPr>
    </w:lvl>
    <w:lvl w:ilvl="4" w:tplc="680E569E">
      <w:start w:val="1"/>
      <w:numFmt w:val="bullet"/>
      <w:lvlText w:val="•"/>
      <w:lvlJc w:val="left"/>
      <w:pPr>
        <w:ind w:left="1548" w:hanging="266"/>
      </w:pPr>
      <w:rPr>
        <w:rFonts w:hint="default"/>
      </w:rPr>
    </w:lvl>
    <w:lvl w:ilvl="5" w:tplc="72025226">
      <w:start w:val="1"/>
      <w:numFmt w:val="bullet"/>
      <w:lvlText w:val="•"/>
      <w:lvlJc w:val="left"/>
      <w:pPr>
        <w:ind w:left="1905" w:hanging="266"/>
      </w:pPr>
      <w:rPr>
        <w:rFonts w:hint="default"/>
      </w:rPr>
    </w:lvl>
    <w:lvl w:ilvl="6" w:tplc="FAECBEFA">
      <w:start w:val="1"/>
      <w:numFmt w:val="bullet"/>
      <w:lvlText w:val="•"/>
      <w:lvlJc w:val="left"/>
      <w:pPr>
        <w:ind w:left="2262" w:hanging="266"/>
      </w:pPr>
      <w:rPr>
        <w:rFonts w:hint="default"/>
      </w:rPr>
    </w:lvl>
    <w:lvl w:ilvl="7" w:tplc="0F64BC86">
      <w:start w:val="1"/>
      <w:numFmt w:val="bullet"/>
      <w:lvlText w:val="•"/>
      <w:lvlJc w:val="left"/>
      <w:pPr>
        <w:ind w:left="2619" w:hanging="266"/>
      </w:pPr>
      <w:rPr>
        <w:rFonts w:hint="default"/>
      </w:rPr>
    </w:lvl>
    <w:lvl w:ilvl="8" w:tplc="1A2C78DA">
      <w:start w:val="1"/>
      <w:numFmt w:val="bullet"/>
      <w:lvlText w:val="•"/>
      <w:lvlJc w:val="left"/>
      <w:pPr>
        <w:ind w:left="2976" w:hanging="266"/>
      </w:pPr>
      <w:rPr>
        <w:rFonts w:hint="default"/>
      </w:rPr>
    </w:lvl>
  </w:abstractNum>
  <w:abstractNum w:abstractNumId="26">
    <w:nsid w:val="312C22F4"/>
    <w:multiLevelType w:val="hybridMultilevel"/>
    <w:tmpl w:val="FFFFFFFF"/>
    <w:lvl w:ilvl="0" w:tplc="30A827B0">
      <w:start w:val="1"/>
      <w:numFmt w:val="bullet"/>
      <w:lvlText w:val="—"/>
      <w:lvlJc w:val="left"/>
      <w:pPr>
        <w:ind w:left="113" w:hanging="286"/>
      </w:pPr>
      <w:rPr>
        <w:rFonts w:ascii="Times New Roman" w:eastAsia="Times New Roman" w:hAnsi="Times New Roman" w:hint="default"/>
        <w:color w:val="231F20"/>
        <w:w w:val="112"/>
        <w:sz w:val="18"/>
      </w:rPr>
    </w:lvl>
    <w:lvl w:ilvl="1" w:tplc="EFFC5B4A">
      <w:start w:val="1"/>
      <w:numFmt w:val="bullet"/>
      <w:lvlText w:val="•"/>
      <w:lvlJc w:val="left"/>
      <w:pPr>
        <w:ind w:left="477" w:hanging="286"/>
      </w:pPr>
      <w:rPr>
        <w:rFonts w:hint="default"/>
      </w:rPr>
    </w:lvl>
    <w:lvl w:ilvl="2" w:tplc="BDA64154">
      <w:start w:val="1"/>
      <w:numFmt w:val="bullet"/>
      <w:lvlText w:val="•"/>
      <w:lvlJc w:val="left"/>
      <w:pPr>
        <w:ind w:left="834" w:hanging="286"/>
      </w:pPr>
      <w:rPr>
        <w:rFonts w:hint="default"/>
      </w:rPr>
    </w:lvl>
    <w:lvl w:ilvl="3" w:tplc="B8121A76">
      <w:start w:val="1"/>
      <w:numFmt w:val="bullet"/>
      <w:lvlText w:val="•"/>
      <w:lvlJc w:val="left"/>
      <w:pPr>
        <w:ind w:left="1191" w:hanging="286"/>
      </w:pPr>
      <w:rPr>
        <w:rFonts w:hint="default"/>
      </w:rPr>
    </w:lvl>
    <w:lvl w:ilvl="4" w:tplc="9BCE976C">
      <w:start w:val="1"/>
      <w:numFmt w:val="bullet"/>
      <w:lvlText w:val="•"/>
      <w:lvlJc w:val="left"/>
      <w:pPr>
        <w:ind w:left="1548" w:hanging="286"/>
      </w:pPr>
      <w:rPr>
        <w:rFonts w:hint="default"/>
      </w:rPr>
    </w:lvl>
    <w:lvl w:ilvl="5" w:tplc="9D2657C4">
      <w:start w:val="1"/>
      <w:numFmt w:val="bullet"/>
      <w:lvlText w:val="•"/>
      <w:lvlJc w:val="left"/>
      <w:pPr>
        <w:ind w:left="1905" w:hanging="286"/>
      </w:pPr>
      <w:rPr>
        <w:rFonts w:hint="default"/>
      </w:rPr>
    </w:lvl>
    <w:lvl w:ilvl="6" w:tplc="67E40800">
      <w:start w:val="1"/>
      <w:numFmt w:val="bullet"/>
      <w:lvlText w:val="•"/>
      <w:lvlJc w:val="left"/>
      <w:pPr>
        <w:ind w:left="2262" w:hanging="286"/>
      </w:pPr>
      <w:rPr>
        <w:rFonts w:hint="default"/>
      </w:rPr>
    </w:lvl>
    <w:lvl w:ilvl="7" w:tplc="5BD8D708">
      <w:start w:val="1"/>
      <w:numFmt w:val="bullet"/>
      <w:lvlText w:val="•"/>
      <w:lvlJc w:val="left"/>
      <w:pPr>
        <w:ind w:left="2619" w:hanging="286"/>
      </w:pPr>
      <w:rPr>
        <w:rFonts w:hint="default"/>
      </w:rPr>
    </w:lvl>
    <w:lvl w:ilvl="8" w:tplc="03AC5F22">
      <w:start w:val="1"/>
      <w:numFmt w:val="bullet"/>
      <w:lvlText w:val="•"/>
      <w:lvlJc w:val="left"/>
      <w:pPr>
        <w:ind w:left="2976" w:hanging="286"/>
      </w:pPr>
      <w:rPr>
        <w:rFonts w:hint="default"/>
      </w:rPr>
    </w:lvl>
  </w:abstractNum>
  <w:abstractNum w:abstractNumId="27">
    <w:nsid w:val="337E3513"/>
    <w:multiLevelType w:val="hybridMultilevel"/>
    <w:tmpl w:val="CC847D72"/>
    <w:lvl w:ilvl="0" w:tplc="050CE0D8">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DC17CD"/>
    <w:multiLevelType w:val="multilevel"/>
    <w:tmpl w:val="7A84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9E367A"/>
    <w:multiLevelType w:val="hybridMultilevel"/>
    <w:tmpl w:val="FFFFFFFF"/>
    <w:lvl w:ilvl="0" w:tplc="4174597A">
      <w:start w:val="1"/>
      <w:numFmt w:val="bullet"/>
      <w:lvlText w:val="—"/>
      <w:lvlJc w:val="left"/>
      <w:pPr>
        <w:ind w:left="113" w:hanging="279"/>
      </w:pPr>
      <w:rPr>
        <w:rFonts w:ascii="Times New Roman" w:eastAsia="Times New Roman" w:hAnsi="Times New Roman" w:hint="default"/>
        <w:color w:val="231F20"/>
        <w:w w:val="112"/>
        <w:sz w:val="18"/>
      </w:rPr>
    </w:lvl>
    <w:lvl w:ilvl="1" w:tplc="F87EA1FE">
      <w:start w:val="1"/>
      <w:numFmt w:val="bullet"/>
      <w:lvlText w:val="•"/>
      <w:lvlJc w:val="left"/>
      <w:pPr>
        <w:ind w:left="477" w:hanging="279"/>
      </w:pPr>
      <w:rPr>
        <w:rFonts w:hint="default"/>
      </w:rPr>
    </w:lvl>
    <w:lvl w:ilvl="2" w:tplc="1F46214E">
      <w:start w:val="1"/>
      <w:numFmt w:val="bullet"/>
      <w:lvlText w:val="•"/>
      <w:lvlJc w:val="left"/>
      <w:pPr>
        <w:ind w:left="834" w:hanging="279"/>
      </w:pPr>
      <w:rPr>
        <w:rFonts w:hint="default"/>
      </w:rPr>
    </w:lvl>
    <w:lvl w:ilvl="3" w:tplc="F7F88A8C">
      <w:start w:val="1"/>
      <w:numFmt w:val="bullet"/>
      <w:lvlText w:val="•"/>
      <w:lvlJc w:val="left"/>
      <w:pPr>
        <w:ind w:left="1191" w:hanging="279"/>
      </w:pPr>
      <w:rPr>
        <w:rFonts w:hint="default"/>
      </w:rPr>
    </w:lvl>
    <w:lvl w:ilvl="4" w:tplc="C19884C8">
      <w:start w:val="1"/>
      <w:numFmt w:val="bullet"/>
      <w:lvlText w:val="•"/>
      <w:lvlJc w:val="left"/>
      <w:pPr>
        <w:ind w:left="1548" w:hanging="279"/>
      </w:pPr>
      <w:rPr>
        <w:rFonts w:hint="default"/>
      </w:rPr>
    </w:lvl>
    <w:lvl w:ilvl="5" w:tplc="8E06E6F4">
      <w:start w:val="1"/>
      <w:numFmt w:val="bullet"/>
      <w:lvlText w:val="•"/>
      <w:lvlJc w:val="left"/>
      <w:pPr>
        <w:ind w:left="1905" w:hanging="279"/>
      </w:pPr>
      <w:rPr>
        <w:rFonts w:hint="default"/>
      </w:rPr>
    </w:lvl>
    <w:lvl w:ilvl="6" w:tplc="B592304C">
      <w:start w:val="1"/>
      <w:numFmt w:val="bullet"/>
      <w:lvlText w:val="•"/>
      <w:lvlJc w:val="left"/>
      <w:pPr>
        <w:ind w:left="2262" w:hanging="279"/>
      </w:pPr>
      <w:rPr>
        <w:rFonts w:hint="default"/>
      </w:rPr>
    </w:lvl>
    <w:lvl w:ilvl="7" w:tplc="617AE256">
      <w:start w:val="1"/>
      <w:numFmt w:val="bullet"/>
      <w:lvlText w:val="•"/>
      <w:lvlJc w:val="left"/>
      <w:pPr>
        <w:ind w:left="2619" w:hanging="279"/>
      </w:pPr>
      <w:rPr>
        <w:rFonts w:hint="default"/>
      </w:rPr>
    </w:lvl>
    <w:lvl w:ilvl="8" w:tplc="A8CAF97A">
      <w:start w:val="1"/>
      <w:numFmt w:val="bullet"/>
      <w:lvlText w:val="•"/>
      <w:lvlJc w:val="left"/>
      <w:pPr>
        <w:ind w:left="2976" w:hanging="279"/>
      </w:pPr>
      <w:rPr>
        <w:rFonts w:hint="default"/>
      </w:rPr>
    </w:lvl>
  </w:abstractNum>
  <w:abstractNum w:abstractNumId="30">
    <w:nsid w:val="589E7506"/>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59596BF1"/>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5B341C7E"/>
    <w:multiLevelType w:val="hybridMultilevel"/>
    <w:tmpl w:val="FFFFFFFF"/>
    <w:lvl w:ilvl="0" w:tplc="A5E03654">
      <w:start w:val="1"/>
      <w:numFmt w:val="bullet"/>
      <w:lvlText w:val="—"/>
      <w:lvlJc w:val="left"/>
      <w:pPr>
        <w:ind w:left="113" w:hanging="479"/>
      </w:pPr>
      <w:rPr>
        <w:rFonts w:ascii="Times New Roman" w:eastAsia="Times New Roman" w:hAnsi="Times New Roman" w:hint="default"/>
        <w:color w:val="231F20"/>
        <w:w w:val="112"/>
        <w:sz w:val="18"/>
      </w:rPr>
    </w:lvl>
    <w:lvl w:ilvl="1" w:tplc="96D2741C">
      <w:start w:val="1"/>
      <w:numFmt w:val="bullet"/>
      <w:lvlText w:val="•"/>
      <w:lvlJc w:val="left"/>
      <w:pPr>
        <w:ind w:left="477" w:hanging="479"/>
      </w:pPr>
      <w:rPr>
        <w:rFonts w:hint="default"/>
      </w:rPr>
    </w:lvl>
    <w:lvl w:ilvl="2" w:tplc="CB041028">
      <w:start w:val="1"/>
      <w:numFmt w:val="bullet"/>
      <w:lvlText w:val="•"/>
      <w:lvlJc w:val="left"/>
      <w:pPr>
        <w:ind w:left="834" w:hanging="479"/>
      </w:pPr>
      <w:rPr>
        <w:rFonts w:hint="default"/>
      </w:rPr>
    </w:lvl>
    <w:lvl w:ilvl="3" w:tplc="2960D446">
      <w:start w:val="1"/>
      <w:numFmt w:val="bullet"/>
      <w:lvlText w:val="•"/>
      <w:lvlJc w:val="left"/>
      <w:pPr>
        <w:ind w:left="1191" w:hanging="479"/>
      </w:pPr>
      <w:rPr>
        <w:rFonts w:hint="default"/>
      </w:rPr>
    </w:lvl>
    <w:lvl w:ilvl="4" w:tplc="1C74F40C">
      <w:start w:val="1"/>
      <w:numFmt w:val="bullet"/>
      <w:lvlText w:val="•"/>
      <w:lvlJc w:val="left"/>
      <w:pPr>
        <w:ind w:left="1548" w:hanging="479"/>
      </w:pPr>
      <w:rPr>
        <w:rFonts w:hint="default"/>
      </w:rPr>
    </w:lvl>
    <w:lvl w:ilvl="5" w:tplc="36AE0454">
      <w:start w:val="1"/>
      <w:numFmt w:val="bullet"/>
      <w:lvlText w:val="•"/>
      <w:lvlJc w:val="left"/>
      <w:pPr>
        <w:ind w:left="1905" w:hanging="479"/>
      </w:pPr>
      <w:rPr>
        <w:rFonts w:hint="default"/>
      </w:rPr>
    </w:lvl>
    <w:lvl w:ilvl="6" w:tplc="6DA2761E">
      <w:start w:val="1"/>
      <w:numFmt w:val="bullet"/>
      <w:lvlText w:val="•"/>
      <w:lvlJc w:val="left"/>
      <w:pPr>
        <w:ind w:left="2262" w:hanging="479"/>
      </w:pPr>
      <w:rPr>
        <w:rFonts w:hint="default"/>
      </w:rPr>
    </w:lvl>
    <w:lvl w:ilvl="7" w:tplc="D73CCCD0">
      <w:start w:val="1"/>
      <w:numFmt w:val="bullet"/>
      <w:lvlText w:val="•"/>
      <w:lvlJc w:val="left"/>
      <w:pPr>
        <w:ind w:left="2619" w:hanging="479"/>
      </w:pPr>
      <w:rPr>
        <w:rFonts w:hint="default"/>
      </w:rPr>
    </w:lvl>
    <w:lvl w:ilvl="8" w:tplc="C58E954A">
      <w:start w:val="1"/>
      <w:numFmt w:val="bullet"/>
      <w:lvlText w:val="•"/>
      <w:lvlJc w:val="left"/>
      <w:pPr>
        <w:ind w:left="2976" w:hanging="479"/>
      </w:pPr>
      <w:rPr>
        <w:rFonts w:hint="default"/>
      </w:rPr>
    </w:lvl>
  </w:abstractNum>
  <w:abstractNum w:abstractNumId="33">
    <w:nsid w:val="63545280"/>
    <w:multiLevelType w:val="hybridMultilevel"/>
    <w:tmpl w:val="68969EA6"/>
    <w:lvl w:ilvl="0" w:tplc="5686CF62">
      <w:start w:val="1"/>
      <w:numFmt w:val="decimal"/>
      <w:lvlText w:val="%1)"/>
      <w:lvlJc w:val="left"/>
      <w:pPr>
        <w:ind w:left="1236" w:hanging="750"/>
      </w:pPr>
      <w:rPr>
        <w:rFonts w:eastAsia="Times New Roman" w:hint="default"/>
        <w:color w:val="000000"/>
        <w:w w:val="116"/>
      </w:rPr>
    </w:lvl>
    <w:lvl w:ilvl="1" w:tplc="04190019" w:tentative="1">
      <w:start w:val="1"/>
      <w:numFmt w:val="lowerLetter"/>
      <w:lvlText w:val="%2."/>
      <w:lvlJc w:val="left"/>
      <w:pPr>
        <w:ind w:left="1566" w:hanging="360"/>
      </w:pPr>
    </w:lvl>
    <w:lvl w:ilvl="2" w:tplc="0419001B" w:tentative="1">
      <w:start w:val="1"/>
      <w:numFmt w:val="lowerRoman"/>
      <w:lvlText w:val="%3."/>
      <w:lvlJc w:val="right"/>
      <w:pPr>
        <w:ind w:left="2286" w:hanging="180"/>
      </w:pPr>
    </w:lvl>
    <w:lvl w:ilvl="3" w:tplc="0419000F" w:tentative="1">
      <w:start w:val="1"/>
      <w:numFmt w:val="decimal"/>
      <w:lvlText w:val="%4."/>
      <w:lvlJc w:val="left"/>
      <w:pPr>
        <w:ind w:left="3006" w:hanging="360"/>
      </w:pPr>
    </w:lvl>
    <w:lvl w:ilvl="4" w:tplc="04190019" w:tentative="1">
      <w:start w:val="1"/>
      <w:numFmt w:val="lowerLetter"/>
      <w:lvlText w:val="%5."/>
      <w:lvlJc w:val="left"/>
      <w:pPr>
        <w:ind w:left="3726" w:hanging="360"/>
      </w:pPr>
    </w:lvl>
    <w:lvl w:ilvl="5" w:tplc="0419001B" w:tentative="1">
      <w:start w:val="1"/>
      <w:numFmt w:val="lowerRoman"/>
      <w:lvlText w:val="%6."/>
      <w:lvlJc w:val="right"/>
      <w:pPr>
        <w:ind w:left="4446" w:hanging="180"/>
      </w:pPr>
    </w:lvl>
    <w:lvl w:ilvl="6" w:tplc="0419000F" w:tentative="1">
      <w:start w:val="1"/>
      <w:numFmt w:val="decimal"/>
      <w:lvlText w:val="%7."/>
      <w:lvlJc w:val="left"/>
      <w:pPr>
        <w:ind w:left="5166" w:hanging="360"/>
      </w:pPr>
    </w:lvl>
    <w:lvl w:ilvl="7" w:tplc="04190019" w:tentative="1">
      <w:start w:val="1"/>
      <w:numFmt w:val="lowerLetter"/>
      <w:lvlText w:val="%8."/>
      <w:lvlJc w:val="left"/>
      <w:pPr>
        <w:ind w:left="5886" w:hanging="360"/>
      </w:pPr>
    </w:lvl>
    <w:lvl w:ilvl="8" w:tplc="0419001B" w:tentative="1">
      <w:start w:val="1"/>
      <w:numFmt w:val="lowerRoman"/>
      <w:lvlText w:val="%9."/>
      <w:lvlJc w:val="right"/>
      <w:pPr>
        <w:ind w:left="6606" w:hanging="180"/>
      </w:pPr>
    </w:lvl>
  </w:abstractNum>
  <w:abstractNum w:abstractNumId="34">
    <w:nsid w:val="6B503554"/>
    <w:multiLevelType w:val="hybridMultilevel"/>
    <w:tmpl w:val="FFFFFFFF"/>
    <w:lvl w:ilvl="0" w:tplc="1B3ADA22">
      <w:start w:val="1"/>
      <w:numFmt w:val="bullet"/>
      <w:lvlText w:val="—"/>
      <w:lvlJc w:val="left"/>
      <w:pPr>
        <w:ind w:left="113" w:hanging="295"/>
      </w:pPr>
      <w:rPr>
        <w:rFonts w:ascii="Times New Roman" w:eastAsia="Times New Roman" w:hAnsi="Times New Roman" w:hint="default"/>
        <w:color w:val="231F20"/>
        <w:w w:val="112"/>
        <w:sz w:val="18"/>
      </w:rPr>
    </w:lvl>
    <w:lvl w:ilvl="1" w:tplc="F476F232">
      <w:start w:val="1"/>
      <w:numFmt w:val="bullet"/>
      <w:lvlText w:val="•"/>
      <w:lvlJc w:val="left"/>
      <w:pPr>
        <w:ind w:left="477" w:hanging="295"/>
      </w:pPr>
      <w:rPr>
        <w:rFonts w:hint="default"/>
      </w:rPr>
    </w:lvl>
    <w:lvl w:ilvl="2" w:tplc="F9AAB4C8">
      <w:start w:val="1"/>
      <w:numFmt w:val="bullet"/>
      <w:lvlText w:val="•"/>
      <w:lvlJc w:val="left"/>
      <w:pPr>
        <w:ind w:left="834" w:hanging="295"/>
      </w:pPr>
      <w:rPr>
        <w:rFonts w:hint="default"/>
      </w:rPr>
    </w:lvl>
    <w:lvl w:ilvl="3" w:tplc="EF4CB918">
      <w:start w:val="1"/>
      <w:numFmt w:val="bullet"/>
      <w:lvlText w:val="•"/>
      <w:lvlJc w:val="left"/>
      <w:pPr>
        <w:ind w:left="1191" w:hanging="295"/>
      </w:pPr>
      <w:rPr>
        <w:rFonts w:hint="default"/>
      </w:rPr>
    </w:lvl>
    <w:lvl w:ilvl="4" w:tplc="3BD2774A">
      <w:start w:val="1"/>
      <w:numFmt w:val="bullet"/>
      <w:lvlText w:val="•"/>
      <w:lvlJc w:val="left"/>
      <w:pPr>
        <w:ind w:left="1548" w:hanging="295"/>
      </w:pPr>
      <w:rPr>
        <w:rFonts w:hint="default"/>
      </w:rPr>
    </w:lvl>
    <w:lvl w:ilvl="5" w:tplc="BA5017D4">
      <w:start w:val="1"/>
      <w:numFmt w:val="bullet"/>
      <w:lvlText w:val="•"/>
      <w:lvlJc w:val="left"/>
      <w:pPr>
        <w:ind w:left="1905" w:hanging="295"/>
      </w:pPr>
      <w:rPr>
        <w:rFonts w:hint="default"/>
      </w:rPr>
    </w:lvl>
    <w:lvl w:ilvl="6" w:tplc="8752E126">
      <w:start w:val="1"/>
      <w:numFmt w:val="bullet"/>
      <w:lvlText w:val="•"/>
      <w:lvlJc w:val="left"/>
      <w:pPr>
        <w:ind w:left="2262" w:hanging="295"/>
      </w:pPr>
      <w:rPr>
        <w:rFonts w:hint="default"/>
      </w:rPr>
    </w:lvl>
    <w:lvl w:ilvl="7" w:tplc="3320C7F4">
      <w:start w:val="1"/>
      <w:numFmt w:val="bullet"/>
      <w:lvlText w:val="•"/>
      <w:lvlJc w:val="left"/>
      <w:pPr>
        <w:ind w:left="2619" w:hanging="295"/>
      </w:pPr>
      <w:rPr>
        <w:rFonts w:hint="default"/>
      </w:rPr>
    </w:lvl>
    <w:lvl w:ilvl="8" w:tplc="7ED42EBA">
      <w:start w:val="1"/>
      <w:numFmt w:val="bullet"/>
      <w:lvlText w:val="•"/>
      <w:lvlJc w:val="left"/>
      <w:pPr>
        <w:ind w:left="2976" w:hanging="295"/>
      </w:pPr>
      <w:rPr>
        <w:rFonts w:hint="default"/>
      </w:rPr>
    </w:lvl>
  </w:abstractNum>
  <w:abstractNum w:abstractNumId="35">
    <w:nsid w:val="6F9B4F62"/>
    <w:multiLevelType w:val="hybridMultilevel"/>
    <w:tmpl w:val="FFFFFFFF"/>
    <w:lvl w:ilvl="0" w:tplc="5BBCA15E">
      <w:start w:val="1"/>
      <w:numFmt w:val="bullet"/>
      <w:lvlText w:val="—"/>
      <w:lvlJc w:val="left"/>
      <w:pPr>
        <w:ind w:left="113" w:hanging="279"/>
      </w:pPr>
      <w:rPr>
        <w:rFonts w:ascii="Times New Roman" w:eastAsia="Times New Roman" w:hAnsi="Times New Roman" w:hint="default"/>
        <w:color w:val="231F20"/>
        <w:w w:val="112"/>
        <w:sz w:val="18"/>
      </w:rPr>
    </w:lvl>
    <w:lvl w:ilvl="1" w:tplc="41F6F65C">
      <w:start w:val="1"/>
      <w:numFmt w:val="bullet"/>
      <w:lvlText w:val="•"/>
      <w:lvlJc w:val="left"/>
      <w:pPr>
        <w:ind w:left="477" w:hanging="279"/>
      </w:pPr>
      <w:rPr>
        <w:rFonts w:hint="default"/>
      </w:rPr>
    </w:lvl>
    <w:lvl w:ilvl="2" w:tplc="CBC0416A">
      <w:start w:val="1"/>
      <w:numFmt w:val="bullet"/>
      <w:lvlText w:val="•"/>
      <w:lvlJc w:val="left"/>
      <w:pPr>
        <w:ind w:left="834" w:hanging="279"/>
      </w:pPr>
      <w:rPr>
        <w:rFonts w:hint="default"/>
      </w:rPr>
    </w:lvl>
    <w:lvl w:ilvl="3" w:tplc="03B8F7E8">
      <w:start w:val="1"/>
      <w:numFmt w:val="bullet"/>
      <w:lvlText w:val="•"/>
      <w:lvlJc w:val="left"/>
      <w:pPr>
        <w:ind w:left="1191" w:hanging="279"/>
      </w:pPr>
      <w:rPr>
        <w:rFonts w:hint="default"/>
      </w:rPr>
    </w:lvl>
    <w:lvl w:ilvl="4" w:tplc="11427A5A">
      <w:start w:val="1"/>
      <w:numFmt w:val="bullet"/>
      <w:lvlText w:val="•"/>
      <w:lvlJc w:val="left"/>
      <w:pPr>
        <w:ind w:left="1548" w:hanging="279"/>
      </w:pPr>
      <w:rPr>
        <w:rFonts w:hint="default"/>
      </w:rPr>
    </w:lvl>
    <w:lvl w:ilvl="5" w:tplc="625CD6F4">
      <w:start w:val="1"/>
      <w:numFmt w:val="bullet"/>
      <w:lvlText w:val="•"/>
      <w:lvlJc w:val="left"/>
      <w:pPr>
        <w:ind w:left="1905" w:hanging="279"/>
      </w:pPr>
      <w:rPr>
        <w:rFonts w:hint="default"/>
      </w:rPr>
    </w:lvl>
    <w:lvl w:ilvl="6" w:tplc="EB3ABD8C">
      <w:start w:val="1"/>
      <w:numFmt w:val="bullet"/>
      <w:lvlText w:val="•"/>
      <w:lvlJc w:val="left"/>
      <w:pPr>
        <w:ind w:left="2262" w:hanging="279"/>
      </w:pPr>
      <w:rPr>
        <w:rFonts w:hint="default"/>
      </w:rPr>
    </w:lvl>
    <w:lvl w:ilvl="7" w:tplc="5C0E063A">
      <w:start w:val="1"/>
      <w:numFmt w:val="bullet"/>
      <w:lvlText w:val="•"/>
      <w:lvlJc w:val="left"/>
      <w:pPr>
        <w:ind w:left="2619" w:hanging="279"/>
      </w:pPr>
      <w:rPr>
        <w:rFonts w:hint="default"/>
      </w:rPr>
    </w:lvl>
    <w:lvl w:ilvl="8" w:tplc="4718E124">
      <w:start w:val="1"/>
      <w:numFmt w:val="bullet"/>
      <w:lvlText w:val="•"/>
      <w:lvlJc w:val="left"/>
      <w:pPr>
        <w:ind w:left="2976" w:hanging="279"/>
      </w:pPr>
      <w:rPr>
        <w:rFonts w:hint="default"/>
      </w:rPr>
    </w:lvl>
  </w:abstractNum>
  <w:abstractNum w:abstractNumId="36">
    <w:nsid w:val="6FE565C5"/>
    <w:multiLevelType w:val="hybridMultilevel"/>
    <w:tmpl w:val="0356406A"/>
    <w:lvl w:ilvl="0" w:tplc="FA5A100A">
      <w:start w:val="1"/>
      <w:numFmt w:val="decimal"/>
      <w:lvlText w:val="%1."/>
      <w:lvlJc w:val="left"/>
      <w:pPr>
        <w:tabs>
          <w:tab w:val="num" w:pos="720"/>
        </w:tabs>
        <w:ind w:left="720" w:hanging="360"/>
      </w:pPr>
      <w:rPr>
        <w:rFonts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7136D34"/>
    <w:multiLevelType w:val="hybridMultilevel"/>
    <w:tmpl w:val="FFFFFFFF"/>
    <w:lvl w:ilvl="0" w:tplc="53CAC67A">
      <w:start w:val="1"/>
      <w:numFmt w:val="bullet"/>
      <w:lvlText w:val="—"/>
      <w:lvlJc w:val="left"/>
      <w:pPr>
        <w:ind w:left="113" w:hanging="281"/>
      </w:pPr>
      <w:rPr>
        <w:rFonts w:ascii="Times New Roman" w:eastAsia="Times New Roman" w:hAnsi="Times New Roman" w:hint="default"/>
        <w:color w:val="231F20"/>
        <w:w w:val="112"/>
        <w:sz w:val="18"/>
      </w:rPr>
    </w:lvl>
    <w:lvl w:ilvl="1" w:tplc="E02CA8B6">
      <w:start w:val="1"/>
      <w:numFmt w:val="bullet"/>
      <w:lvlText w:val="•"/>
      <w:lvlJc w:val="left"/>
      <w:pPr>
        <w:ind w:left="477" w:hanging="281"/>
      </w:pPr>
      <w:rPr>
        <w:rFonts w:hint="default"/>
      </w:rPr>
    </w:lvl>
    <w:lvl w:ilvl="2" w:tplc="EE4A100C">
      <w:start w:val="1"/>
      <w:numFmt w:val="bullet"/>
      <w:lvlText w:val="•"/>
      <w:lvlJc w:val="left"/>
      <w:pPr>
        <w:ind w:left="834" w:hanging="281"/>
      </w:pPr>
      <w:rPr>
        <w:rFonts w:hint="default"/>
      </w:rPr>
    </w:lvl>
    <w:lvl w:ilvl="3" w:tplc="FBF222CA">
      <w:start w:val="1"/>
      <w:numFmt w:val="bullet"/>
      <w:lvlText w:val="•"/>
      <w:lvlJc w:val="left"/>
      <w:pPr>
        <w:ind w:left="1191" w:hanging="281"/>
      </w:pPr>
      <w:rPr>
        <w:rFonts w:hint="default"/>
      </w:rPr>
    </w:lvl>
    <w:lvl w:ilvl="4" w:tplc="15CC9F1C">
      <w:start w:val="1"/>
      <w:numFmt w:val="bullet"/>
      <w:lvlText w:val="•"/>
      <w:lvlJc w:val="left"/>
      <w:pPr>
        <w:ind w:left="1548" w:hanging="281"/>
      </w:pPr>
      <w:rPr>
        <w:rFonts w:hint="default"/>
      </w:rPr>
    </w:lvl>
    <w:lvl w:ilvl="5" w:tplc="9EDE5380">
      <w:start w:val="1"/>
      <w:numFmt w:val="bullet"/>
      <w:lvlText w:val="•"/>
      <w:lvlJc w:val="left"/>
      <w:pPr>
        <w:ind w:left="1905" w:hanging="281"/>
      </w:pPr>
      <w:rPr>
        <w:rFonts w:hint="default"/>
      </w:rPr>
    </w:lvl>
    <w:lvl w:ilvl="6" w:tplc="AE7C63A4">
      <w:start w:val="1"/>
      <w:numFmt w:val="bullet"/>
      <w:lvlText w:val="•"/>
      <w:lvlJc w:val="left"/>
      <w:pPr>
        <w:ind w:left="2262" w:hanging="281"/>
      </w:pPr>
      <w:rPr>
        <w:rFonts w:hint="default"/>
      </w:rPr>
    </w:lvl>
    <w:lvl w:ilvl="7" w:tplc="00365BF6">
      <w:start w:val="1"/>
      <w:numFmt w:val="bullet"/>
      <w:lvlText w:val="•"/>
      <w:lvlJc w:val="left"/>
      <w:pPr>
        <w:ind w:left="2619" w:hanging="281"/>
      </w:pPr>
      <w:rPr>
        <w:rFonts w:hint="default"/>
      </w:rPr>
    </w:lvl>
    <w:lvl w:ilvl="8" w:tplc="823E21B8">
      <w:start w:val="1"/>
      <w:numFmt w:val="bullet"/>
      <w:lvlText w:val="•"/>
      <w:lvlJc w:val="left"/>
      <w:pPr>
        <w:ind w:left="2976" w:hanging="281"/>
      </w:pPr>
      <w:rPr>
        <w:rFonts w:hint="default"/>
      </w:rPr>
    </w:lvl>
  </w:abstractNum>
  <w:abstractNum w:abstractNumId="38">
    <w:nsid w:val="77565F6A"/>
    <w:multiLevelType w:val="hybridMultilevel"/>
    <w:tmpl w:val="DACEBA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78455B8"/>
    <w:multiLevelType w:val="hybridMultilevel"/>
    <w:tmpl w:val="CB620B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513F36"/>
    <w:multiLevelType w:val="hybridMultilevel"/>
    <w:tmpl w:val="B5368A20"/>
    <w:lvl w:ilvl="0" w:tplc="050CE0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18"/>
  </w:num>
  <w:num w:numId="3">
    <w:abstractNumId w:val="27"/>
  </w:num>
  <w:num w:numId="4">
    <w:abstractNumId w:val="40"/>
  </w:num>
  <w:num w:numId="5">
    <w:abstractNumId w:val="7"/>
  </w:num>
  <w:num w:numId="6">
    <w:abstractNumId w:val="9"/>
  </w:num>
  <w:num w:numId="7">
    <w:abstractNumId w:val="11"/>
  </w:num>
  <w:num w:numId="8">
    <w:abstractNumId w:val="12"/>
  </w:num>
  <w:num w:numId="9">
    <w:abstractNumId w:val="8"/>
  </w:num>
  <w:num w:numId="10">
    <w:abstractNumId w:val="10"/>
  </w:num>
  <w:num w:numId="11">
    <w:abstractNumId w:val="13"/>
  </w:num>
  <w:num w:numId="12">
    <w:abstractNumId w:val="25"/>
  </w:num>
  <w:num w:numId="13">
    <w:abstractNumId w:val="32"/>
  </w:num>
  <w:num w:numId="14">
    <w:abstractNumId w:val="35"/>
  </w:num>
  <w:num w:numId="15">
    <w:abstractNumId w:val="34"/>
  </w:num>
  <w:num w:numId="16">
    <w:abstractNumId w:val="37"/>
  </w:num>
  <w:num w:numId="17">
    <w:abstractNumId w:val="14"/>
  </w:num>
  <w:num w:numId="18">
    <w:abstractNumId w:val="17"/>
  </w:num>
  <w:num w:numId="19">
    <w:abstractNumId w:val="16"/>
  </w:num>
  <w:num w:numId="20">
    <w:abstractNumId w:val="22"/>
  </w:num>
  <w:num w:numId="21">
    <w:abstractNumId w:val="29"/>
  </w:num>
  <w:num w:numId="22">
    <w:abstractNumId w:val="26"/>
  </w:num>
  <w:num w:numId="23">
    <w:abstractNumId w:val="15"/>
  </w:num>
  <w:num w:numId="24">
    <w:abstractNumId w:val="6"/>
  </w:num>
  <w:num w:numId="25">
    <w:abstractNumId w:val="38"/>
  </w:num>
  <w:num w:numId="26">
    <w:abstractNumId w:val="24"/>
  </w:num>
  <w:num w:numId="27">
    <w:abstractNumId w:val="33"/>
  </w:num>
  <w:num w:numId="28">
    <w:abstractNumId w:val="31"/>
  </w:num>
  <w:num w:numId="29">
    <w:abstractNumId w:val="20"/>
  </w:num>
  <w:num w:numId="30">
    <w:abstractNumId w:val="23"/>
  </w:num>
  <w:num w:numId="31">
    <w:abstractNumId w:val="30"/>
  </w:num>
  <w:num w:numId="32">
    <w:abstractNumId w:val="0"/>
  </w:num>
  <w:num w:numId="33">
    <w:abstractNumId w:val="1"/>
  </w:num>
  <w:num w:numId="34">
    <w:abstractNumId w:val="2"/>
  </w:num>
  <w:num w:numId="35">
    <w:abstractNumId w:val="3"/>
  </w:num>
  <w:num w:numId="36">
    <w:abstractNumId w:val="4"/>
  </w:num>
  <w:num w:numId="37">
    <w:abstractNumId w:val="5"/>
  </w:num>
  <w:num w:numId="38">
    <w:abstractNumId w:val="21"/>
  </w:num>
  <w:num w:numId="39">
    <w:abstractNumId w:val="36"/>
  </w:num>
  <w:num w:numId="40">
    <w:abstractNumId w:val="19"/>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96C59"/>
    <w:rsid w:val="00094C9B"/>
    <w:rsid w:val="00176D1B"/>
    <w:rsid w:val="001950FC"/>
    <w:rsid w:val="001D5E3C"/>
    <w:rsid w:val="0025089C"/>
    <w:rsid w:val="002A4458"/>
    <w:rsid w:val="003671A6"/>
    <w:rsid w:val="004B2A3A"/>
    <w:rsid w:val="005139A2"/>
    <w:rsid w:val="0061605E"/>
    <w:rsid w:val="006211FC"/>
    <w:rsid w:val="00653B04"/>
    <w:rsid w:val="006902F6"/>
    <w:rsid w:val="00726A5E"/>
    <w:rsid w:val="00862CE0"/>
    <w:rsid w:val="008C7607"/>
    <w:rsid w:val="00940159"/>
    <w:rsid w:val="00996AB7"/>
    <w:rsid w:val="00C96C59"/>
    <w:rsid w:val="00D04851"/>
    <w:rsid w:val="00D159A8"/>
    <w:rsid w:val="00D20779"/>
    <w:rsid w:val="00DD4DCB"/>
    <w:rsid w:val="00E35728"/>
    <w:rsid w:val="00E864BC"/>
    <w:rsid w:val="00F04C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C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50FC"/>
    <w:pPr>
      <w:keepNext/>
      <w:spacing w:before="240" w:after="60"/>
      <w:outlineLvl w:val="0"/>
    </w:pPr>
    <w:rPr>
      <w:rFonts w:ascii="Arial" w:hAnsi="Arial"/>
      <w:b/>
      <w:bCs/>
      <w:kern w:val="32"/>
      <w:sz w:val="32"/>
      <w:szCs w:val="32"/>
    </w:rPr>
  </w:style>
  <w:style w:type="paragraph" w:styleId="4">
    <w:name w:val="heading 4"/>
    <w:basedOn w:val="a"/>
    <w:link w:val="40"/>
    <w:qFormat/>
    <w:rsid w:val="006211FC"/>
    <w:pPr>
      <w:widowControl w:val="0"/>
      <w:ind w:left="742"/>
      <w:outlineLvl w:val="3"/>
    </w:pPr>
    <w:rPr>
      <w:rFonts w:ascii="Book Antiqua" w:eastAsia="Book Antiqua" w:hAnsi="Book Antiqua"/>
      <w:b/>
      <w:bCs/>
      <w:sz w:val="18"/>
      <w:szCs w:val="1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C96C59"/>
    <w:pPr>
      <w:spacing w:after="120" w:line="480" w:lineRule="auto"/>
      <w:ind w:left="283"/>
    </w:pPr>
  </w:style>
  <w:style w:type="character" w:customStyle="1" w:styleId="20">
    <w:name w:val="Основной текст с отступом 2 Знак"/>
    <w:basedOn w:val="a0"/>
    <w:link w:val="2"/>
    <w:rsid w:val="00C96C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950FC"/>
    <w:rPr>
      <w:rFonts w:ascii="Arial" w:eastAsia="Times New Roman" w:hAnsi="Arial" w:cs="Times New Roman"/>
      <w:b/>
      <w:bCs/>
      <w:kern w:val="32"/>
      <w:sz w:val="32"/>
      <w:szCs w:val="32"/>
      <w:lang w:eastAsia="ru-RU"/>
    </w:rPr>
  </w:style>
  <w:style w:type="paragraph" w:styleId="a3">
    <w:name w:val="List Paragraph"/>
    <w:basedOn w:val="a"/>
    <w:uiPriority w:val="34"/>
    <w:qFormat/>
    <w:rsid w:val="001950FC"/>
    <w:pPr>
      <w:spacing w:after="200" w:line="276" w:lineRule="auto"/>
      <w:ind w:left="720"/>
      <w:contextualSpacing/>
    </w:pPr>
    <w:rPr>
      <w:rFonts w:ascii="Calibri" w:eastAsia="Calibri" w:hAnsi="Calibri"/>
      <w:sz w:val="22"/>
      <w:szCs w:val="22"/>
      <w:lang w:eastAsia="en-US"/>
    </w:rPr>
  </w:style>
  <w:style w:type="paragraph" w:customStyle="1" w:styleId="11">
    <w:name w:val="Абзац списка1"/>
    <w:basedOn w:val="a"/>
    <w:uiPriority w:val="99"/>
    <w:rsid w:val="001950FC"/>
    <w:pPr>
      <w:ind w:left="720"/>
    </w:pPr>
    <w:rPr>
      <w:sz w:val="20"/>
      <w:szCs w:val="20"/>
    </w:rPr>
  </w:style>
  <w:style w:type="paragraph" w:styleId="a4">
    <w:name w:val="No Spacing"/>
    <w:uiPriority w:val="1"/>
    <w:qFormat/>
    <w:rsid w:val="004B2A3A"/>
    <w:pPr>
      <w:spacing w:after="0" w:line="240" w:lineRule="auto"/>
    </w:pPr>
  </w:style>
  <w:style w:type="table" w:styleId="a5">
    <w:name w:val="Table Grid"/>
    <w:basedOn w:val="a1"/>
    <w:uiPriority w:val="59"/>
    <w:rsid w:val="004B2A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B2A3A"/>
  </w:style>
  <w:style w:type="paragraph" w:styleId="a6">
    <w:name w:val="Normal (Web)"/>
    <w:basedOn w:val="a"/>
    <w:uiPriority w:val="99"/>
    <w:unhideWhenUsed/>
    <w:rsid w:val="004B2A3A"/>
    <w:pPr>
      <w:spacing w:before="100" w:beforeAutospacing="1" w:after="100" w:afterAutospacing="1"/>
    </w:pPr>
  </w:style>
  <w:style w:type="character" w:styleId="a7">
    <w:name w:val="Emphasis"/>
    <w:basedOn w:val="a0"/>
    <w:uiPriority w:val="20"/>
    <w:qFormat/>
    <w:rsid w:val="004B2A3A"/>
    <w:rPr>
      <w:i/>
      <w:iCs/>
    </w:rPr>
  </w:style>
  <w:style w:type="paragraph" w:styleId="a8">
    <w:name w:val="Body Text"/>
    <w:basedOn w:val="a"/>
    <w:link w:val="a9"/>
    <w:unhideWhenUsed/>
    <w:qFormat/>
    <w:rsid w:val="006211FC"/>
    <w:pPr>
      <w:spacing w:after="120"/>
    </w:pPr>
  </w:style>
  <w:style w:type="character" w:customStyle="1" w:styleId="a9">
    <w:name w:val="Основной текст Знак"/>
    <w:basedOn w:val="a0"/>
    <w:link w:val="a8"/>
    <w:uiPriority w:val="99"/>
    <w:semiHidden/>
    <w:rsid w:val="006211FC"/>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6211FC"/>
    <w:rPr>
      <w:rFonts w:ascii="Book Antiqua" w:eastAsia="Book Antiqua" w:hAnsi="Book Antiqua" w:cs="Times New Roman"/>
      <w:b/>
      <w:bCs/>
      <w:sz w:val="18"/>
      <w:szCs w:val="18"/>
      <w:lang w:val="en-US"/>
    </w:rPr>
  </w:style>
  <w:style w:type="character" w:customStyle="1" w:styleId="3">
    <w:name w:val="Заголовок №3_"/>
    <w:link w:val="31"/>
    <w:rsid w:val="006211FC"/>
    <w:rPr>
      <w:b/>
      <w:bCs/>
      <w:shd w:val="clear" w:color="auto" w:fill="FFFFFF"/>
    </w:rPr>
  </w:style>
  <w:style w:type="paragraph" w:customStyle="1" w:styleId="31">
    <w:name w:val="Заголовок №31"/>
    <w:basedOn w:val="a"/>
    <w:link w:val="3"/>
    <w:rsid w:val="006211FC"/>
    <w:pPr>
      <w:shd w:val="clear" w:color="auto" w:fill="FFFFFF"/>
      <w:spacing w:line="211" w:lineRule="exact"/>
      <w:jc w:val="both"/>
      <w:outlineLvl w:val="2"/>
    </w:pPr>
    <w:rPr>
      <w:rFonts w:asciiTheme="minorHAnsi" w:eastAsiaTheme="minorHAnsi" w:hAnsiTheme="minorHAnsi" w:cstheme="minorBidi"/>
      <w:b/>
      <w:bCs/>
      <w:sz w:val="22"/>
      <w:szCs w:val="22"/>
      <w:lang w:eastAsia="en-US"/>
    </w:rPr>
  </w:style>
  <w:style w:type="character" w:customStyle="1" w:styleId="14">
    <w:name w:val="Основной текст (14)_"/>
    <w:link w:val="141"/>
    <w:rsid w:val="006211FC"/>
    <w:rPr>
      <w:i/>
      <w:iCs/>
      <w:shd w:val="clear" w:color="auto" w:fill="FFFFFF"/>
    </w:rPr>
  </w:style>
  <w:style w:type="paragraph" w:customStyle="1" w:styleId="141">
    <w:name w:val="Основной текст (14)1"/>
    <w:basedOn w:val="a"/>
    <w:link w:val="14"/>
    <w:rsid w:val="006211FC"/>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0">
    <w:name w:val="Основной текст (14)"/>
    <w:rsid w:val="006211FC"/>
    <w:rPr>
      <w:i/>
      <w:iCs/>
      <w:noProof/>
      <w:sz w:val="22"/>
      <w:szCs w:val="22"/>
      <w:lang w:bidi="ar-SA"/>
    </w:rPr>
  </w:style>
  <w:style w:type="character" w:customStyle="1" w:styleId="1462">
    <w:name w:val="Основной текст (14)62"/>
    <w:rsid w:val="006211FC"/>
    <w:rPr>
      <w:rFonts w:ascii="Times New Roman" w:hAnsi="Times New Roman" w:cs="Times New Roman"/>
      <w:i w:val="0"/>
      <w:iCs w:val="0"/>
      <w:spacing w:val="0"/>
      <w:sz w:val="22"/>
      <w:szCs w:val="22"/>
      <w:lang w:bidi="ar-SA"/>
    </w:rPr>
  </w:style>
  <w:style w:type="character" w:customStyle="1" w:styleId="1425">
    <w:name w:val="Основной текст (14)25"/>
    <w:rsid w:val="006211FC"/>
    <w:rPr>
      <w:rFonts w:ascii="Times New Roman" w:hAnsi="Times New Roman" w:cs="Times New Roman"/>
      <w:i w:val="0"/>
      <w:iCs w:val="0"/>
      <w:noProof/>
      <w:spacing w:val="0"/>
      <w:sz w:val="22"/>
      <w:szCs w:val="22"/>
      <w:lang w:bidi="ar-SA"/>
    </w:rPr>
  </w:style>
  <w:style w:type="character" w:customStyle="1" w:styleId="36">
    <w:name w:val="Заголовок №36"/>
    <w:rsid w:val="006211FC"/>
    <w:rPr>
      <w:rFonts w:ascii="Times New Roman" w:hAnsi="Times New Roman" w:cs="Times New Roman"/>
      <w:b w:val="0"/>
      <w:bCs w:val="0"/>
      <w:spacing w:val="0"/>
      <w:sz w:val="22"/>
      <w:szCs w:val="22"/>
      <w:lang w:bidi="ar-SA"/>
    </w:rPr>
  </w:style>
  <w:style w:type="character" w:customStyle="1" w:styleId="dash041e005f0431005f044b005f0447005f043d005f044b005f0439005f005fchar1char1">
    <w:name w:val="dash041e_005f0431_005f044b_005f0447_005f043d_005f044b_005f0439_005f_005fchar1__char1"/>
    <w:rsid w:val="006211FC"/>
    <w:rPr>
      <w:rFonts w:ascii="Times New Roman" w:hAnsi="Times New Roman" w:cs="Times New Roman" w:hint="default"/>
      <w:strike w:val="0"/>
      <w:dstrike w:val="0"/>
      <w:sz w:val="24"/>
      <w:szCs w:val="24"/>
      <w:u w:val="none"/>
      <w:effect w:val="none"/>
    </w:rPr>
  </w:style>
  <w:style w:type="paragraph" w:styleId="aa">
    <w:name w:val="header"/>
    <w:basedOn w:val="a"/>
    <w:link w:val="ab"/>
    <w:rsid w:val="006211FC"/>
    <w:pPr>
      <w:tabs>
        <w:tab w:val="center" w:pos="4677"/>
        <w:tab w:val="right" w:pos="9355"/>
      </w:tabs>
    </w:pPr>
  </w:style>
  <w:style w:type="character" w:customStyle="1" w:styleId="ab">
    <w:name w:val="Верхний колонтитул Знак"/>
    <w:basedOn w:val="a0"/>
    <w:link w:val="aa"/>
    <w:rsid w:val="006211FC"/>
    <w:rPr>
      <w:rFonts w:ascii="Times New Roman" w:eastAsia="Times New Roman" w:hAnsi="Times New Roman" w:cs="Times New Roman"/>
      <w:sz w:val="24"/>
      <w:szCs w:val="24"/>
      <w:lang w:eastAsia="ru-RU"/>
    </w:rPr>
  </w:style>
  <w:style w:type="character" w:customStyle="1" w:styleId="ac">
    <w:name w:val="А_основной Знак"/>
    <w:link w:val="ad"/>
    <w:locked/>
    <w:rsid w:val="006211FC"/>
    <w:rPr>
      <w:rFonts w:eastAsia="Calibri"/>
      <w:sz w:val="28"/>
      <w:szCs w:val="28"/>
    </w:rPr>
  </w:style>
  <w:style w:type="paragraph" w:customStyle="1" w:styleId="ad">
    <w:name w:val="А_основной"/>
    <w:basedOn w:val="a"/>
    <w:link w:val="ac"/>
    <w:qFormat/>
    <w:rsid w:val="006211FC"/>
    <w:pPr>
      <w:spacing w:line="360" w:lineRule="auto"/>
      <w:ind w:firstLine="454"/>
      <w:jc w:val="both"/>
    </w:pPr>
    <w:rPr>
      <w:rFonts w:asciiTheme="minorHAnsi" w:eastAsia="Calibri" w:hAnsiTheme="minorHAnsi" w:cstheme="minorBidi"/>
      <w:sz w:val="28"/>
      <w:szCs w:val="28"/>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6211FC"/>
    <w:rPr>
      <w:rFonts w:ascii="Times New Roman" w:hAnsi="Times New Roman" w:cs="Times New Roman" w:hint="default"/>
      <w:strike w:val="0"/>
      <w:dstrike w:val="0"/>
      <w:sz w:val="24"/>
      <w:szCs w:val="24"/>
      <w:u w:val="none"/>
      <w:effect w:val="none"/>
    </w:rPr>
  </w:style>
  <w:style w:type="paragraph" w:customStyle="1" w:styleId="21">
    <w:name w:val="Абзац списка2"/>
    <w:basedOn w:val="a"/>
    <w:rsid w:val="006211FC"/>
    <w:pPr>
      <w:widowControl w:val="0"/>
    </w:pPr>
    <w:rPr>
      <w:rFonts w:ascii="Calibri" w:hAnsi="Calibri"/>
      <w:sz w:val="22"/>
      <w:szCs w:val="22"/>
      <w:lang w:val="en-US" w:eastAsia="en-US"/>
    </w:rPr>
  </w:style>
  <w:style w:type="paragraph" w:customStyle="1" w:styleId="TableParagraph">
    <w:name w:val="Table Paragraph"/>
    <w:basedOn w:val="a"/>
    <w:rsid w:val="006211FC"/>
    <w:pPr>
      <w:widowControl w:val="0"/>
    </w:pPr>
    <w:rPr>
      <w:rFonts w:ascii="Calibri" w:hAnsi="Calibri"/>
      <w:sz w:val="22"/>
      <w:szCs w:val="22"/>
      <w:lang w:val="en-US" w:eastAsia="en-US"/>
    </w:rPr>
  </w:style>
  <w:style w:type="character" w:styleId="ae">
    <w:name w:val="Strong"/>
    <w:basedOn w:val="a0"/>
    <w:uiPriority w:val="22"/>
    <w:qFormat/>
    <w:rsid w:val="006211FC"/>
    <w:rPr>
      <w:b/>
      <w:bCs/>
    </w:rPr>
  </w:style>
  <w:style w:type="character" w:customStyle="1" w:styleId="12">
    <w:name w:val="Заголовок №1_"/>
    <w:link w:val="110"/>
    <w:locked/>
    <w:rsid w:val="006211FC"/>
    <w:rPr>
      <w:rFonts w:ascii="Century Schoolbook" w:hAnsi="Century Schoolbook"/>
      <w:b/>
      <w:bCs/>
      <w:sz w:val="23"/>
      <w:szCs w:val="23"/>
      <w:shd w:val="clear" w:color="auto" w:fill="FFFFFF"/>
    </w:rPr>
  </w:style>
  <w:style w:type="paragraph" w:customStyle="1" w:styleId="110">
    <w:name w:val="Заголовок №11"/>
    <w:basedOn w:val="a"/>
    <w:link w:val="12"/>
    <w:rsid w:val="006211FC"/>
    <w:pPr>
      <w:shd w:val="clear" w:color="auto" w:fill="FFFFFF"/>
      <w:spacing w:line="278" w:lineRule="exact"/>
      <w:jc w:val="center"/>
      <w:outlineLvl w:val="0"/>
    </w:pPr>
    <w:rPr>
      <w:rFonts w:ascii="Century Schoolbook" w:eastAsiaTheme="minorHAnsi" w:hAnsi="Century Schoolbook" w:cstheme="minorBidi"/>
      <w:b/>
      <w:bCs/>
      <w:sz w:val="23"/>
      <w:szCs w:val="23"/>
      <w:lang w:eastAsia="en-US"/>
    </w:rPr>
  </w:style>
  <w:style w:type="character" w:styleId="af">
    <w:name w:val="Hyperlink"/>
    <w:uiPriority w:val="99"/>
    <w:unhideWhenUsed/>
    <w:rsid w:val="006211FC"/>
    <w:rPr>
      <w:color w:val="0000FF"/>
      <w:u w:val="single"/>
    </w:rPr>
  </w:style>
  <w:style w:type="paragraph" w:styleId="af0">
    <w:name w:val="Balloon Text"/>
    <w:basedOn w:val="a"/>
    <w:link w:val="af1"/>
    <w:unhideWhenUsed/>
    <w:rsid w:val="006211FC"/>
    <w:rPr>
      <w:rFonts w:ascii="Tahoma" w:eastAsia="Calibri" w:hAnsi="Tahoma"/>
      <w:sz w:val="16"/>
      <w:szCs w:val="16"/>
      <w:lang w:eastAsia="en-US"/>
    </w:rPr>
  </w:style>
  <w:style w:type="character" w:customStyle="1" w:styleId="af1">
    <w:name w:val="Текст выноски Знак"/>
    <w:basedOn w:val="a0"/>
    <w:link w:val="af0"/>
    <w:rsid w:val="006211FC"/>
    <w:rPr>
      <w:rFonts w:ascii="Tahoma" w:eastAsia="Calibri" w:hAnsi="Tahoma" w:cs="Times New Roman"/>
      <w:sz w:val="16"/>
      <w:szCs w:val="16"/>
    </w:rPr>
  </w:style>
  <w:style w:type="numbering" w:customStyle="1" w:styleId="13">
    <w:name w:val="Нет списка1"/>
    <w:next w:val="a2"/>
    <w:semiHidden/>
    <w:rsid w:val="006211FC"/>
  </w:style>
</w:styles>
</file>

<file path=word/webSettings.xml><?xml version="1.0" encoding="utf-8"?>
<w:webSettings xmlns:r="http://schemas.openxmlformats.org/officeDocument/2006/relationships" xmlns:w="http://schemas.openxmlformats.org/wordprocessingml/2006/main">
  <w:divs>
    <w:div w:id="53570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F647C-420D-4E2B-BB96-D32B5A39B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17963</Words>
  <Characters>102394</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user471</dc:creator>
  <cp:lastModifiedBy>дом</cp:lastModifiedBy>
  <cp:revision>9</cp:revision>
  <dcterms:created xsi:type="dcterms:W3CDTF">2020-09-06T17:42:00Z</dcterms:created>
  <dcterms:modified xsi:type="dcterms:W3CDTF">2020-09-07T18:22:00Z</dcterms:modified>
</cp:coreProperties>
</file>